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153" w:right="136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МІНІСТЕРСТВО</w:t>
      </w:r>
      <w:r w:rsidRPr="000A45CE">
        <w:rPr>
          <w:rFonts w:ascii="Times New Roman" w:hAnsi="Times New Roman" w:cs="Times New Roman"/>
          <w:b/>
          <w:b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ОСВІТИ</w:t>
      </w:r>
      <w:r w:rsidRPr="000A45CE">
        <w:rPr>
          <w:rFonts w:ascii="Times New Roman" w:hAnsi="Times New Roman" w:cs="Times New Roman"/>
          <w:b/>
          <w:b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І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НАУКИ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УКРАЇНИ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153" w:right="137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ХАРКІВСЬКА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НАЦІОНАЛЬНА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АКАДЕМІЯ</w:t>
      </w:r>
      <w:r w:rsidRPr="000A45CE">
        <w:rPr>
          <w:rFonts w:ascii="Times New Roman" w:hAnsi="Times New Roman" w:cs="Times New Roman"/>
          <w:b/>
          <w:b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МІСЬКОГО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ГОСПОДАРСТВА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53" w:right="135"/>
        <w:jc w:val="center"/>
        <w:rPr>
          <w:rFonts w:ascii="Times New Roman" w:hAnsi="Times New Roman" w:cs="Times New Roman"/>
          <w:sz w:val="35"/>
          <w:szCs w:val="35"/>
        </w:rPr>
      </w:pPr>
      <w:r w:rsidRPr="000A45CE">
        <w:rPr>
          <w:rFonts w:ascii="Times New Roman" w:hAnsi="Times New Roman" w:cs="Times New Roman"/>
          <w:b/>
          <w:bCs/>
          <w:sz w:val="35"/>
          <w:szCs w:val="35"/>
        </w:rPr>
        <w:t>В.О.</w:t>
      </w:r>
      <w:r w:rsidRPr="000A45CE">
        <w:rPr>
          <w:rFonts w:ascii="Times New Roman" w:hAnsi="Times New Roman" w:cs="Times New Roman"/>
          <w:b/>
          <w:bCs/>
          <w:spacing w:val="-11"/>
          <w:sz w:val="35"/>
          <w:szCs w:val="35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5"/>
          <w:szCs w:val="35"/>
        </w:rPr>
        <w:t>Бараннік,</w:t>
      </w:r>
      <w:r w:rsidRPr="000A45CE">
        <w:rPr>
          <w:rFonts w:ascii="Times New Roman" w:hAnsi="Times New Roman" w:cs="Times New Roman"/>
          <w:b/>
          <w:bCs/>
          <w:spacing w:val="-10"/>
          <w:sz w:val="35"/>
          <w:szCs w:val="35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5"/>
          <w:szCs w:val="35"/>
        </w:rPr>
        <w:t>Т.В.</w:t>
      </w:r>
      <w:r w:rsidRPr="000A45CE">
        <w:rPr>
          <w:rFonts w:ascii="Times New Roman" w:hAnsi="Times New Roman" w:cs="Times New Roman"/>
          <w:b/>
          <w:bCs/>
          <w:spacing w:val="-10"/>
          <w:sz w:val="35"/>
          <w:szCs w:val="35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5"/>
          <w:szCs w:val="35"/>
        </w:rPr>
        <w:t>Дмитренко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4"/>
          <w:szCs w:val="3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39" w:after="0" w:line="242" w:lineRule="auto"/>
        <w:ind w:left="830" w:right="809"/>
        <w:jc w:val="center"/>
        <w:rPr>
          <w:rFonts w:ascii="Monotype Corsiva" w:hAnsi="Monotype Corsiva" w:cs="Monotype Corsiva"/>
          <w:sz w:val="54"/>
          <w:szCs w:val="54"/>
        </w:rPr>
      </w:pPr>
      <w:r w:rsidRPr="000A45CE">
        <w:rPr>
          <w:rFonts w:ascii="Monotype Corsiva" w:hAnsi="Monotype Corsiva" w:cs="Monotype Corsiva"/>
          <w:b/>
          <w:bCs/>
          <w:i/>
          <w:iCs/>
          <w:spacing w:val="-1"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СИСТЕМНИЙ</w:t>
      </w:r>
      <w:r w:rsidRPr="000A45CE">
        <w:rPr>
          <w:rFonts w:ascii="Monotype Corsiva" w:hAnsi="Monotype Corsiva" w:cs="Monotype Corsiva"/>
          <w:b/>
          <w:bCs/>
          <w:i/>
          <w:iCs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АНАЛІЗ</w:t>
      </w:r>
      <w:r w:rsidRPr="000A45CE">
        <w:rPr>
          <w:rFonts w:ascii="Monotype Corsiva" w:hAnsi="Monotype Corsiva" w:cs="Monotype Corsiva"/>
          <w:b/>
          <w:bCs/>
          <w:i/>
          <w:iCs/>
          <w:spacing w:val="1"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A45CE">
        <w:rPr>
          <w:rFonts w:ascii="Monotype Corsiva" w:hAnsi="Monotype Corsiva" w:cs="Monotype Corsiva"/>
          <w:b/>
          <w:bCs/>
          <w:i/>
          <w:iCs/>
          <w:spacing w:val="-1"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ДОВКІЛЛЯ.</w:t>
      </w:r>
      <w:r w:rsidRPr="000A45CE">
        <w:rPr>
          <w:rFonts w:ascii="Monotype Corsiva" w:hAnsi="Monotype Corsiva" w:cs="Monotype Corsiva"/>
          <w:b/>
          <w:bCs/>
          <w:i/>
          <w:iCs/>
          <w:sz w:val="54"/>
          <w:szCs w:val="54"/>
        </w:rPr>
        <w:t xml:space="preserve">  </w:t>
      </w:r>
      <w:r w:rsidRPr="000A45CE">
        <w:rPr>
          <w:rFonts w:ascii="Monotype Corsiva" w:hAnsi="Monotype Corsiva" w:cs="Monotype Corsiva"/>
          <w:b/>
          <w:bCs/>
          <w:i/>
          <w:iCs/>
          <w:spacing w:val="-1"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СИСТЕМНИЙ</w:t>
      </w:r>
      <w:r w:rsidRPr="000A45CE">
        <w:rPr>
          <w:rFonts w:ascii="Monotype Corsiva" w:hAnsi="Monotype Corsiva" w:cs="Monotype Corsiva"/>
          <w:b/>
          <w:bCs/>
          <w:i/>
          <w:iCs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A45CE">
        <w:rPr>
          <w:rFonts w:ascii="Monotype Corsiva" w:hAnsi="Monotype Corsiva" w:cs="Monotype Corsiva"/>
          <w:b/>
          <w:bCs/>
          <w:i/>
          <w:iCs/>
          <w:spacing w:val="-1"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АНАЛІЗ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Monotype Corsiva" w:hAnsi="Monotype Corsiva" w:cs="Monotype Corsiva"/>
          <w:b/>
          <w:bCs/>
          <w:i/>
          <w:iCs/>
          <w:sz w:val="47"/>
          <w:szCs w:val="4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53" w:right="136"/>
        <w:jc w:val="center"/>
        <w:outlineLvl w:val="0"/>
        <w:rPr>
          <w:rFonts w:ascii="Times New Roman" w:hAnsi="Times New Roman" w:cs="Times New Roman"/>
          <w:sz w:val="35"/>
          <w:szCs w:val="35"/>
        </w:rPr>
      </w:pPr>
      <w:r w:rsidRPr="000A45CE">
        <w:rPr>
          <w:rFonts w:ascii="Times New Roman" w:hAnsi="Times New Roman" w:cs="Times New Roman"/>
          <w:b/>
          <w:bCs/>
          <w:spacing w:val="-1"/>
          <w:sz w:val="35"/>
          <w:szCs w:val="35"/>
        </w:rPr>
        <w:t>КОНСПЕКТ</w:t>
      </w:r>
      <w:r w:rsidRPr="000A45CE">
        <w:rPr>
          <w:rFonts w:ascii="Times New Roman" w:hAnsi="Times New Roman" w:cs="Times New Roman"/>
          <w:b/>
          <w:bCs/>
          <w:spacing w:val="-34"/>
          <w:sz w:val="35"/>
          <w:szCs w:val="35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5"/>
          <w:szCs w:val="35"/>
        </w:rPr>
        <w:t>ЛЕКЦІЙ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52" w:right="137"/>
        <w:jc w:val="center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(для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студентів</w:t>
      </w:r>
      <w:r w:rsidRPr="000A45CE">
        <w:rPr>
          <w:rFonts w:ascii="Times New Roman" w:hAnsi="Times New Roman" w:cs="Times New Roman"/>
          <w:spacing w:val="7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2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курсу</w:t>
      </w:r>
      <w:r w:rsidRPr="000A45CE">
        <w:rPr>
          <w:rFonts w:ascii="Times New Roman" w:hAnsi="Times New Roman" w:cs="Times New Roman"/>
          <w:spacing w:val="8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денної</w:t>
      </w:r>
      <w:r w:rsidRPr="000A45CE">
        <w:rPr>
          <w:rFonts w:ascii="Times New Roman" w:hAnsi="Times New Roman" w:cs="Times New Roman"/>
          <w:spacing w:val="9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і</w:t>
      </w:r>
      <w:r w:rsidRPr="000A45CE">
        <w:rPr>
          <w:rFonts w:ascii="Times New Roman" w:hAnsi="Times New Roman" w:cs="Times New Roman"/>
          <w:spacing w:val="5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3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курсу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заочної</w:t>
      </w:r>
      <w:r w:rsidRPr="000A45CE">
        <w:rPr>
          <w:rFonts w:ascii="Times New Roman" w:hAnsi="Times New Roman" w:cs="Times New Roman"/>
          <w:spacing w:val="7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форм</w:t>
      </w:r>
      <w:r w:rsidRPr="000A45CE">
        <w:rPr>
          <w:rFonts w:ascii="Times New Roman" w:hAnsi="Times New Roman" w:cs="Times New Roman"/>
          <w:spacing w:val="8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навчання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243" w:lineRule="auto"/>
        <w:ind w:left="360" w:right="343"/>
        <w:jc w:val="center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за</w:t>
      </w:r>
      <w:r w:rsidRPr="000A45CE">
        <w:rPr>
          <w:rFonts w:ascii="Times New Roman" w:hAnsi="Times New Roman" w:cs="Times New Roman"/>
          <w:spacing w:val="11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напрямом</w:t>
      </w:r>
      <w:r w:rsidRPr="000A45CE">
        <w:rPr>
          <w:rFonts w:ascii="Times New Roman" w:hAnsi="Times New Roman" w:cs="Times New Roman"/>
          <w:spacing w:val="13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підготовки</w:t>
      </w:r>
      <w:r w:rsidRPr="000A45CE">
        <w:rPr>
          <w:rFonts w:ascii="Times New Roman" w:hAnsi="Times New Roman" w:cs="Times New Roman"/>
          <w:spacing w:val="12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6.040106</w:t>
      </w:r>
      <w:r w:rsidRPr="000A45CE">
        <w:rPr>
          <w:rFonts w:ascii="Times New Roman" w:hAnsi="Times New Roman" w:cs="Times New Roman"/>
          <w:spacing w:val="12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“Екологія,</w:t>
      </w:r>
      <w:r w:rsidRPr="000A45CE">
        <w:rPr>
          <w:rFonts w:ascii="Times New Roman" w:hAnsi="Times New Roman" w:cs="Times New Roman"/>
          <w:spacing w:val="10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охорона</w:t>
      </w:r>
      <w:r w:rsidRPr="000A45CE">
        <w:rPr>
          <w:rFonts w:ascii="Times New Roman" w:hAnsi="Times New Roman" w:cs="Times New Roman"/>
          <w:spacing w:val="11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навколишнього</w:t>
      </w:r>
      <w:r w:rsidRPr="000A45CE">
        <w:rPr>
          <w:rFonts w:ascii="Times New Roman" w:hAnsi="Times New Roman" w:cs="Times New Roman"/>
          <w:spacing w:val="11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середовища</w:t>
      </w:r>
      <w:r w:rsidRPr="000A45CE">
        <w:rPr>
          <w:rFonts w:ascii="Times New Roman" w:hAnsi="Times New Roman" w:cs="Times New Roman"/>
          <w:spacing w:val="13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5"/>
          <w:szCs w:val="25"/>
        </w:rPr>
        <w:t>та</w:t>
      </w:r>
      <w:r w:rsidRPr="000A45CE">
        <w:rPr>
          <w:rFonts w:ascii="Times New Roman" w:hAnsi="Times New Roman" w:cs="Times New Roman"/>
          <w:spacing w:val="61"/>
          <w:w w:val="101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збалансоване</w:t>
      </w:r>
      <w:r w:rsidRPr="000A45CE">
        <w:rPr>
          <w:rFonts w:ascii="Times New Roman" w:hAnsi="Times New Roman" w:cs="Times New Roman"/>
          <w:spacing w:val="41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природокористування”)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153" w:right="135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ХАРКІВ 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ХНАМГ 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2011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153" w:right="135"/>
        <w:jc w:val="center"/>
        <w:outlineLvl w:val="2"/>
        <w:rPr>
          <w:rFonts w:ascii="Times New Roman" w:hAnsi="Times New Roman" w:cs="Times New Roman"/>
          <w:sz w:val="27"/>
          <w:szCs w:val="27"/>
        </w:rPr>
        <w:sectPr w:rsidR="000A45CE" w:rsidRPr="000A45CE" w:rsidSect="000A45CE">
          <w:pgSz w:w="11910" w:h="16840"/>
          <w:pgMar w:top="1600" w:right="1060" w:bottom="280" w:left="104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5" w:after="0" w:line="242" w:lineRule="auto"/>
        <w:ind w:left="102" w:right="101" w:firstLine="686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Бараннік</w:t>
      </w:r>
      <w:r w:rsidRPr="000A45CE">
        <w:rPr>
          <w:rFonts w:ascii="Times New Roman" w:hAnsi="Times New Roman" w:cs="Times New Roman"/>
          <w:b/>
          <w:bCs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В.</w:t>
      </w:r>
      <w:r w:rsidRPr="000A45CE">
        <w:rPr>
          <w:rFonts w:ascii="Times New Roman" w:hAnsi="Times New Roman" w:cs="Times New Roman"/>
          <w:b/>
          <w:bCs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О.</w:t>
      </w:r>
      <w:r w:rsidRPr="000A45CE">
        <w:rPr>
          <w:rFonts w:ascii="Times New Roman" w:hAnsi="Times New Roman" w:cs="Times New Roman"/>
          <w:b/>
          <w:bCs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Конспект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лекцій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дисциплін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“Системний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довкілля”,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“Системний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аналіз”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(для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студентів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2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курсу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денної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3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курсу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заочної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форм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навчання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напрямом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підготовки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6.040106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“Екологія,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охорона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збалансоване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природокористування”)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/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Бараннік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В.О.,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Дмитренко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Т.В.;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Харк.</w:t>
      </w:r>
      <w:r w:rsidRPr="000A45CE">
        <w:rPr>
          <w:rFonts w:ascii="Times New Roman" w:hAnsi="Times New Roman" w:cs="Times New Roman"/>
          <w:spacing w:val="9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нац.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акад.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міськ.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госп-ва.</w:t>
      </w:r>
      <w:r w:rsidRPr="000A45CE">
        <w:rPr>
          <w:rFonts w:ascii="Times New Roman" w:hAnsi="Times New Roman" w:cs="Times New Roman"/>
          <w:sz w:val="27"/>
          <w:szCs w:val="27"/>
        </w:rPr>
        <w:t xml:space="preserve"> –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Х.: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ХНАМГ,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2011.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44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2" w:lineRule="auto"/>
        <w:ind w:left="2168" w:right="4345" w:hanging="2066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Автори: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к.ф.-м.н.,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В.О.</w:t>
      </w:r>
      <w:r w:rsidRPr="000A45CE">
        <w:rPr>
          <w:rFonts w:ascii="Times New Roman" w:hAnsi="Times New Roman" w:cs="Times New Roman"/>
          <w:sz w:val="27"/>
          <w:szCs w:val="27"/>
        </w:rPr>
        <w:t xml:space="preserve"> Бараннік,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к.т.н.,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Т.В.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Дмитренко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2" w:hanging="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Рецензент: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к.т.н.,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І.Ю. Саратов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889635" cy="889635"/>
                <wp:effectExtent l="0" t="0" r="0" b="0"/>
                <wp:docPr id="213" name="Надпись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63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/>
                              <w:ind w:left="0"/>
                              <w:jc w:val="center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3" o:spid="_x0000_s1026" type="#_x0000_t202" style="width:70.05pt;height:7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/>
                        <w:ind w:left="0"/>
                        <w:rPr>
                          <w:sz w:val="22"/>
                          <w:szCs w:val="22"/>
                        </w:rPr>
                      </w:pPr>
                    </w:p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/>
                        <w:ind w:left="0"/>
                        <w:jc w:val="center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2" w:lineRule="auto"/>
        <w:ind w:left="102" w:right="2832" w:hanging="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Рекомендовано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кафедрою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інженерної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екології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міст,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протокол 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9 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30.03.2009 </w:t>
      </w:r>
      <w:r w:rsidRPr="000A45CE">
        <w:rPr>
          <w:rFonts w:ascii="Times New Roman" w:hAnsi="Times New Roman" w:cs="Times New Roman"/>
          <w:sz w:val="27"/>
          <w:szCs w:val="27"/>
        </w:rPr>
        <w:t>р.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4128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889635" cy="889635"/>
                <wp:effectExtent l="0" t="0" r="0" b="0"/>
                <wp:docPr id="211" name="Группа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635" cy="889635"/>
                          <a:chOff x="0" y="0"/>
                          <a:chExt cx="1401" cy="1401"/>
                        </a:xfrm>
                      </wpg:grpSpPr>
                      <wps:wsp>
                        <wps:cNvPr id="212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01" cy="1401"/>
                          </a:xfrm>
                          <a:custGeom>
                            <a:avLst/>
                            <a:gdLst>
                              <a:gd name="T0" fmla="*/ 0 w 1401"/>
                              <a:gd name="T1" fmla="*/ 1400 h 1401"/>
                              <a:gd name="T2" fmla="*/ 1400 w 1401"/>
                              <a:gd name="T3" fmla="*/ 1400 h 1401"/>
                              <a:gd name="T4" fmla="*/ 1400 w 1401"/>
                              <a:gd name="T5" fmla="*/ 0 h 1401"/>
                              <a:gd name="T6" fmla="*/ 0 w 1401"/>
                              <a:gd name="T7" fmla="*/ 0 h 1401"/>
                              <a:gd name="T8" fmla="*/ 0 w 1401"/>
                              <a:gd name="T9" fmla="*/ 1400 h 1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01" h="1401">
                                <a:moveTo>
                                  <a:pt x="0" y="1400"/>
                                </a:moveTo>
                                <a:lnTo>
                                  <a:pt x="1400" y="1400"/>
                                </a:lnTo>
                                <a:lnTo>
                                  <a:pt x="1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473287" id="Группа 211" o:spid="_x0000_s1026" style="width:70.05pt;height:70.05pt;mso-position-horizontal-relative:char;mso-position-vertical-relative:line" coordsize="1401,1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">
                <v:shape id="Freeform 4" o:spid="_x0000_s1027" style="position:absolute;width:1401;height:1401;visibility:visible;mso-wrap-style:square;v-text-anchor:top" coordsize="1401,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" path="m,1400r1400,l1400,,,,,1400xe" stroked="f">
                  <v:path arrowok="t" o:connecttype="custom" o:connectlocs="0,1400;1400,1400;1400,0;0,0;0,1400" o:connectangles="0,0,0,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4128"/>
        <w:rPr>
          <w:rFonts w:ascii="Times New Roman" w:hAnsi="Times New Roman" w:cs="Times New Roman"/>
          <w:sz w:val="20"/>
          <w:szCs w:val="20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 w:equalWidth="0">
            <w:col w:w="991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lastRenderedPageBreak/>
        <w:t>ЗМІСТ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5" w:after="0" w:line="240" w:lineRule="auto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b/>
          <w:bCs/>
          <w:spacing w:val="-1"/>
          <w:sz w:val="24"/>
          <w:szCs w:val="24"/>
        </w:rPr>
        <w:t>Стор.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1" w:after="0" w:line="240" w:lineRule="auto"/>
        <w:ind w:left="102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Вступ.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.       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4</w:t>
      </w:r>
    </w:p>
    <w:p w:rsidR="000A45CE" w:rsidRPr="000A45CE" w:rsidRDefault="000A45CE" w:rsidP="000A45CE">
      <w:pPr>
        <w:numPr>
          <w:ilvl w:val="0"/>
          <w:numId w:val="39"/>
        </w:numPr>
        <w:tabs>
          <w:tab w:val="left" w:pos="939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42" w:firstLine="526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Предмет</w:t>
      </w:r>
      <w:r w:rsidRPr="000A45CE">
        <w:rPr>
          <w:rFonts w:ascii="Times New Roman" w:hAnsi="Times New Roman" w:cs="Times New Roman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системного </w:t>
      </w:r>
      <w:r w:rsidRPr="000A45C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аналізу.</w:t>
      </w:r>
      <w:r w:rsidRPr="000A45CE">
        <w:rPr>
          <w:rFonts w:ascii="Times New Roman" w:hAnsi="Times New Roman" w:cs="Times New Roman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Цілі</w:t>
      </w:r>
      <w:r w:rsidRPr="000A45CE">
        <w:rPr>
          <w:rFonts w:ascii="Times New Roman" w:hAnsi="Times New Roman" w:cs="Times New Roman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й </w:t>
      </w:r>
      <w:r w:rsidRPr="000A45C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завдання</w:t>
      </w:r>
      <w:r w:rsidRPr="000A45CE">
        <w:rPr>
          <w:rFonts w:ascii="Times New Roman" w:hAnsi="Times New Roman" w:cs="Times New Roman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курсу. </w:t>
      </w:r>
      <w:r w:rsidRPr="000A45C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Основні</w:t>
      </w:r>
      <w:r w:rsidRPr="000A45CE">
        <w:rPr>
          <w:rFonts w:ascii="Times New Roman" w:hAnsi="Times New Roman" w:cs="Times New Roman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терміни</w:t>
      </w:r>
      <w:r w:rsidRPr="000A45CE">
        <w:rPr>
          <w:rFonts w:ascii="Times New Roman" w:hAnsi="Times New Roman" w:cs="Times New Roman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й</w:t>
      </w:r>
      <w:r w:rsidRPr="000A45CE">
        <w:rPr>
          <w:rFonts w:ascii="Times New Roman" w:hAnsi="Times New Roman" w:cs="Times New Roman"/>
          <w:spacing w:val="61"/>
          <w:w w:val="10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визначення.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  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5</w:t>
      </w:r>
    </w:p>
    <w:p w:rsidR="000A45CE" w:rsidRPr="000A45CE" w:rsidRDefault="000A45CE" w:rsidP="000A45CE">
      <w:pPr>
        <w:numPr>
          <w:ilvl w:val="0"/>
          <w:numId w:val="39"/>
        </w:numPr>
        <w:tabs>
          <w:tab w:val="left" w:pos="877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42" w:firstLine="526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Основні</w:t>
      </w:r>
      <w:r w:rsidRPr="000A45C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етапи</w:t>
      </w:r>
      <w:r w:rsidRPr="000A45C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планування</w:t>
      </w:r>
      <w:r w:rsidRPr="000A45C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(управління)</w:t>
      </w:r>
      <w:r w:rsidRPr="000A45C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</w:t>
      </w:r>
      <w:r w:rsidRPr="000A45C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навколишнього</w:t>
      </w:r>
      <w:r w:rsidRPr="000A45C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середовища</w:t>
      </w:r>
      <w:r w:rsidRPr="000A45C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і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суспільства;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основні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операції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етапів.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  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6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97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2.1.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Етапи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системного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аналізу.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6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1503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2.1.1.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Постановка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завдання.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  </w:t>
      </w:r>
      <w:r w:rsidRPr="000A45C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6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503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2.1.2.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Моделювання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і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аналіз.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7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1503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2.1.3.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Оцінка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варіантів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можливих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рішень.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</w:t>
      </w:r>
      <w:r w:rsidRPr="000A45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9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628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3.</w:t>
      </w:r>
      <w:r w:rsidRPr="000A45CE">
        <w:rPr>
          <w:rFonts w:ascii="Times New Roman" w:hAnsi="Times New Roman" w:cs="Times New Roman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Поняття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системи.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</w:t>
      </w:r>
      <w:r w:rsidRPr="000A45C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11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628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4.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Методологія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побудови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складних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систем.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13</w:t>
      </w:r>
    </w:p>
    <w:p w:rsidR="000A45CE" w:rsidRPr="000A45CE" w:rsidRDefault="000A45CE" w:rsidP="000A45CE">
      <w:pPr>
        <w:numPr>
          <w:ilvl w:val="1"/>
          <w:numId w:val="38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Методологія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побудови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або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ідентифікації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складних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</w:t>
      </w:r>
      <w:r w:rsidRPr="000A45C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13</w:t>
      </w:r>
    </w:p>
    <w:p w:rsidR="000A45CE" w:rsidRPr="000A45CE" w:rsidRDefault="000A45CE" w:rsidP="000A45CE">
      <w:pPr>
        <w:numPr>
          <w:ilvl w:val="1"/>
          <w:numId w:val="38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Структурне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розбиття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і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моделювання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системи.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13</w:t>
      </w:r>
    </w:p>
    <w:p w:rsidR="000A45CE" w:rsidRPr="000A45CE" w:rsidRDefault="000A45CE" w:rsidP="000A45CE">
      <w:pPr>
        <w:numPr>
          <w:ilvl w:val="1"/>
          <w:numId w:val="38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Змінні,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що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характеризують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систему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і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управління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системою.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</w:t>
      </w:r>
      <w:r w:rsidRPr="000A45C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16</w:t>
      </w:r>
    </w:p>
    <w:p w:rsidR="000A45CE" w:rsidRPr="000A45CE" w:rsidRDefault="000A45CE" w:rsidP="000A45CE">
      <w:pPr>
        <w:numPr>
          <w:ilvl w:val="1"/>
          <w:numId w:val="38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Прогнозування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умов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функціонування</w:t>
      </w:r>
      <w:r w:rsidRPr="000A45C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системи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майбутньому.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17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102" w:right="282" w:firstLine="525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5.</w:t>
      </w:r>
      <w:r w:rsidRPr="000A45CE">
        <w:rPr>
          <w:rFonts w:ascii="Times New Roman" w:hAnsi="Times New Roman" w:cs="Times New Roman"/>
          <w:sz w:val="24"/>
          <w:szCs w:val="24"/>
        </w:rPr>
        <w:t xml:space="preserve">  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Методологія</w:t>
      </w:r>
      <w:r w:rsidRPr="000A45CE">
        <w:rPr>
          <w:rFonts w:ascii="Times New Roman" w:hAnsi="Times New Roman" w:cs="Times New Roman"/>
          <w:sz w:val="24"/>
          <w:szCs w:val="24"/>
        </w:rPr>
        <w:t xml:space="preserve">  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постановки</w:t>
      </w:r>
      <w:r w:rsidRPr="000A45CE">
        <w:rPr>
          <w:rFonts w:ascii="Times New Roman" w:hAnsi="Times New Roman" w:cs="Times New Roman"/>
          <w:sz w:val="24"/>
          <w:szCs w:val="24"/>
        </w:rPr>
        <w:t xml:space="preserve">  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завдання</w:t>
      </w:r>
      <w:r w:rsidRPr="000A45CE">
        <w:rPr>
          <w:rFonts w:ascii="Times New Roman" w:hAnsi="Times New Roman" w:cs="Times New Roman"/>
          <w:sz w:val="24"/>
          <w:szCs w:val="24"/>
        </w:rPr>
        <w:t xml:space="preserve">  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системного  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аналізу</w:t>
      </w:r>
      <w:r w:rsidRPr="000A45CE">
        <w:rPr>
          <w:rFonts w:ascii="Times New Roman" w:hAnsi="Times New Roman" w:cs="Times New Roman"/>
          <w:sz w:val="24"/>
          <w:szCs w:val="24"/>
        </w:rPr>
        <w:t xml:space="preserve">  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і  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обмеження</w:t>
      </w:r>
      <w:r w:rsidRPr="000A45CE">
        <w:rPr>
          <w:rFonts w:ascii="Times New Roman" w:hAnsi="Times New Roman" w:cs="Times New Roman"/>
          <w:sz w:val="24"/>
          <w:szCs w:val="24"/>
        </w:rPr>
        <w:t xml:space="preserve">  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її</w:t>
      </w:r>
      <w:r w:rsidRPr="000A45CE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складності.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 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  </w:t>
      </w:r>
      <w:r w:rsidRPr="000A45C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18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628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6.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Методологія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моделювання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і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аналізу.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</w:t>
      </w:r>
      <w:r w:rsidRPr="000A45C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97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6.1.</w:t>
      </w:r>
      <w:r w:rsidRPr="000A45CE">
        <w:rPr>
          <w:rFonts w:ascii="Times New Roman" w:hAnsi="Times New Roman" w:cs="Times New Roman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Моделювання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і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аналіз.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.       </w:t>
      </w:r>
      <w:r w:rsidRPr="000A45C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22</w:t>
      </w:r>
    </w:p>
    <w:p w:rsidR="000A45CE" w:rsidRPr="000A45CE" w:rsidRDefault="000A45CE" w:rsidP="000A45CE">
      <w:pPr>
        <w:numPr>
          <w:ilvl w:val="2"/>
          <w:numId w:val="37"/>
        </w:numPr>
        <w:tabs>
          <w:tab w:val="left" w:pos="213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82" w:firstLine="1401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Збір</w:t>
      </w:r>
      <w:r w:rsidRPr="000A45C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інформації</w:t>
      </w:r>
      <w:r w:rsidRPr="000A45C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для</w:t>
      </w:r>
      <w:r w:rsidRPr="000A45C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встановлення</w:t>
      </w:r>
      <w:r w:rsidRPr="000A45C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кількісного</w:t>
      </w:r>
      <w:r w:rsidRPr="000A45C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взаємозв'язку</w:t>
      </w:r>
      <w:r w:rsidRPr="000A45C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між</w:t>
      </w:r>
      <w:r w:rsidRPr="000A45C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змінними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(елементами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системи)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</w:t>
      </w:r>
      <w:r w:rsidRPr="000A45C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23</w:t>
      </w:r>
    </w:p>
    <w:p w:rsidR="000A45CE" w:rsidRPr="000A45CE" w:rsidRDefault="000A45CE" w:rsidP="000A45CE">
      <w:pPr>
        <w:numPr>
          <w:ilvl w:val="2"/>
          <w:numId w:val="37"/>
        </w:numPr>
        <w:tabs>
          <w:tab w:val="left" w:pos="2389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82" w:firstLine="1401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 xml:space="preserve">Побудова    </w:t>
      </w:r>
      <w:r w:rsidRPr="000A45C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моделі</w:t>
      </w:r>
      <w:r w:rsidRPr="000A45CE">
        <w:rPr>
          <w:rFonts w:ascii="Times New Roman" w:hAnsi="Times New Roman" w:cs="Times New Roman"/>
          <w:sz w:val="24"/>
          <w:szCs w:val="24"/>
        </w:rPr>
        <w:t xml:space="preserve">    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системи;</w:t>
      </w:r>
      <w:r w:rsidRPr="000A45CE">
        <w:rPr>
          <w:rFonts w:ascii="Times New Roman" w:hAnsi="Times New Roman" w:cs="Times New Roman"/>
          <w:sz w:val="24"/>
          <w:szCs w:val="24"/>
        </w:rPr>
        <w:t xml:space="preserve">    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конкретизація</w:t>
      </w:r>
      <w:r w:rsidRPr="000A45CE">
        <w:rPr>
          <w:rFonts w:ascii="Times New Roman" w:hAnsi="Times New Roman" w:cs="Times New Roman"/>
          <w:sz w:val="24"/>
          <w:szCs w:val="24"/>
        </w:rPr>
        <w:t xml:space="preserve">    </w:t>
      </w:r>
      <w:r w:rsidRPr="000A45C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кількісних</w:t>
      </w:r>
      <w:r w:rsidRPr="000A45CE">
        <w:rPr>
          <w:rFonts w:ascii="Times New Roman" w:hAnsi="Times New Roman" w:cs="Times New Roman"/>
          <w:spacing w:val="36"/>
          <w:w w:val="10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взаємозв'язків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між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змінними.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 </w:t>
      </w:r>
      <w:r w:rsidRPr="000A45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23</w:t>
      </w:r>
    </w:p>
    <w:p w:rsidR="000A45CE" w:rsidRPr="000A45CE" w:rsidRDefault="000A45CE" w:rsidP="000A45CE">
      <w:pPr>
        <w:numPr>
          <w:ilvl w:val="2"/>
          <w:numId w:val="37"/>
        </w:numPr>
        <w:tabs>
          <w:tab w:val="left" w:pos="211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2110" w:hanging="60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Перевірка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встановлених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взаємозв'язків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між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змінними.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25</w:t>
      </w:r>
    </w:p>
    <w:p w:rsidR="000A45CE" w:rsidRPr="000A45CE" w:rsidRDefault="000A45CE" w:rsidP="000A45CE">
      <w:pPr>
        <w:numPr>
          <w:ilvl w:val="2"/>
          <w:numId w:val="37"/>
        </w:numPr>
        <w:tabs>
          <w:tab w:val="left" w:pos="211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2110" w:hanging="60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Оцінка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допущень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і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виявлення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невизначеностей.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25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97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6.2.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Отримання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інформації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від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експертів.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25</w:t>
      </w:r>
    </w:p>
    <w:p w:rsidR="000A45CE" w:rsidRPr="000A45CE" w:rsidRDefault="000A45CE" w:rsidP="000A45CE">
      <w:pPr>
        <w:numPr>
          <w:ilvl w:val="0"/>
          <w:numId w:val="36"/>
        </w:numPr>
        <w:tabs>
          <w:tab w:val="left" w:pos="87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hanging="242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Методологія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оцінки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результатів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рішення.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27</w:t>
      </w:r>
    </w:p>
    <w:p w:rsidR="000A45CE" w:rsidRPr="000A45CE" w:rsidRDefault="000A45CE" w:rsidP="000A45CE">
      <w:pPr>
        <w:numPr>
          <w:ilvl w:val="1"/>
          <w:numId w:val="36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firstLine="875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Визначення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міри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для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кожного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показника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стану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об'єкта.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</w:t>
      </w:r>
      <w:r w:rsidRPr="000A45C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27</w:t>
      </w:r>
    </w:p>
    <w:p w:rsidR="000A45CE" w:rsidRPr="000A45CE" w:rsidRDefault="000A45CE" w:rsidP="000A45CE">
      <w:pPr>
        <w:numPr>
          <w:ilvl w:val="1"/>
          <w:numId w:val="36"/>
        </w:numPr>
        <w:tabs>
          <w:tab w:val="left" w:pos="14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82" w:firstLine="875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Об'єднання</w:t>
      </w:r>
      <w:r w:rsidRPr="000A45C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всіх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показників</w:t>
      </w:r>
      <w:r w:rsidRPr="000A45C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єдине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уявлення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або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функцію,</w:t>
      </w:r>
      <w:r w:rsidRPr="000A45C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за</w:t>
      </w:r>
      <w:r w:rsidRPr="000A45C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якими</w:t>
      </w:r>
      <w:r w:rsidRPr="000A45CE">
        <w:rPr>
          <w:rFonts w:ascii="Times New Roman" w:hAnsi="Times New Roman" w:cs="Times New Roman"/>
          <w:spacing w:val="61"/>
          <w:w w:val="10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можна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вибрати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найбільш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бажаний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варіант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рішення.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  </w:t>
      </w:r>
      <w:r w:rsidRPr="000A45C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28</w:t>
      </w:r>
    </w:p>
    <w:p w:rsidR="000A45CE" w:rsidRPr="000A45CE" w:rsidRDefault="000A45CE" w:rsidP="000A45CE">
      <w:pPr>
        <w:numPr>
          <w:ilvl w:val="0"/>
          <w:numId w:val="36"/>
        </w:numPr>
        <w:tabs>
          <w:tab w:val="left" w:pos="87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hanging="242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Моделі.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Види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моделей.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Матеріальні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моделі.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29</w:t>
      </w:r>
    </w:p>
    <w:p w:rsidR="000A45CE" w:rsidRPr="000A45CE" w:rsidRDefault="000A45CE" w:rsidP="000A45CE">
      <w:pPr>
        <w:numPr>
          <w:ilvl w:val="0"/>
          <w:numId w:val="36"/>
        </w:numPr>
        <w:tabs>
          <w:tab w:val="left" w:pos="87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hanging="242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Принцип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матеріального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балансу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й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побудова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балансових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моделей.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32</w:t>
      </w:r>
    </w:p>
    <w:p w:rsidR="000A45CE" w:rsidRPr="000A45CE" w:rsidRDefault="000A45CE" w:rsidP="000A45CE">
      <w:pPr>
        <w:numPr>
          <w:ilvl w:val="0"/>
          <w:numId w:val="36"/>
        </w:numPr>
        <w:tabs>
          <w:tab w:val="left" w:pos="99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1" w:hanging="363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Принцип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“чорного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ящика”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й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побудова</w:t>
      </w:r>
      <w:r w:rsidRPr="000A45C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статистичних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моделей.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33</w:t>
      </w:r>
    </w:p>
    <w:p w:rsidR="000A45CE" w:rsidRPr="000A45CE" w:rsidRDefault="000A45CE" w:rsidP="000A45CE">
      <w:pPr>
        <w:numPr>
          <w:ilvl w:val="0"/>
          <w:numId w:val="36"/>
        </w:numPr>
        <w:tabs>
          <w:tab w:val="left" w:pos="99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1" w:hanging="363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Застосування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обчислювальної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техніки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системному</w:t>
      </w:r>
      <w:r w:rsidRPr="000A45C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аналізі.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34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628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12.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Експертні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методи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системного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аналізу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35</w:t>
      </w:r>
    </w:p>
    <w:p w:rsidR="000A45CE" w:rsidRPr="000A45CE" w:rsidRDefault="000A45CE" w:rsidP="000A45CE">
      <w:pPr>
        <w:numPr>
          <w:ilvl w:val="1"/>
          <w:numId w:val="35"/>
        </w:numPr>
        <w:tabs>
          <w:tab w:val="left" w:pos="152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hanging="54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z w:val="24"/>
          <w:szCs w:val="24"/>
        </w:rPr>
        <w:t>Умови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використання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експертних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оцінок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в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системному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аналізі.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35</w:t>
      </w:r>
    </w:p>
    <w:p w:rsidR="000A45CE" w:rsidRPr="000A45CE" w:rsidRDefault="000A45CE" w:rsidP="000A45CE">
      <w:pPr>
        <w:numPr>
          <w:ilvl w:val="1"/>
          <w:numId w:val="35"/>
        </w:numPr>
        <w:tabs>
          <w:tab w:val="left" w:pos="152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54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Основні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проблеми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теорії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і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практики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експертних</w:t>
      </w:r>
      <w:r w:rsidRPr="000A45C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оцінок.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35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97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12.3.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Догма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одновимірності.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37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97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12.4.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Основні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стадії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експертного</w:t>
      </w:r>
      <w:r w:rsidRPr="000A45C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опиту.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39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97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12.5.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Підбір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експертів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39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97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12.6.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Метод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“мозкового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штурму”.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 </w:t>
      </w:r>
      <w:r w:rsidRPr="000A45C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41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977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12.7.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Метод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Делфі.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42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spacing w:val="-1"/>
          <w:sz w:val="24"/>
          <w:szCs w:val="24"/>
        </w:rPr>
        <w:t>Список</w:t>
      </w:r>
      <w:r w:rsidRPr="000A45CE">
        <w:rPr>
          <w:rFonts w:ascii="Times New Roman" w:hAnsi="Times New Roman" w:cs="Times New Roman"/>
          <w:sz w:val="24"/>
          <w:szCs w:val="24"/>
        </w:rPr>
        <w:t xml:space="preserve"> джерел.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 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>.</w:t>
      </w:r>
      <w:r w:rsidRPr="000A45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4"/>
          <w:szCs w:val="24"/>
        </w:rPr>
        <w:t xml:space="preserve">.    </w:t>
      </w:r>
      <w:r w:rsidRPr="000A45C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4"/>
          <w:szCs w:val="24"/>
        </w:rPr>
        <w:t>43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18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z w:val="23"/>
          <w:szCs w:val="23"/>
        </w:rPr>
        <w:t>3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18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20" w:bottom="280" w:left="1000" w:header="720" w:footer="720" w:gutter="0"/>
          <w:cols w:space="720" w:equalWidth="0">
            <w:col w:w="989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4002" w:right="4002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ВСТУП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63" w:lineRule="auto"/>
        <w:ind w:left="102" w:right="100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Фахівці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галузі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охорони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збалансованого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природокористування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добре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обізнані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методами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досліджень,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застосовуються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стадіях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довкілля,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як:</w:t>
      </w:r>
    </w:p>
    <w:p w:rsidR="000A45CE" w:rsidRPr="000A45CE" w:rsidRDefault="000A45CE" w:rsidP="000A45CE">
      <w:pPr>
        <w:numPr>
          <w:ilvl w:val="0"/>
          <w:numId w:val="34"/>
        </w:numPr>
        <w:tabs>
          <w:tab w:val="left" w:pos="1089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firstLine="68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пошук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варіантів вирішення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проблеми;</w:t>
      </w:r>
    </w:p>
    <w:p w:rsidR="000A45CE" w:rsidRPr="000A45CE" w:rsidRDefault="000A45CE" w:rsidP="000A45CE">
      <w:pPr>
        <w:numPr>
          <w:ilvl w:val="0"/>
          <w:numId w:val="34"/>
        </w:numPr>
        <w:tabs>
          <w:tab w:val="left" w:pos="1133"/>
        </w:tabs>
        <w:kinsoku w:val="0"/>
        <w:overflowPunct w:val="0"/>
        <w:autoSpaceDE w:val="0"/>
        <w:autoSpaceDN w:val="0"/>
        <w:adjustRightInd w:val="0"/>
        <w:spacing w:before="160" w:after="0" w:line="362" w:lineRule="auto"/>
        <w:ind w:right="106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наслідків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використання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(застосування)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рішення;</w:t>
      </w:r>
    </w:p>
    <w:p w:rsidR="000A45CE" w:rsidRPr="000A45CE" w:rsidRDefault="000A45CE" w:rsidP="000A45CE">
      <w:pPr>
        <w:numPr>
          <w:ilvl w:val="0"/>
          <w:numId w:val="34"/>
        </w:numPr>
        <w:tabs>
          <w:tab w:val="left" w:pos="1089"/>
        </w:tabs>
        <w:kinsoku w:val="0"/>
        <w:overflowPunct w:val="0"/>
        <w:autoSpaceDE w:val="0"/>
        <w:autoSpaceDN w:val="0"/>
        <w:adjustRightInd w:val="0"/>
        <w:spacing w:before="7" w:after="0" w:line="362" w:lineRule="auto"/>
        <w:ind w:right="100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застосування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об'єктивних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тверджень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критеріїв,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вказують,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є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одне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більш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переважним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інше.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передбачається,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використовувані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способи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вибору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єдиними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невизначеностей;</w:t>
      </w:r>
    </w:p>
    <w:p w:rsidR="000A45CE" w:rsidRPr="000A45CE" w:rsidRDefault="000A45CE" w:rsidP="000A45CE">
      <w:pPr>
        <w:numPr>
          <w:ilvl w:val="0"/>
          <w:numId w:val="34"/>
        </w:numPr>
        <w:tabs>
          <w:tab w:val="left" w:pos="1135"/>
        </w:tabs>
        <w:kinsoku w:val="0"/>
        <w:overflowPunct w:val="0"/>
        <w:autoSpaceDE w:val="0"/>
        <w:autoSpaceDN w:val="0"/>
        <w:adjustRightInd w:val="0"/>
        <w:spacing w:before="7" w:after="0" w:line="363" w:lineRule="auto"/>
        <w:ind w:right="101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надання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особі,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приймає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(ОПР),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разом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описом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ефектів,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отримуються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параметрів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оцінок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заміні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інший.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3" w:lineRule="auto"/>
        <w:ind w:left="102" w:right="102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Метою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даного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курсу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забезпечення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загальноінженерної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підготовки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фахівців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галузі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складних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основи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вивчення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професійно-орієнтованих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дисциплін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надання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теоретичних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знань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</w:t>
      </w:r>
      <w:r w:rsidRPr="000A45CE">
        <w:rPr>
          <w:rFonts w:ascii="Times New Roman" w:hAnsi="Times New Roman" w:cs="Times New Roman"/>
          <w:spacing w:val="7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практичних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навичок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достатньому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професійної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спеціалізації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обсязі.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3" w:lineRule="auto"/>
        <w:ind w:left="102" w:right="104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конспекті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лекцій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пропонується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стислий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зміст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лекційного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курсу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«Системний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довкілля»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(«Системний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аналіз»),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відзначений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програмі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робочій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програмі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навчальної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дисципліни,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рекомендується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відповідна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література.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z w:val="23"/>
          <w:szCs w:val="23"/>
        </w:rPr>
        <w:t>4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 w:equalWidth="0">
            <w:col w:w="991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361" w:lineRule="auto"/>
        <w:ind w:left="2785" w:right="81" w:hanging="1649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>1.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 xml:space="preserve"> Предмет</w:t>
      </w:r>
      <w:r w:rsidRPr="000A45CE">
        <w:rPr>
          <w:rFonts w:ascii="Times New Roman" w:hAnsi="Times New Roman" w:cs="Times New Roman"/>
          <w:b/>
          <w:bCs/>
          <w:spacing w:val="3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системного</w:t>
      </w:r>
      <w:r w:rsidRPr="000A45CE">
        <w:rPr>
          <w:rFonts w:ascii="Times New Roman" w:hAnsi="Times New Roman" w:cs="Times New Roman"/>
          <w:b/>
          <w:bCs/>
          <w:spacing w:val="2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аналізу.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Цілі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>й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завдання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курсу.</w:t>
      </w:r>
      <w:r w:rsidRPr="000A45CE">
        <w:rPr>
          <w:rFonts w:ascii="Times New Roman" w:hAnsi="Times New Roman" w:cs="Times New Roman"/>
          <w:b/>
          <w:bCs/>
          <w:spacing w:val="27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Основні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терміни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>й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визначення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4" w:after="0" w:line="330" w:lineRule="auto"/>
        <w:ind w:left="102" w:right="103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Системний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довкілля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дисципліна,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розробляє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застосовує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способи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різноманітних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складних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систем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ситуацій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нечітко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поставлених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цілях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(критеріях).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об'єднує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досягнення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точних,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прикладних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гуманітарних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дисциплін,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починаючи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математичного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соціальної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психології.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1" w:lineRule="auto"/>
        <w:ind w:left="102" w:right="103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Складна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природного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середовища,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властивості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якого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точно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визначені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через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недостатні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межах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і/або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взаємодії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оточенням.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1" w:lineRule="auto"/>
        <w:ind w:left="102"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Нечітко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поставлені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цілі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(критерії)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умови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невизначеності,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критерії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стану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кількісно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визначеними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вичерпують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різноманіття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станів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загальноприйнятими.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1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Причинами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малої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ефективності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застосування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методу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розробки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раціональних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програм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управління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складними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системами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середовища, програм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сталого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розвитку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є:</w:t>
      </w:r>
    </w:p>
    <w:p w:rsidR="000A45CE" w:rsidRPr="000A45CE" w:rsidRDefault="000A45CE" w:rsidP="000A45CE">
      <w:pPr>
        <w:numPr>
          <w:ilvl w:val="0"/>
          <w:numId w:val="33"/>
        </w:numPr>
        <w:tabs>
          <w:tab w:val="left" w:pos="1003"/>
        </w:tabs>
        <w:kinsoku w:val="0"/>
        <w:overflowPunct w:val="0"/>
        <w:autoSpaceDE w:val="0"/>
        <w:autoSpaceDN w:val="0"/>
        <w:adjustRightInd w:val="0"/>
        <w:spacing w:before="3" w:after="0" w:line="330" w:lineRule="auto"/>
        <w:ind w:right="103" w:firstLine="689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невміння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розробників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представляти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інформацію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формі,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зрозумілій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особи,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приймає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(ОПР);</w:t>
      </w:r>
    </w:p>
    <w:p w:rsidR="000A45CE" w:rsidRPr="000A45CE" w:rsidRDefault="000A45CE" w:rsidP="000A45CE">
      <w:pPr>
        <w:numPr>
          <w:ilvl w:val="0"/>
          <w:numId w:val="33"/>
        </w:numPr>
        <w:tabs>
          <w:tab w:val="left" w:pos="95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951" w:hanging="16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переоцінка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можливостей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системного аналізу;</w:t>
      </w:r>
    </w:p>
    <w:p w:rsidR="000A45CE" w:rsidRPr="000A45CE" w:rsidRDefault="000A45CE" w:rsidP="000A45CE">
      <w:pPr>
        <w:numPr>
          <w:ilvl w:val="0"/>
          <w:numId w:val="33"/>
        </w:numPr>
        <w:tabs>
          <w:tab w:val="left" w:pos="952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951" w:hanging="16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неадекватність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даних;</w:t>
      </w:r>
    </w:p>
    <w:p w:rsidR="000A45CE" w:rsidRPr="000A45CE" w:rsidRDefault="000A45CE" w:rsidP="000A45CE">
      <w:pPr>
        <w:numPr>
          <w:ilvl w:val="0"/>
          <w:numId w:val="33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118" w:after="0" w:line="331" w:lineRule="auto"/>
        <w:ind w:right="103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невизначеність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 труднощі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встановлення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причинно-наслідкових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взаємозв'язків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між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 описують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стан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середовища;</w:t>
      </w:r>
    </w:p>
    <w:p w:rsidR="000A45CE" w:rsidRPr="000A45CE" w:rsidRDefault="000A45CE" w:rsidP="000A45CE">
      <w:pPr>
        <w:numPr>
          <w:ilvl w:val="0"/>
          <w:numId w:val="33"/>
        </w:numPr>
        <w:tabs>
          <w:tab w:val="left" w:pos="1057"/>
        </w:tabs>
        <w:kinsoku w:val="0"/>
        <w:overflowPunct w:val="0"/>
        <w:autoSpaceDE w:val="0"/>
        <w:autoSpaceDN w:val="0"/>
        <w:adjustRightInd w:val="0"/>
        <w:spacing w:before="3" w:after="0" w:line="331" w:lineRule="auto"/>
        <w:ind w:right="104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досить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поширена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думка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неможливість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використання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аналітичних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при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середовища;</w:t>
      </w:r>
    </w:p>
    <w:p w:rsidR="000A45CE" w:rsidRPr="000A45CE" w:rsidRDefault="000A45CE" w:rsidP="000A45CE">
      <w:pPr>
        <w:numPr>
          <w:ilvl w:val="0"/>
          <w:numId w:val="33"/>
        </w:numPr>
        <w:tabs>
          <w:tab w:val="left" w:pos="977"/>
        </w:tabs>
        <w:kinsoku w:val="0"/>
        <w:overflowPunct w:val="0"/>
        <w:autoSpaceDE w:val="0"/>
        <w:autoSpaceDN w:val="0"/>
        <w:adjustRightInd w:val="0"/>
        <w:spacing w:before="4" w:after="0" w:line="330" w:lineRule="auto"/>
        <w:ind w:right="105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нездатність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деяких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розробників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виразити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цілі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планування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оцінити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прогрес 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поставленого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завдання.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1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своїм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змістом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призначенням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забезпечують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способи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конструювання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зачіпає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інтереси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осіб,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співпадають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навіть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суперечливими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інтересами,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також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способи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вибору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єдиного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якнайкращого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усіх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точок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зору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компромісного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варіанта.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z w:val="23"/>
          <w:szCs w:val="23"/>
        </w:rPr>
        <w:t>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numPr>
          <w:ilvl w:val="0"/>
          <w:numId w:val="32"/>
        </w:numPr>
        <w:tabs>
          <w:tab w:val="left" w:pos="571"/>
        </w:tabs>
        <w:kinsoku w:val="0"/>
        <w:overflowPunct w:val="0"/>
        <w:autoSpaceDE w:val="0"/>
        <w:autoSpaceDN w:val="0"/>
        <w:adjustRightInd w:val="0"/>
        <w:spacing w:before="21" w:after="0" w:line="374" w:lineRule="auto"/>
        <w:ind w:right="257" w:hanging="1197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Основні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етапи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планування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(управління) систем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навколишнього</w:t>
      </w:r>
      <w:r w:rsidRPr="000A45CE">
        <w:rPr>
          <w:rFonts w:ascii="Times New Roman" w:hAnsi="Times New Roman" w:cs="Times New Roman"/>
          <w:b/>
          <w:bCs/>
          <w:spacing w:val="4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середовища</w:t>
      </w:r>
      <w:r w:rsidRPr="000A45CE">
        <w:rPr>
          <w:rFonts w:ascii="Times New Roman" w:hAnsi="Times New Roman" w:cs="Times New Roman"/>
          <w:b/>
          <w:bCs/>
          <w:spacing w:val="3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і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суспільства; основні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операції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етапів</w:t>
      </w:r>
    </w:p>
    <w:p w:rsidR="000A45CE" w:rsidRPr="000A45CE" w:rsidRDefault="000A45CE" w:rsidP="000A45CE">
      <w:pPr>
        <w:numPr>
          <w:ilvl w:val="1"/>
          <w:numId w:val="32"/>
        </w:numPr>
        <w:tabs>
          <w:tab w:val="left" w:pos="1270"/>
        </w:tabs>
        <w:kinsoku w:val="0"/>
        <w:overflowPunct w:val="0"/>
        <w:autoSpaceDE w:val="0"/>
        <w:autoSpaceDN w:val="0"/>
        <w:adjustRightInd w:val="0"/>
        <w:spacing w:before="209" w:after="0" w:line="240" w:lineRule="auto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Етапи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аналізу:</w:t>
      </w:r>
    </w:p>
    <w:p w:rsidR="000A45CE" w:rsidRPr="000A45CE" w:rsidRDefault="000A45CE" w:rsidP="000A45CE">
      <w:pPr>
        <w:numPr>
          <w:ilvl w:val="0"/>
          <w:numId w:val="31"/>
        </w:numPr>
        <w:tabs>
          <w:tab w:val="left" w:pos="1090"/>
        </w:tabs>
        <w:kinsoku w:val="0"/>
        <w:overflowPunct w:val="0"/>
        <w:autoSpaceDE w:val="0"/>
        <w:autoSpaceDN w:val="0"/>
        <w:adjustRightInd w:val="0"/>
        <w:spacing w:before="90" w:after="0" w:line="240" w:lineRule="auto"/>
        <w:ind w:firstLine="69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вишукання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проблеми;</w:t>
      </w:r>
    </w:p>
    <w:p w:rsidR="000A45CE" w:rsidRPr="000A45CE" w:rsidRDefault="000A45CE" w:rsidP="000A45CE">
      <w:pPr>
        <w:numPr>
          <w:ilvl w:val="0"/>
          <w:numId w:val="3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118" w:after="0" w:line="329" w:lineRule="auto"/>
        <w:ind w:right="105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наслідків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використання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(застосування)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рішення;</w:t>
      </w:r>
    </w:p>
    <w:p w:rsidR="000A45CE" w:rsidRPr="000A45CE" w:rsidRDefault="000A45CE" w:rsidP="000A45CE">
      <w:pPr>
        <w:numPr>
          <w:ilvl w:val="0"/>
          <w:numId w:val="31"/>
        </w:numPr>
        <w:tabs>
          <w:tab w:val="left" w:pos="1090"/>
        </w:tabs>
        <w:kinsoku w:val="0"/>
        <w:overflowPunct w:val="0"/>
        <w:autoSpaceDE w:val="0"/>
        <w:autoSpaceDN w:val="0"/>
        <w:adjustRightInd w:val="0"/>
        <w:spacing w:before="6" w:after="0" w:line="330" w:lineRule="auto"/>
        <w:ind w:right="104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застосування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об'єктивних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тверджень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критеріїв,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вказують,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чи є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одне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більш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переважним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інше.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передбачається,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використані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способи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вибору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єдиними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невизначеностей;</w:t>
      </w:r>
    </w:p>
    <w:p w:rsidR="000A45CE" w:rsidRPr="000A45CE" w:rsidRDefault="000A45CE" w:rsidP="000A45CE">
      <w:pPr>
        <w:numPr>
          <w:ilvl w:val="0"/>
          <w:numId w:val="3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5" w:after="0" w:line="330" w:lineRule="auto"/>
        <w:ind w:right="100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подання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особі,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приймає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(ОПР),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разом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описом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ефектів,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отримуються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параметрів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оцінок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заміні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іншій.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94" w:after="0" w:line="240" w:lineRule="auto"/>
        <w:ind w:left="79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2.1.1.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Постановка</w:t>
      </w:r>
      <w:r w:rsidRPr="000A45CE">
        <w:rPr>
          <w:rFonts w:ascii="Times New Roman" w:hAnsi="Times New Roman" w:cs="Times New Roman"/>
          <w:b/>
          <w:b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завдання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76" w:lineRule="auto"/>
        <w:ind w:left="510" w:right="81" w:hanging="409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1.   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Розділення</w:t>
      </w:r>
      <w:r w:rsidRPr="000A45CE">
        <w:rPr>
          <w:rFonts w:ascii="Times New Roman" w:hAnsi="Times New Roman" w:cs="Times New Roman"/>
          <w:b/>
          <w:bCs/>
          <w:i/>
          <w:iCs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суспільства</w:t>
      </w:r>
      <w:r w:rsidRPr="000A45CE">
        <w:rPr>
          <w:rFonts w:ascii="Times New Roman" w:hAnsi="Times New Roman" w:cs="Times New Roman"/>
          <w:b/>
          <w:bCs/>
          <w:i/>
          <w:iCs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на</w:t>
      </w:r>
      <w:r w:rsidRPr="000A45CE">
        <w:rPr>
          <w:rFonts w:ascii="Times New Roman" w:hAnsi="Times New Roman" w:cs="Times New Roman"/>
          <w:b/>
          <w:bCs/>
          <w:i/>
          <w:iCs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b/>
          <w:bCs/>
          <w:i/>
          <w:iCs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осіб</w:t>
      </w:r>
      <w:r w:rsidRPr="000A45CE">
        <w:rPr>
          <w:rFonts w:ascii="Times New Roman" w:hAnsi="Times New Roman" w:cs="Times New Roman"/>
          <w:b/>
          <w:bCs/>
          <w:i/>
          <w:iCs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за</w:t>
      </w:r>
      <w:r w:rsidRPr="000A45CE">
        <w:rPr>
          <w:rFonts w:ascii="Times New Roman" w:hAnsi="Times New Roman" w:cs="Times New Roman"/>
          <w:b/>
          <w:bCs/>
          <w:i/>
          <w:i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спільністю</w:t>
      </w:r>
      <w:r w:rsidRPr="000A45CE">
        <w:rPr>
          <w:rFonts w:ascii="Times New Roman" w:hAnsi="Times New Roman" w:cs="Times New Roman"/>
          <w:b/>
          <w:bCs/>
          <w:i/>
          <w:iCs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b/>
          <w:bCs/>
          <w:i/>
          <w:i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інтересів</w:t>
      </w:r>
      <w:r w:rsidRPr="000A45CE">
        <w:rPr>
          <w:rFonts w:ascii="Times New Roman" w:hAnsi="Times New Roman" w:cs="Times New Roman"/>
          <w:b/>
          <w:bCs/>
          <w:i/>
          <w:i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відносно</w:t>
      </w:r>
      <w:r w:rsidRPr="000A45CE">
        <w:rPr>
          <w:rFonts w:ascii="Times New Roman" w:hAnsi="Times New Roman" w:cs="Times New Roman"/>
          <w:b/>
          <w:bCs/>
          <w:i/>
          <w:iCs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даної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(проблеми)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4" w:after="0" w:line="375" w:lineRule="auto"/>
        <w:ind w:left="510" w:right="103" w:hanging="408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2.   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4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b/>
          <w:bCs/>
          <w:i/>
          <w:iCs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4"/>
          <w:sz w:val="27"/>
          <w:szCs w:val="27"/>
        </w:rPr>
        <w:t>загальних</w:t>
      </w:r>
      <w:r w:rsidRPr="000A45CE">
        <w:rPr>
          <w:rFonts w:ascii="Times New Roman" w:hAnsi="Times New Roman" w:cs="Times New Roman"/>
          <w:b/>
          <w:bCs/>
          <w:i/>
          <w:iCs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4"/>
          <w:sz w:val="27"/>
          <w:szCs w:val="27"/>
        </w:rPr>
        <w:t>інтересів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3"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i/>
          <w:iCs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4"/>
          <w:sz w:val="27"/>
          <w:szCs w:val="27"/>
        </w:rPr>
        <w:t>кожної</w:t>
      </w:r>
      <w:r w:rsidRPr="000A45CE">
        <w:rPr>
          <w:rFonts w:ascii="Times New Roman" w:hAnsi="Times New Roman" w:cs="Times New Roman"/>
          <w:b/>
          <w:bCs/>
          <w:i/>
          <w:iCs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4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b/>
          <w:bCs/>
          <w:i/>
          <w:iCs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3"/>
          <w:sz w:val="27"/>
          <w:szCs w:val="27"/>
        </w:rPr>
        <w:t>осіб,</w:t>
      </w:r>
      <w:r w:rsidRPr="000A45CE">
        <w:rPr>
          <w:rFonts w:ascii="Times New Roman" w:hAnsi="Times New Roman" w:cs="Times New Roman"/>
          <w:b/>
          <w:bCs/>
          <w:i/>
          <w:iCs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4"/>
          <w:sz w:val="27"/>
          <w:szCs w:val="27"/>
        </w:rPr>
        <w:t>формулювання</w:t>
      </w:r>
      <w:r w:rsidRPr="000A45CE">
        <w:rPr>
          <w:rFonts w:ascii="Times New Roman" w:hAnsi="Times New Roman" w:cs="Times New Roman"/>
          <w:b/>
          <w:bCs/>
          <w:i/>
          <w:iCs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4"/>
          <w:sz w:val="27"/>
          <w:szCs w:val="27"/>
        </w:rPr>
        <w:t>цілей</w:t>
      </w:r>
      <w:r w:rsidRPr="000A45CE">
        <w:rPr>
          <w:rFonts w:ascii="Times New Roman" w:hAnsi="Times New Roman" w:cs="Times New Roman"/>
          <w:b/>
          <w:bCs/>
          <w:i/>
          <w:iCs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аналізу,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проводиться,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вибір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критеріїв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очікуваних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результатів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76" w:lineRule="auto"/>
        <w:ind w:left="102" w:right="99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Перехід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цілей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критеріїв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досягається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шляхом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послідовного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дроблення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часткові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цілі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(побудова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дерева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цілей)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пір,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поки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будуть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отримані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показники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(підціли),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оцінені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розмірною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величиною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(наприклад,</w:t>
      </w:r>
      <w:r w:rsidRPr="000A45CE">
        <w:rPr>
          <w:rFonts w:ascii="Times New Roman" w:hAnsi="Times New Roman" w:cs="Times New Roman"/>
          <w:spacing w:val="6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вартість,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вага,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концентрація,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частота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д.),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допомогою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коефіцієнта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значущості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(наприклад,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0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1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естетики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морського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побережжя).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8" w:after="0" w:line="240" w:lineRule="auto"/>
        <w:ind w:left="102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3.   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Формування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уявлень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про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структуру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про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системи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3" w:after="0" w:line="376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розділені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складові,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полегшується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можливість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вивчення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можливе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доручення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окремим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виконавцям.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Звичайно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корисно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розчленувати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проблему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систему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так,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взаємодія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структурними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елементами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малою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визначною.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z w:val="23"/>
          <w:szCs w:val="23"/>
        </w:rPr>
        <w:t>6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numPr>
          <w:ilvl w:val="0"/>
          <w:numId w:val="30"/>
        </w:numPr>
        <w:tabs>
          <w:tab w:val="left" w:pos="570"/>
        </w:tabs>
        <w:kinsoku w:val="0"/>
        <w:overflowPunct w:val="0"/>
        <w:autoSpaceDE w:val="0"/>
        <w:autoSpaceDN w:val="0"/>
        <w:adjustRightInd w:val="0"/>
        <w:spacing w:before="26" w:after="0" w:line="240" w:lineRule="auto"/>
        <w:ind w:hanging="408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стану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вивченої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необхідності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додаткової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інформації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0A45CE" w:rsidRPr="000A45CE" w:rsidRDefault="000A45CE" w:rsidP="000A45CE">
      <w:pPr>
        <w:numPr>
          <w:ilvl w:val="0"/>
          <w:numId w:val="30"/>
        </w:numPr>
        <w:tabs>
          <w:tab w:val="left" w:pos="580"/>
        </w:tabs>
        <w:kinsoku w:val="0"/>
        <w:overflowPunct w:val="0"/>
        <w:autoSpaceDE w:val="0"/>
        <w:autoSpaceDN w:val="0"/>
        <w:adjustRightInd w:val="0"/>
        <w:spacing w:before="155" w:after="0" w:line="376" w:lineRule="auto"/>
        <w:ind w:right="106" w:hanging="408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b/>
          <w:bCs/>
          <w:i/>
          <w:iCs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b/>
          <w:bCs/>
          <w:i/>
          <w:iCs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b/>
          <w:bCs/>
          <w:i/>
          <w:iCs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вхідних</w:t>
      </w:r>
      <w:r w:rsidRPr="000A45CE">
        <w:rPr>
          <w:rFonts w:ascii="Times New Roman" w:hAnsi="Times New Roman" w:cs="Times New Roman"/>
          <w:b/>
          <w:bCs/>
          <w:i/>
          <w:iCs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(екзогенних),</w:t>
      </w:r>
      <w:r w:rsidRPr="000A45CE">
        <w:rPr>
          <w:rFonts w:ascii="Times New Roman" w:hAnsi="Times New Roman" w:cs="Times New Roman"/>
          <w:b/>
          <w:bCs/>
          <w:i/>
          <w:iCs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вихідних</w:t>
      </w:r>
      <w:r w:rsidRPr="000A45CE">
        <w:rPr>
          <w:rFonts w:ascii="Times New Roman" w:hAnsi="Times New Roman" w:cs="Times New Roman"/>
          <w:b/>
          <w:bCs/>
          <w:i/>
          <w:iCs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(ендогенних)</w:t>
      </w:r>
      <w:r w:rsidRPr="000A45CE">
        <w:rPr>
          <w:rFonts w:ascii="Times New Roman" w:hAnsi="Times New Roman" w:cs="Times New Roman"/>
          <w:b/>
          <w:bCs/>
          <w:i/>
          <w:iCs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i/>
          <w:iCs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керівних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системи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3" w:after="0" w:line="330" w:lineRule="auto"/>
        <w:ind w:left="102" w:right="99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Екзогенні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вхідні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чинники,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змінюються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функціонуванні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Ендогенні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стану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Основне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призначення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набути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бажаних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значень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керівних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(вирішальних)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31" w:lineRule="auto"/>
        <w:ind w:left="102" w:right="103" w:firstLine="700"/>
        <w:rPr>
          <w:rFonts w:ascii="Times New Roman" w:hAnsi="Times New Roman" w:cs="Times New Roman"/>
          <w:spacing w:val="-4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Інтереси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соціальних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груп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визначають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кількість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виходів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(вихідних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змінних).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Кількість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керівних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визначає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кількість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рішення.</w:t>
      </w:r>
    </w:p>
    <w:p w:rsidR="000A45CE" w:rsidRPr="000A45CE" w:rsidRDefault="000A45CE" w:rsidP="000A45CE">
      <w:pPr>
        <w:numPr>
          <w:ilvl w:val="0"/>
          <w:numId w:val="30"/>
        </w:numPr>
        <w:tabs>
          <w:tab w:val="left" w:pos="570"/>
        </w:tabs>
        <w:kinsoku w:val="0"/>
        <w:overflowPunct w:val="0"/>
        <w:autoSpaceDE w:val="0"/>
        <w:autoSpaceDN w:val="0"/>
        <w:adjustRightInd w:val="0"/>
        <w:spacing w:before="194" w:after="0" w:line="240" w:lineRule="auto"/>
        <w:ind w:left="569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Перерахування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рішення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0A45CE" w:rsidRPr="000A45CE" w:rsidRDefault="000A45CE" w:rsidP="000A45CE">
      <w:pPr>
        <w:numPr>
          <w:ilvl w:val="0"/>
          <w:numId w:val="30"/>
        </w:numPr>
        <w:tabs>
          <w:tab w:val="left" w:pos="580"/>
        </w:tabs>
        <w:kinsoku w:val="0"/>
        <w:overflowPunct w:val="0"/>
        <w:autoSpaceDE w:val="0"/>
        <w:autoSpaceDN w:val="0"/>
        <w:adjustRightInd w:val="0"/>
        <w:spacing w:before="155" w:after="0" w:line="376" w:lineRule="auto"/>
        <w:ind w:right="106" w:hanging="408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lastRenderedPageBreak/>
        <w:t>Оцінка</w:t>
      </w:r>
      <w:r w:rsidRPr="000A45CE">
        <w:rPr>
          <w:rFonts w:ascii="Times New Roman" w:hAnsi="Times New Roman" w:cs="Times New Roman"/>
          <w:b/>
          <w:bCs/>
          <w:i/>
          <w:iCs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майбутніх</w:t>
      </w:r>
      <w:r w:rsidRPr="000A45CE">
        <w:rPr>
          <w:rFonts w:ascii="Times New Roman" w:hAnsi="Times New Roman" w:cs="Times New Roman"/>
          <w:b/>
          <w:bCs/>
          <w:i/>
          <w:iCs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умов,</w:t>
      </w:r>
      <w:r w:rsidRPr="000A45CE">
        <w:rPr>
          <w:rFonts w:ascii="Times New Roman" w:hAnsi="Times New Roman" w:cs="Times New Roman"/>
          <w:b/>
          <w:bCs/>
          <w:i/>
          <w:iCs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що</w:t>
      </w:r>
      <w:r w:rsidRPr="000A45CE">
        <w:rPr>
          <w:rFonts w:ascii="Times New Roman" w:hAnsi="Times New Roman" w:cs="Times New Roman"/>
          <w:b/>
          <w:bCs/>
          <w:i/>
          <w:iCs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включає</w:t>
      </w:r>
      <w:r w:rsidRPr="000A45CE">
        <w:rPr>
          <w:rFonts w:ascii="Times New Roman" w:hAnsi="Times New Roman" w:cs="Times New Roman"/>
          <w:b/>
          <w:bCs/>
          <w:i/>
          <w:iCs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прогнози</w:t>
      </w:r>
      <w:r w:rsidRPr="000A45CE">
        <w:rPr>
          <w:rFonts w:ascii="Times New Roman" w:hAnsi="Times New Roman" w:cs="Times New Roman"/>
          <w:b/>
          <w:bCs/>
          <w:i/>
          <w:iCs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відносно</w:t>
      </w:r>
      <w:r w:rsidRPr="000A45CE">
        <w:rPr>
          <w:rFonts w:ascii="Times New Roman" w:hAnsi="Times New Roman" w:cs="Times New Roman"/>
          <w:b/>
          <w:bCs/>
          <w:i/>
          <w:iCs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b/>
          <w:bCs/>
          <w:i/>
          <w:iCs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i/>
          <w:iCs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змін</w:t>
      </w:r>
      <w:r w:rsidRPr="000A45CE">
        <w:rPr>
          <w:rFonts w:ascii="Times New Roman" w:hAnsi="Times New Roman" w:cs="Times New Roman"/>
          <w:b/>
          <w:bCs/>
          <w:i/>
          <w:iCs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</w:t>
      </w:r>
      <w:r w:rsidRPr="000A45CE">
        <w:rPr>
          <w:rFonts w:ascii="Times New Roman" w:hAnsi="Times New Roman" w:cs="Times New Roman"/>
          <w:b/>
          <w:bCs/>
          <w:i/>
          <w:iCs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техніці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2" w:lineRule="auto"/>
        <w:ind w:left="102" w:right="106" w:firstLine="70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На</w:t>
      </w:r>
      <w:r w:rsidRPr="000A45CE">
        <w:rPr>
          <w:rFonts w:ascii="Times New Roman" w:hAnsi="Times New Roman" w:cs="Times New Roman"/>
          <w:b/>
          <w:bCs/>
          <w:i/>
          <w:iCs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b/>
          <w:bCs/>
          <w:i/>
          <w:iCs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постановки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завдання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отримують</w:t>
      </w:r>
      <w:r w:rsidRPr="000A45CE">
        <w:rPr>
          <w:rFonts w:ascii="Times New Roman" w:hAnsi="Times New Roman" w:cs="Times New Roman"/>
          <w:b/>
          <w:bCs/>
          <w:i/>
          <w:iCs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якісний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b/>
          <w:bCs/>
          <w:i/>
          <w:iCs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і/або</w:t>
      </w:r>
      <w:r w:rsidRPr="000A45CE">
        <w:rPr>
          <w:rFonts w:ascii="Times New Roman" w:hAnsi="Times New Roman" w:cs="Times New Roman"/>
          <w:b/>
          <w:bCs/>
          <w:i/>
          <w:iCs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системи.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7" w:after="0" w:line="240" w:lineRule="auto"/>
        <w:ind w:left="79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2.1.2.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і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аналіз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0" w:after="0" w:line="362" w:lineRule="auto"/>
        <w:ind w:left="102" w:right="106" w:firstLine="70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На 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якісне </w:t>
      </w:r>
      <w:r w:rsidRPr="000A45CE">
        <w:rPr>
          <w:rFonts w:ascii="Times New Roman" w:hAnsi="Times New Roman" w:cs="Times New Roman"/>
          <w:b/>
          <w:bCs/>
          <w:i/>
          <w:iCs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представлення 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і/або 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b/>
          <w:bCs/>
          <w:i/>
          <w:iCs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переводять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кількісний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опис.</w:t>
      </w:r>
    </w:p>
    <w:p w:rsidR="000A45CE" w:rsidRPr="000A45CE" w:rsidRDefault="000A45CE" w:rsidP="000A45CE">
      <w:pPr>
        <w:numPr>
          <w:ilvl w:val="0"/>
          <w:numId w:val="29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Збір</w:t>
      </w:r>
      <w:r w:rsidRPr="000A45CE">
        <w:rPr>
          <w:rFonts w:ascii="Times New Roman" w:hAnsi="Times New Roman" w:cs="Times New Roman"/>
          <w:b/>
          <w:bCs/>
          <w:i/>
          <w:i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b/>
          <w:bCs/>
          <w:i/>
          <w:i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i/>
          <w:i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встановлення</w:t>
      </w:r>
      <w:r w:rsidRPr="000A45CE">
        <w:rPr>
          <w:rFonts w:ascii="Times New Roman" w:hAnsi="Times New Roman" w:cs="Times New Roman"/>
          <w:b/>
          <w:bCs/>
          <w:i/>
          <w:iCs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кількісного</w:t>
      </w:r>
      <w:r w:rsidRPr="000A45CE">
        <w:rPr>
          <w:rFonts w:ascii="Times New Roman" w:hAnsi="Times New Roman" w:cs="Times New Roman"/>
          <w:b/>
          <w:bCs/>
          <w:i/>
          <w:iCs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взаємозв'язку</w:t>
      </w:r>
      <w:r w:rsidRPr="000A45CE">
        <w:rPr>
          <w:rFonts w:ascii="Times New Roman" w:hAnsi="Times New Roman" w:cs="Times New Roman"/>
          <w:b/>
          <w:bCs/>
          <w:i/>
          <w:i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між</w:t>
      </w:r>
      <w:r w:rsidRPr="000A45CE">
        <w:rPr>
          <w:rFonts w:ascii="Times New Roman" w:hAnsi="Times New Roman" w:cs="Times New Roman"/>
          <w:b/>
          <w:bCs/>
          <w:i/>
          <w:i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змінними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4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(елементами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системи)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5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Існує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чотири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способи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інформації:</w:t>
      </w:r>
    </w:p>
    <w:p w:rsidR="000A45CE" w:rsidRPr="000A45CE" w:rsidRDefault="000A45CE" w:rsidP="000A45CE">
      <w:pPr>
        <w:numPr>
          <w:ilvl w:val="1"/>
          <w:numId w:val="29"/>
        </w:numPr>
        <w:tabs>
          <w:tab w:val="left" w:pos="1153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ind w:hanging="34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літературні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джерела;</w:t>
      </w:r>
    </w:p>
    <w:p w:rsidR="000A45CE" w:rsidRPr="000A45CE" w:rsidRDefault="000A45CE" w:rsidP="000A45CE">
      <w:pPr>
        <w:numPr>
          <w:ilvl w:val="1"/>
          <w:numId w:val="29"/>
        </w:numPr>
        <w:tabs>
          <w:tab w:val="left" w:pos="1153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ind w:hanging="34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натурні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дослідження;</w:t>
      </w:r>
    </w:p>
    <w:p w:rsidR="000A45CE" w:rsidRPr="000A45CE" w:rsidRDefault="000A45CE" w:rsidP="000A45CE">
      <w:pPr>
        <w:numPr>
          <w:ilvl w:val="1"/>
          <w:numId w:val="29"/>
        </w:numPr>
        <w:tabs>
          <w:tab w:val="left" w:pos="1153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hanging="34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експериментальні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дослідження;</w:t>
      </w:r>
    </w:p>
    <w:p w:rsidR="000A45CE" w:rsidRPr="000A45CE" w:rsidRDefault="000A45CE" w:rsidP="000A45CE">
      <w:pPr>
        <w:numPr>
          <w:ilvl w:val="1"/>
          <w:numId w:val="29"/>
        </w:numPr>
        <w:tabs>
          <w:tab w:val="left" w:pos="1153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hanging="34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експертні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8" w:after="0" w:line="330" w:lineRule="auto"/>
        <w:ind w:left="102" w:right="103" w:firstLine="69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Літературні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джерела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дешевий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спосіб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інформації,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вона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достатньо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достовірна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(але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завжди).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z w:val="23"/>
          <w:szCs w:val="23"/>
        </w:rPr>
        <w:t>7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30" w:lineRule="auto"/>
        <w:ind w:left="102" w:right="102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Натурні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полягають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вивченні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реального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процесу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явища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шляхом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кількісного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необхідних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характеристик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(наприклад,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розчиненого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кисню).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Експериментальні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полягають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спостережень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умовах,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досліджується,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здійснюється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контрольована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дослідником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дія.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Експеримент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натурним,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тобто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проводитися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реальному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об'єкті,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лабораторним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експериментом.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Експертна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оцінка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застосовується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тоді,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неможливо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застосувати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вище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перелічені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параметри,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цікавлять,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реальних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фізичних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показників,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тобто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заміряні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фізично.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Вона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заснована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досвіді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знаннях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експертів.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випадку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великою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складова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суб'єктивного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чинника,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оскільки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експертам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ніщо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людське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чуже.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урахуванням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суб'єктивного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чинника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одне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ж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явище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отримувати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різну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оцінку,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навіть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входять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осіб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схожими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інтересами,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досвідом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знаннями.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Головне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завдання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організації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експертного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оцінювання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мінімізації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внеску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суб'єктивного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чинника.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експертного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оцінювання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підібрати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команду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різними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поглядами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дану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проблему.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корисне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для:</w:t>
      </w:r>
    </w:p>
    <w:p w:rsidR="000A45CE" w:rsidRPr="000A45CE" w:rsidRDefault="000A45CE" w:rsidP="000A45CE">
      <w:pPr>
        <w:numPr>
          <w:ilvl w:val="0"/>
          <w:numId w:val="28"/>
        </w:numPr>
        <w:tabs>
          <w:tab w:val="left" w:pos="964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наявних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погляду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надійності,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точності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й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застосовності;</w:t>
      </w:r>
    </w:p>
    <w:p w:rsidR="000A45CE" w:rsidRPr="000A45CE" w:rsidRDefault="000A45CE" w:rsidP="000A45CE">
      <w:pPr>
        <w:numPr>
          <w:ilvl w:val="0"/>
          <w:numId w:val="28"/>
        </w:numPr>
        <w:tabs>
          <w:tab w:val="left" w:pos="964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уточнення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керівних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системи;</w:t>
      </w:r>
    </w:p>
    <w:p w:rsidR="000A45CE" w:rsidRPr="000A45CE" w:rsidRDefault="000A45CE" w:rsidP="000A45CE">
      <w:pPr>
        <w:numPr>
          <w:ilvl w:val="0"/>
          <w:numId w:val="28"/>
        </w:numPr>
        <w:tabs>
          <w:tab w:val="left" w:pos="964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вказівки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показників,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використані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рішень.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7" w:after="0" w:line="240" w:lineRule="auto"/>
        <w:ind w:left="103" w:right="106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2. </w:t>
      </w:r>
      <w:r w:rsidRPr="000A45CE">
        <w:rPr>
          <w:rFonts w:ascii="Times New Roman" w:hAnsi="Times New Roman" w:cs="Times New Roman"/>
          <w:b/>
          <w:bCs/>
          <w:i/>
          <w:iCs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Побудова </w:t>
      </w:r>
      <w:r w:rsidRPr="000A45CE">
        <w:rPr>
          <w:rFonts w:ascii="Times New Roman" w:hAnsi="Times New Roman" w:cs="Times New Roman"/>
          <w:b/>
          <w:bCs/>
          <w:i/>
          <w:iCs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системи; </w:t>
      </w:r>
      <w:r w:rsidRPr="000A45CE">
        <w:rPr>
          <w:rFonts w:ascii="Times New Roman" w:hAnsi="Times New Roman" w:cs="Times New Roman"/>
          <w:b/>
          <w:bCs/>
          <w:i/>
          <w:iCs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конкретизація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кількісних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взаємозв'язків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між</w:t>
      </w:r>
      <w:r w:rsidRPr="000A45CE">
        <w:rPr>
          <w:rFonts w:ascii="Times New Roman" w:hAnsi="Times New Roman" w:cs="Times New Roman"/>
          <w:b/>
          <w:bCs/>
          <w:i/>
          <w:iCs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змінними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1" w:after="0" w:line="330" w:lineRule="auto"/>
        <w:ind w:left="102" w:right="100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реальний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процес,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проблема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(далі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об'єкт)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представляються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вигляді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моделі.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моделлю</w:t>
      </w:r>
      <w:r w:rsidRPr="000A45CE">
        <w:rPr>
          <w:rFonts w:ascii="Times New Roman" w:hAnsi="Times New Roman" w:cs="Times New Roman"/>
          <w:i/>
          <w:iCs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розуміється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реальний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уявний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об'єкт,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який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імітує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реальний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вигляді,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зручному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вивчення,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7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зберігає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істотні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вивчення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властивості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реального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об'єкту.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Тут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встановлюються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(де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можливо)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чисельні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параметрів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наявних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даних.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Ця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називається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калібруванням</w:t>
      </w:r>
      <w:r w:rsidRPr="000A45CE">
        <w:rPr>
          <w:rFonts w:ascii="Times New Roman" w:hAnsi="Times New Roman" w:cs="Times New Roman"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(настройка)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z w:val="23"/>
          <w:szCs w:val="23"/>
        </w:rPr>
        <w:t>8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6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30" w:lineRule="auto"/>
        <w:ind w:left="102" w:right="12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являють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собою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оцінюючі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(з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використанням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коефіцієнта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значущості),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бажаною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формою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подання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взаємозв'язку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вхідними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вихідними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змінними,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ймовірно,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буде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таблиця,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якій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колонка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представляє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станів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іншій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колонці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наведені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коефіцієнти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значущості.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Шкала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коефіцієнта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значущості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містить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0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1,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0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характеризує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найменш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бажаний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рівень,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1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–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бажаний.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numPr>
          <w:ilvl w:val="0"/>
          <w:numId w:val="27"/>
        </w:numPr>
        <w:tabs>
          <w:tab w:val="left" w:pos="377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Перевірка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встановлених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взаємозв'язків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між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 xml:space="preserve"> змінними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8" w:after="0" w:line="363" w:lineRule="auto"/>
        <w:ind w:left="102" w:right="118" w:firstLine="688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3"/>
          <w:sz w:val="27"/>
          <w:szCs w:val="27"/>
        </w:rPr>
        <w:t>Сенс цієї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 процедури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полягає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забезпеченні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упевненості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 тому,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побудована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відповідає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(адекватна)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реальному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об'єкту.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цією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метою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бажане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верифікації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моделі,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тому,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результати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тестового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порівнюють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незалежними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даними,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і,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результати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порівняння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визнаються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задовільними,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вважається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адекватною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об'єкту,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вивчається.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numPr>
          <w:ilvl w:val="0"/>
          <w:numId w:val="27"/>
        </w:numPr>
        <w:tabs>
          <w:tab w:val="left" w:pos="377"/>
        </w:tabs>
        <w:kinsoku w:val="0"/>
        <w:overflowPunct w:val="0"/>
        <w:autoSpaceDE w:val="0"/>
        <w:autoSpaceDN w:val="0"/>
        <w:adjustRightInd w:val="0"/>
        <w:spacing w:before="180" w:after="0" w:line="240" w:lineRule="auto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Оцінка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допущень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виявлення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невизначеностей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7" w:after="0" w:line="362" w:lineRule="auto"/>
        <w:ind w:left="102" w:right="121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Ця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процедура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дозволяє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виключити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ті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зв'язки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елементи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роблять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істотного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впливу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ендогенні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(вихідні)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(виходи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системи)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неможливо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побудувати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достовірну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Використовуючи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песимістичної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оптимістичної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оцінок,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визначити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поведінку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вхідних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вибране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мало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чутливе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змін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0" w:after="0" w:line="240" w:lineRule="auto"/>
        <w:ind w:left="79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2.1.3.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Оцінка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b/>
          <w:b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рішень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2" w:after="0" w:line="362" w:lineRule="auto"/>
        <w:ind w:left="102" w:right="122" w:firstLine="408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На </w:t>
      </w:r>
      <w:r w:rsidRPr="000A45CE">
        <w:rPr>
          <w:rFonts w:ascii="Times New Roman" w:hAnsi="Times New Roman" w:cs="Times New Roman"/>
          <w:b/>
          <w:bCs/>
          <w:i/>
          <w:iCs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етапі </w:t>
      </w:r>
      <w:r w:rsidRPr="000A45CE">
        <w:rPr>
          <w:rFonts w:ascii="Times New Roman" w:hAnsi="Times New Roman" w:cs="Times New Roman"/>
          <w:b/>
          <w:bCs/>
          <w:i/>
          <w:iCs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дослідник </w:t>
      </w:r>
      <w:r w:rsidRPr="000A45CE">
        <w:rPr>
          <w:rFonts w:ascii="Times New Roman" w:hAnsi="Times New Roman" w:cs="Times New Roman"/>
          <w:b/>
          <w:bCs/>
          <w:i/>
          <w:iCs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повинен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спробувати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класифікувати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можливі</w:t>
      </w:r>
      <w:r w:rsidRPr="000A45CE">
        <w:rPr>
          <w:rFonts w:ascii="Times New Roman" w:hAnsi="Times New Roman" w:cs="Times New Roman"/>
          <w:b/>
          <w:bCs/>
          <w:i/>
          <w:iCs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 xml:space="preserve">варіанти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рішення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ступенем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переваги.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309" w:lineRule="exact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1. </w:t>
      </w:r>
      <w:r w:rsidRPr="000A45CE">
        <w:rPr>
          <w:rFonts w:ascii="Times New Roman" w:hAnsi="Times New Roman" w:cs="Times New Roman"/>
          <w:b/>
          <w:bCs/>
          <w:i/>
          <w:iCs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міри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2"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показника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стану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об'єкта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63" w:lineRule="auto"/>
        <w:ind w:left="102" w:right="116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Мірою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показника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якісний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(впорядкування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ознак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показників).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виборі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шкали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оцінок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корисності (значущості)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доцільно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встановити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показника.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Якнайкраще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(найбільш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прийнятне)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4817" w:right="4836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z w:val="23"/>
          <w:szCs w:val="23"/>
        </w:rPr>
        <w:t>9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4817" w:right="4836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980" w:bottom="280" w:left="1000" w:header="720" w:footer="720" w:gutter="0"/>
          <w:cols w:space="720" w:equalWidth="0">
            <w:col w:w="993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5" w:after="0" w:line="363" w:lineRule="auto"/>
        <w:ind w:left="102" w:right="102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зручно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взяти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одиницю,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найменш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прийнятне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нуль.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Якнайкраще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показника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набуте,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якби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метою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програми,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розробляється,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була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максимізація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цього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показника.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Якнайгірше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визначається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мінімальним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значенням,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яке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могло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годитися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зацікавлених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сторін.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3" w:lineRule="auto"/>
        <w:ind w:left="102" w:right="101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Важливість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складність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цього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етапу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він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завершальний.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дати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саме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єдине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рішення,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вказати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прийнятний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шлях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порівняння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рішень.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9" w:after="0" w:line="243" w:lineRule="auto"/>
        <w:ind w:left="453" w:right="106" w:hanging="351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2. </w:t>
      </w:r>
      <w:r w:rsidRPr="000A45CE">
        <w:rPr>
          <w:rFonts w:ascii="Times New Roman" w:hAnsi="Times New Roman" w:cs="Times New Roman"/>
          <w:b/>
          <w:bCs/>
          <w:i/>
          <w:iCs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Об'єднання</w:t>
      </w:r>
      <w:r w:rsidRPr="000A45CE">
        <w:rPr>
          <w:rFonts w:ascii="Times New Roman" w:hAnsi="Times New Roman" w:cs="Times New Roman"/>
          <w:b/>
          <w:bCs/>
          <w:i/>
          <w:iCs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b/>
          <w:bCs/>
          <w:i/>
          <w:iCs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показників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</w:t>
      </w:r>
      <w:r w:rsidRPr="000A45CE">
        <w:rPr>
          <w:rFonts w:ascii="Times New Roman" w:hAnsi="Times New Roman" w:cs="Times New Roman"/>
          <w:b/>
          <w:bCs/>
          <w:i/>
          <w:iCs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єдине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уявлення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або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функцію,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за</w:t>
      </w:r>
      <w:r w:rsidRPr="000A45CE">
        <w:rPr>
          <w:rFonts w:ascii="Times New Roman" w:hAnsi="Times New Roman" w:cs="Times New Roman"/>
          <w:b/>
          <w:bCs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якими</w:t>
      </w:r>
      <w:r w:rsidRPr="000A45CE">
        <w:rPr>
          <w:rFonts w:ascii="Times New Roman" w:hAnsi="Times New Roman" w:cs="Times New Roman"/>
          <w:b/>
          <w:bCs/>
          <w:i/>
          <w:iCs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b/>
          <w:bCs/>
          <w:i/>
          <w:iCs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вибрати найбільш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бажаний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варіант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рішення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63" w:lineRule="auto"/>
        <w:ind w:left="102" w:right="102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3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вибору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варіанта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конкретними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значеннями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вирішальних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перетворити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векторний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об'єкта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(системи)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скалярний,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названий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цільовою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функцією: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59" w:lineRule="exact"/>
        <w:ind w:left="3346" w:right="3297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F</w:t>
      </w:r>
      <w:r w:rsidRPr="000A45CE">
        <w:rPr>
          <w:rFonts w:ascii="Times New Roman" w:hAnsi="Times New Roman" w:cs="Times New Roman"/>
          <w:i/>
          <w:iCs/>
          <w:spacing w:val="25"/>
          <w:sz w:val="27"/>
          <w:szCs w:val="2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</w:t>
      </w:r>
      <w:r w:rsidRPr="000A45CE">
        <w:rPr>
          <w:rFonts w:ascii="Symbol" w:hAnsi="Symbol" w:cs="Symbol"/>
          <w:spacing w:val="-3"/>
          <w:sz w:val="27"/>
          <w:szCs w:val="27"/>
        </w:rPr>
        <w:t></w:t>
      </w:r>
      <w:r w:rsidRPr="000A45CE">
        <w:rPr>
          <w:rFonts w:ascii="Symbol" w:hAnsi="Symbol" w:cs="Symbol"/>
          <w:position w:val="-6"/>
          <w:sz w:val="40"/>
          <w:szCs w:val="40"/>
        </w:rPr>
        <w:t></w:t>
      </w:r>
      <w:r w:rsidRPr="000A45CE">
        <w:rPr>
          <w:rFonts w:ascii="Symbol" w:hAnsi="Symbol" w:cs="Symbol"/>
          <w:spacing w:val="-46"/>
          <w:position w:val="-6"/>
          <w:sz w:val="40"/>
          <w:szCs w:val="40"/>
        </w:rPr>
        <w:t></w:t>
      </w:r>
      <w:r w:rsidRPr="000A45CE">
        <w:rPr>
          <w:rFonts w:ascii="Times New Roman" w:hAnsi="Times New Roman" w:cs="Times New Roman"/>
          <w:i/>
          <w:iCs/>
          <w:spacing w:val="-7"/>
          <w:sz w:val="27"/>
          <w:szCs w:val="27"/>
        </w:rPr>
        <w:t>w</w:t>
      </w:r>
      <w:r w:rsidRPr="000A45CE">
        <w:rPr>
          <w:rFonts w:ascii="Times New Roman" w:hAnsi="Times New Roman" w:cs="Times New Roman"/>
          <w:i/>
          <w:iCs/>
          <w:spacing w:val="-8"/>
          <w:position w:val="-7"/>
          <w:sz w:val="16"/>
          <w:szCs w:val="16"/>
        </w:rPr>
        <w:t>i</w:t>
      </w:r>
      <w:r w:rsidRPr="000A45CE">
        <w:rPr>
          <w:rFonts w:ascii="Times New Roman" w:hAnsi="Times New Roman" w:cs="Times New Roman"/>
          <w:i/>
          <w:iCs/>
          <w:spacing w:val="28"/>
          <w:position w:val="-7"/>
          <w:sz w:val="16"/>
          <w:szCs w:val="16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</w:t>
      </w:r>
      <w:r w:rsidRPr="000A45CE">
        <w:rPr>
          <w:rFonts w:ascii="Symbol" w:hAnsi="Symbol" w:cs="Symbol"/>
          <w:spacing w:val="-36"/>
          <w:sz w:val="27"/>
          <w:szCs w:val="27"/>
        </w:rPr>
        <w:t>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>u</w:t>
      </w:r>
      <w:r w:rsidRPr="000A45CE">
        <w:rPr>
          <w:rFonts w:ascii="Times New Roman" w:hAnsi="Times New Roman" w:cs="Times New Roman"/>
          <w:i/>
          <w:iCs/>
          <w:spacing w:val="1"/>
          <w:position w:val="-7"/>
          <w:sz w:val="16"/>
          <w:szCs w:val="16"/>
        </w:rPr>
        <w:t>i</w:t>
      </w:r>
      <w:r w:rsidRPr="000A45CE">
        <w:rPr>
          <w:rFonts w:ascii="Times New Roman" w:hAnsi="Times New Roman" w:cs="Times New Roman"/>
          <w:i/>
          <w:iCs/>
          <w:position w:val="-7"/>
          <w:sz w:val="16"/>
          <w:szCs w:val="16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3"/>
          <w:position w:val="-7"/>
          <w:sz w:val="16"/>
          <w:szCs w:val="16"/>
        </w:rPr>
        <w:t xml:space="preserve"> </w:t>
      </w:r>
      <w:r w:rsidRPr="000A45CE">
        <w:rPr>
          <w:rFonts w:ascii="Times New Roman" w:hAnsi="Times New Roman" w:cs="Times New Roman"/>
          <w:position w:val="-4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65" w:lineRule="exact"/>
        <w:ind w:left="107" w:right="349"/>
        <w:jc w:val="center"/>
        <w:rPr>
          <w:rFonts w:ascii="Times New Roman" w:hAnsi="Times New Roman" w:cs="Times New Roman"/>
          <w:sz w:val="16"/>
          <w:szCs w:val="16"/>
        </w:rPr>
      </w:pPr>
      <w:r w:rsidRPr="000A45CE">
        <w:rPr>
          <w:rFonts w:ascii="Times New Roman" w:hAnsi="Times New Roman" w:cs="Times New Roman"/>
          <w:i/>
          <w:iCs/>
          <w:sz w:val="16"/>
          <w:szCs w:val="16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13"/>
          <w:szCs w:val="13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де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3"/>
          <w:szCs w:val="23"/>
        </w:rPr>
        <w:t>u</w:t>
      </w:r>
      <w:r w:rsidRPr="000A45CE">
        <w:rPr>
          <w:rFonts w:ascii="Times New Roman" w:hAnsi="Times New Roman" w:cs="Times New Roman"/>
          <w:i/>
          <w:iCs/>
          <w:position w:val="-6"/>
          <w:sz w:val="13"/>
          <w:szCs w:val="13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оцінка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корисності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-го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показника;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spacing w:val="-8"/>
          <w:position w:val="-6"/>
          <w:sz w:val="13"/>
          <w:szCs w:val="13"/>
        </w:rPr>
        <w:t>i</w:t>
      </w:r>
      <w:r w:rsidRPr="000A45CE">
        <w:rPr>
          <w:rFonts w:ascii="Times New Roman" w:hAnsi="Times New Roman" w:cs="Times New Roman"/>
          <w:i/>
          <w:iCs/>
          <w:spacing w:val="20"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відносна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значущість;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(повинна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27" w:after="0" w:line="240" w:lineRule="auto"/>
        <w:ind w:left="102"/>
        <w:rPr>
          <w:rFonts w:ascii="Times New Roman" w:hAnsi="Times New Roman" w:cs="Times New Roman"/>
          <w:spacing w:val="3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виконуватися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умова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Symbol" w:hAnsi="Symbol" w:cs="Symbol"/>
          <w:position w:val="-5"/>
          <w:sz w:val="35"/>
          <w:szCs w:val="35"/>
        </w:rPr>
        <w:t></w:t>
      </w:r>
      <w:r w:rsidRPr="000A45CE">
        <w:rPr>
          <w:rFonts w:ascii="Symbol" w:hAnsi="Symbol" w:cs="Symbol"/>
          <w:spacing w:val="-50"/>
          <w:position w:val="-5"/>
          <w:sz w:val="35"/>
          <w:szCs w:val="35"/>
        </w:rPr>
        <w:t></w:t>
      </w: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spacing w:val="-8"/>
          <w:position w:val="-6"/>
          <w:sz w:val="13"/>
          <w:szCs w:val="13"/>
        </w:rPr>
        <w:t>i</w:t>
      </w:r>
      <w:r w:rsidRPr="000A45CE">
        <w:rPr>
          <w:rFonts w:ascii="Times New Roman" w:hAnsi="Times New Roman" w:cs="Times New Roman"/>
          <w:i/>
          <w:iCs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11"/>
          <w:position w:val="-6"/>
          <w:sz w:val="13"/>
          <w:szCs w:val="13"/>
        </w:rPr>
        <w:t xml:space="preserve"> </w:t>
      </w:r>
      <w:r w:rsidRPr="000A45CE">
        <w:rPr>
          <w:rFonts w:ascii="Symbol" w:hAnsi="Symbol" w:cs="Symbol"/>
          <w:sz w:val="23"/>
          <w:szCs w:val="23"/>
        </w:rPr>
        <w:t></w:t>
      </w:r>
      <w:r w:rsidRPr="000A45CE">
        <w:rPr>
          <w:rFonts w:ascii="Symbol" w:hAnsi="Symbol" w:cs="Symbol"/>
          <w:spacing w:val="-30"/>
          <w:sz w:val="23"/>
          <w:szCs w:val="23"/>
        </w:rPr>
        <w:t></w:t>
      </w:r>
      <w:r w:rsidRPr="000A45CE">
        <w:rPr>
          <w:rFonts w:ascii="Times New Roman" w:hAnsi="Times New Roman" w:cs="Times New Roman"/>
          <w:spacing w:val="2"/>
          <w:sz w:val="23"/>
          <w:szCs w:val="23"/>
        </w:rPr>
        <w:t>1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>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13"/>
          <w:szCs w:val="13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spacing w:val="-8"/>
          <w:position w:val="-6"/>
          <w:sz w:val="13"/>
          <w:szCs w:val="13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розташувати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ряд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передбачуваному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65" w:lineRule="auto"/>
        <w:ind w:left="688" w:hanging="68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порядку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убування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важливості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і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провести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попарне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порівняння.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набору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вагових 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множників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spacing w:val="-8"/>
          <w:position w:val="-6"/>
          <w:sz w:val="13"/>
          <w:szCs w:val="13"/>
        </w:rPr>
        <w:t>i</w:t>
      </w:r>
      <w:r w:rsidRPr="000A45CE">
        <w:rPr>
          <w:rFonts w:ascii="Times New Roman" w:hAnsi="Times New Roman" w:cs="Times New Roman"/>
          <w:i/>
          <w:iCs/>
          <w:spacing w:val="22"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,  що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представляє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5" w:after="0" w:line="362" w:lineRule="auto"/>
        <w:ind w:left="102" w:right="106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однакову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точку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зору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груп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осіб,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виявляється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неможливим,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доцільно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вказати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домінуюче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кожної сукупності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наборів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вагових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множників.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 w:equalWidth="0">
            <w:col w:w="991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240" w:lineRule="auto"/>
        <w:ind w:left="3578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3.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Поняття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системи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9" w:after="0" w:line="330" w:lineRule="auto"/>
        <w:ind w:left="102" w:right="98" w:firstLine="688"/>
        <w:jc w:val="right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визначенні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немає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вичерпного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підходу.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Згідно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Є.Г.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Юдіним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таким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об'єднанням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елементів,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яке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забезпечує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органічне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ціле.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Решта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елементів,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не 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>включаються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>систему,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>відноситься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>зовнішнього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>середовища.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>Системотвірним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чинником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служити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поставленої 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мети. 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Це 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означає,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включення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включення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елемента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систему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ухвалюється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раціональному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суб'єктивному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поставленої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дослідження.</w:t>
      </w:r>
      <w:r w:rsidRPr="000A45CE">
        <w:rPr>
          <w:rFonts w:ascii="Times New Roman" w:hAnsi="Times New Roman" w:cs="Times New Roman"/>
          <w:spacing w:val="9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Стан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деяка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внутрішня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характеристика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охоплює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ту</w:t>
      </w:r>
      <w:r w:rsidRPr="000A45CE">
        <w:rPr>
          <w:rFonts w:ascii="Times New Roman" w:hAnsi="Times New Roman" w:cs="Times New Roman"/>
          <w:spacing w:val="7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частину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минулого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і 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сьогодення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системи, 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визначає 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поведінку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системи 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майбутньому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(динамічний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підхід).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іншого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боку,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стан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часто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визначають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мінімальний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обсяг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відомостей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неї,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задовольняють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конкретним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науковим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0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практичним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цілям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її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вивчення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(інформаційний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підхід).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6" w:after="0" w:line="331" w:lineRule="auto"/>
        <w:ind w:left="102" w:right="102" w:firstLine="688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полегшити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розуміння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складних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екологічних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процесів,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широко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використовують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концептуальні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 словесні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30" w:lineRule="auto"/>
        <w:ind w:left="102" w:right="103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Концептуальною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моделлю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називається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графічний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словесний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включає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взаємозв'язків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ними.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ind w:left="80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того,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щоб викласти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концептуальну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необхідно:</w:t>
      </w:r>
    </w:p>
    <w:p w:rsidR="000A45CE" w:rsidRPr="000A45CE" w:rsidRDefault="000A45CE" w:rsidP="000A45CE">
      <w:pPr>
        <w:numPr>
          <w:ilvl w:val="0"/>
          <w:numId w:val="26"/>
        </w:numPr>
        <w:tabs>
          <w:tab w:val="left" w:pos="989"/>
        </w:tabs>
        <w:kinsoku w:val="0"/>
        <w:overflowPunct w:val="0"/>
        <w:autoSpaceDE w:val="0"/>
        <w:autoSpaceDN w:val="0"/>
        <w:adjustRightInd w:val="0"/>
        <w:spacing w:before="118" w:after="0" w:line="330" w:lineRule="auto"/>
        <w:ind w:right="101" w:firstLine="691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перерахувати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назвати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елементи,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складові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(визначити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структуру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системи);</w:t>
      </w:r>
    </w:p>
    <w:p w:rsidR="000A45CE" w:rsidRPr="000A45CE" w:rsidRDefault="000A45CE" w:rsidP="000A45CE">
      <w:pPr>
        <w:numPr>
          <w:ilvl w:val="0"/>
          <w:numId w:val="26"/>
        </w:numPr>
        <w:tabs>
          <w:tab w:val="left" w:pos="1039"/>
        </w:tabs>
        <w:kinsoku w:val="0"/>
        <w:overflowPunct w:val="0"/>
        <w:autoSpaceDE w:val="0"/>
        <w:autoSpaceDN w:val="0"/>
        <w:adjustRightInd w:val="0"/>
        <w:spacing w:before="5" w:after="0" w:line="331" w:lineRule="auto"/>
        <w:ind w:right="10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перерахувати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функції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елементів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(яку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функцію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виконує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даний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системі);</w:t>
      </w:r>
    </w:p>
    <w:p w:rsidR="000A45CE" w:rsidRPr="000A45CE" w:rsidRDefault="000A45CE" w:rsidP="000A45CE">
      <w:pPr>
        <w:numPr>
          <w:ilvl w:val="0"/>
          <w:numId w:val="26"/>
        </w:numPr>
        <w:tabs>
          <w:tab w:val="left" w:pos="1060"/>
        </w:tabs>
        <w:kinsoku w:val="0"/>
        <w:overflowPunct w:val="0"/>
        <w:autoSpaceDE w:val="0"/>
        <w:autoSpaceDN w:val="0"/>
        <w:adjustRightInd w:val="0"/>
        <w:spacing w:before="3" w:after="0" w:line="331" w:lineRule="auto"/>
        <w:ind w:right="10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lastRenderedPageBreak/>
        <w:t>перерахувати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взаємодії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елементів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собою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навколишнім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середовищем;</w:t>
      </w:r>
    </w:p>
    <w:p w:rsidR="000A45CE" w:rsidRPr="000A45CE" w:rsidRDefault="000A45CE" w:rsidP="000A45CE">
      <w:pPr>
        <w:numPr>
          <w:ilvl w:val="0"/>
          <w:numId w:val="26"/>
        </w:numPr>
        <w:tabs>
          <w:tab w:val="left" w:pos="962"/>
        </w:tabs>
        <w:kinsoku w:val="0"/>
        <w:overflowPunct w:val="0"/>
        <w:autoSpaceDE w:val="0"/>
        <w:autoSpaceDN w:val="0"/>
        <w:adjustRightInd w:val="0"/>
        <w:spacing w:before="3" w:after="0" w:line="330" w:lineRule="auto"/>
        <w:ind w:right="10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6"/>
          <w:sz w:val="27"/>
          <w:szCs w:val="27"/>
        </w:rPr>
        <w:t>описати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взаємодію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елементів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собою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навколишнім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середовищем,</w:t>
      </w:r>
      <w:r w:rsidRPr="000A45CE">
        <w:rPr>
          <w:rFonts w:ascii="Times New Roman" w:hAnsi="Times New Roman" w:cs="Times New Roman"/>
          <w:spacing w:val="8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визначаються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потоками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речовини,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енергії,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інформації,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послуг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і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грошей;</w:t>
      </w:r>
    </w:p>
    <w:p w:rsidR="000A45CE" w:rsidRPr="000A45CE" w:rsidRDefault="000A45CE" w:rsidP="000A45CE">
      <w:pPr>
        <w:numPr>
          <w:ilvl w:val="0"/>
          <w:numId w:val="26"/>
        </w:numPr>
        <w:tabs>
          <w:tab w:val="left" w:pos="965"/>
        </w:tabs>
        <w:kinsoku w:val="0"/>
        <w:overflowPunct w:val="0"/>
        <w:autoSpaceDE w:val="0"/>
        <w:autoSpaceDN w:val="0"/>
        <w:adjustRightInd w:val="0"/>
        <w:spacing w:before="5" w:after="0" w:line="330" w:lineRule="auto"/>
        <w:ind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концептуальну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прийнято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зображати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графічною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діаграмою,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якій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зображуються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геометричними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фігурами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(квадрати,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прямокутники,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кола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д.),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яких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розміщуються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написи,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пояснюють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їх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сенс;</w:t>
      </w:r>
    </w:p>
    <w:p w:rsidR="000A45CE" w:rsidRPr="000A45CE" w:rsidRDefault="000A45CE" w:rsidP="000A45CE">
      <w:pPr>
        <w:numPr>
          <w:ilvl w:val="0"/>
          <w:numId w:val="26"/>
        </w:numPr>
        <w:tabs>
          <w:tab w:val="left" w:pos="995"/>
        </w:tabs>
        <w:kinsoku w:val="0"/>
        <w:overflowPunct w:val="0"/>
        <w:autoSpaceDE w:val="0"/>
        <w:autoSpaceDN w:val="0"/>
        <w:adjustRightInd w:val="0"/>
        <w:spacing w:before="5" w:after="0" w:line="331" w:lineRule="auto"/>
        <w:ind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взаємодії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елементів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звичайно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зображають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стрілками,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умовно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показують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напрями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потоків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енергії,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послуг,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вимог 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31" w:lineRule="auto"/>
        <w:ind w:left="102" w:right="106" w:hanging="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грошей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від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елементів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або 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від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одних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елементів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1" w:lineRule="auto"/>
        <w:ind w:left="102" w:right="100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також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проводитися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урахуванням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порядку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операцій,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проводяться,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потоків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30" w:lineRule="auto"/>
        <w:ind w:left="102" w:right="101" w:firstLine="690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Біологічні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показалися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безнадійно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складними,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якби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описували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подробицях,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вдаючись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схем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і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спрощень.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 системному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створенні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абстрактних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моделей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неухильно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визнається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враховується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складність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реальних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систем;</w:t>
      </w:r>
      <w:r w:rsidRPr="000A45CE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системний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тільки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засіб,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допомагає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зрозуміти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системи.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30" w:lineRule="auto"/>
        <w:ind w:left="102" w:right="100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Можливість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описати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передбачити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поведінку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екологічних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допомогою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моделей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значною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мірою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залежить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одного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принципу,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відноситься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 взагалі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принципу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ієрархічної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організації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(або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принципу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інтеграційних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рівнів).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Цей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стверджує,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прогнозу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поведінки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обов'язково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точно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знати,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компоненти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побудовані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простіших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компонентів.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того,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описувати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фізіологію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кліток,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обов'язково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вичерпно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розуміти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біохімію;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динаміки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популяцій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тварин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потрібно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ґрунтовних знань 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фізіології.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30" w:lineRule="auto"/>
        <w:ind w:left="102" w:right="103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Процеси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структури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екологічних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представити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вигляді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“чорних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ящиків”,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складаються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простіших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чорних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ящиків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створюючих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ієрархію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складності.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2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Хоча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недосконалі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абстракції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реальних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систем,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вони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служать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екологу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потужним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інструментом,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оскільки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орієнтовні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прогнози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істотних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моментів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зрештою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важливіші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неістотних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деталей.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0" w:firstLine="690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Математичні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символи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ряді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випадків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зручним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способом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стислого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опису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складних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екологічних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систем,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рівняння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дозволяють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формально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виразити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можливий</w:t>
      </w:r>
      <w:r w:rsidRPr="000A45CE">
        <w:rPr>
          <w:rFonts w:ascii="Times New Roman" w:hAnsi="Times New Roman" w:cs="Times New Roman"/>
          <w:spacing w:val="6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lastRenderedPageBreak/>
        <w:t>спосіб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взаємодії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компонентів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екосистеми.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Відповідна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математична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називається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моделлю,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вона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неповним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абстрактним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відображенням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реального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світу.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1" w:lineRule="auto"/>
        <w:ind w:left="102" w:right="104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Хоча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ми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часто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думаємо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“моделі”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термінах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рівнянь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обчислювальних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машин,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визначити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більш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узагальнено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фізичне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абстрактне</w:t>
      </w:r>
      <w:r w:rsidRPr="000A45CE">
        <w:rPr>
          <w:rFonts w:ascii="Times New Roman" w:hAnsi="Times New Roman" w:cs="Times New Roman"/>
          <w:spacing w:val="9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структури 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240" w:lineRule="auto"/>
        <w:ind w:left="1996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4.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Методологія побудови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складних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систем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sz w:val="39"/>
          <w:szCs w:val="39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803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4.1.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Методологія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побудови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або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ідентифікації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 xml:space="preserve">складних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систем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5" w:after="0" w:line="363" w:lineRule="auto"/>
        <w:ind w:left="102" w:right="257" w:firstLine="688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сформувати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систему,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виходячи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поставленої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мети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дослідження:</w:t>
      </w:r>
    </w:p>
    <w:p w:rsidR="000A45CE" w:rsidRPr="000A45CE" w:rsidRDefault="000A45CE" w:rsidP="000A45CE">
      <w:pPr>
        <w:numPr>
          <w:ilvl w:val="0"/>
          <w:numId w:val="25"/>
        </w:numPr>
        <w:tabs>
          <w:tab w:val="left" w:pos="952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firstLine="68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визначити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належать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неї,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вибраних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ознак;</w:t>
      </w:r>
    </w:p>
    <w:p w:rsidR="000A45CE" w:rsidRPr="000A45CE" w:rsidRDefault="000A45CE" w:rsidP="000A45CE">
      <w:pPr>
        <w:numPr>
          <w:ilvl w:val="0"/>
          <w:numId w:val="25"/>
        </w:numPr>
        <w:tabs>
          <w:tab w:val="left" w:pos="963"/>
        </w:tabs>
        <w:kinsoku w:val="0"/>
        <w:overflowPunct w:val="0"/>
        <w:autoSpaceDE w:val="0"/>
        <w:autoSpaceDN w:val="0"/>
        <w:adjustRightInd w:val="0"/>
        <w:spacing w:before="160" w:after="0" w:line="362" w:lineRule="auto"/>
        <w:ind w:right="103" w:firstLine="689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визначити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ієрархічну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структуру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елементів,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тобто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підсистеми,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єдності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 ознак;</w:t>
      </w:r>
    </w:p>
    <w:p w:rsidR="000A45CE" w:rsidRPr="000A45CE" w:rsidRDefault="000A45CE" w:rsidP="000A45CE">
      <w:pPr>
        <w:numPr>
          <w:ilvl w:val="0"/>
          <w:numId w:val="25"/>
        </w:numPr>
        <w:tabs>
          <w:tab w:val="left" w:pos="1036"/>
        </w:tabs>
        <w:kinsoku w:val="0"/>
        <w:overflowPunct w:val="0"/>
        <w:autoSpaceDE w:val="0"/>
        <w:autoSpaceDN w:val="0"/>
        <w:adjustRightInd w:val="0"/>
        <w:spacing w:before="7" w:after="0" w:line="362" w:lineRule="auto"/>
        <w:ind w:right="103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визначити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взаємозв'язки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підсистемами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зв'язки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навколишнім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середовищем,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вказавши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потоки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речовин,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енергії,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послуг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9" w:after="0" w:line="240" w:lineRule="auto"/>
        <w:ind w:left="79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4.2.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Структурне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моделювання системи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6" w:after="0" w:line="368" w:lineRule="auto"/>
        <w:ind w:left="102" w:right="100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Часто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буває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корисним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якісного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розгляду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структурного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Структурне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розділенні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загальної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дрібніші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часткові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проблеми,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спробі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визначити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взаємодію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елементами.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Доцільність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структурного</w:t>
      </w:r>
      <w:r w:rsidRPr="000A45CE">
        <w:rPr>
          <w:rFonts w:ascii="Times New Roman" w:hAnsi="Times New Roman" w:cs="Times New Roman"/>
          <w:spacing w:val="7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обумовлена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наступними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причинами:</w:t>
      </w:r>
    </w:p>
    <w:p w:rsidR="000A45CE" w:rsidRPr="000A45CE" w:rsidRDefault="000A45CE" w:rsidP="000A45CE">
      <w:pPr>
        <w:numPr>
          <w:ilvl w:val="0"/>
          <w:numId w:val="24"/>
        </w:numPr>
        <w:tabs>
          <w:tab w:val="left" w:pos="1082"/>
        </w:tabs>
        <w:kinsoku w:val="0"/>
        <w:overflowPunct w:val="0"/>
        <w:autoSpaceDE w:val="0"/>
        <w:autoSpaceDN w:val="0"/>
        <w:adjustRightInd w:val="0"/>
        <w:spacing w:before="5" w:after="0" w:line="368" w:lineRule="auto"/>
        <w:ind w:right="100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звичайно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легко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вивчати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часткові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проблеми,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ніж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вирішувати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одразу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цілому;</w:t>
      </w:r>
    </w:p>
    <w:p w:rsidR="000A45CE" w:rsidRPr="000A45CE" w:rsidRDefault="000A45CE" w:rsidP="000A45CE">
      <w:pPr>
        <w:numPr>
          <w:ilvl w:val="0"/>
          <w:numId w:val="24"/>
        </w:numPr>
        <w:tabs>
          <w:tab w:val="left" w:pos="1011"/>
        </w:tabs>
        <w:kinsoku w:val="0"/>
        <w:overflowPunct w:val="0"/>
        <w:autoSpaceDE w:val="0"/>
        <w:autoSpaceDN w:val="0"/>
        <w:adjustRightInd w:val="0"/>
        <w:spacing w:before="6" w:after="0" w:line="368" w:lineRule="auto"/>
        <w:ind w:right="104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проблема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розділена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складові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частини,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полегшується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доручення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окремим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виконавцям;</w:t>
      </w:r>
    </w:p>
    <w:p w:rsidR="000A45CE" w:rsidRPr="000A45CE" w:rsidRDefault="000A45CE" w:rsidP="000A45CE">
      <w:pPr>
        <w:numPr>
          <w:ilvl w:val="0"/>
          <w:numId w:val="24"/>
        </w:numPr>
        <w:tabs>
          <w:tab w:val="left" w:pos="93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935" w:hanging="14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7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визначені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якісні</w:t>
      </w:r>
      <w:r w:rsidRPr="000A45CE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взаємозв'язки</w:t>
      </w:r>
      <w:r w:rsidRPr="000A45CE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типу</w:t>
      </w:r>
      <w:r w:rsidRPr="000A45CE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“хто</w:t>
      </w:r>
      <w:r w:rsidRPr="000A45CE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впливає,</w:t>
      </w:r>
      <w:r w:rsidRPr="000A45CE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>саме”;</w:t>
      </w:r>
    </w:p>
    <w:p w:rsidR="000A45CE" w:rsidRPr="000A45CE" w:rsidRDefault="000A45CE" w:rsidP="000A45CE">
      <w:pPr>
        <w:numPr>
          <w:ilvl w:val="0"/>
          <w:numId w:val="24"/>
        </w:numPr>
        <w:tabs>
          <w:tab w:val="left" w:pos="997"/>
        </w:tabs>
        <w:kinsoku w:val="0"/>
        <w:overflowPunct w:val="0"/>
        <w:autoSpaceDE w:val="0"/>
        <w:autoSpaceDN w:val="0"/>
        <w:adjustRightInd w:val="0"/>
        <w:spacing w:before="166" w:after="0" w:line="368" w:lineRule="auto"/>
        <w:ind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проведено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то,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правило,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легко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визначити,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додаткову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інформацію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повнішого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розуміння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системи;</w:t>
      </w:r>
    </w:p>
    <w:p w:rsidR="000A45CE" w:rsidRPr="000A45CE" w:rsidRDefault="000A45CE" w:rsidP="000A45CE">
      <w:pPr>
        <w:numPr>
          <w:ilvl w:val="0"/>
          <w:numId w:val="24"/>
        </w:numPr>
        <w:tabs>
          <w:tab w:val="left" w:pos="1013"/>
        </w:tabs>
        <w:kinsoku w:val="0"/>
        <w:overflowPunct w:val="0"/>
        <w:autoSpaceDE w:val="0"/>
        <w:autoSpaceDN w:val="0"/>
        <w:adjustRightInd w:val="0"/>
        <w:spacing w:before="6" w:after="0" w:line="367" w:lineRule="auto"/>
        <w:ind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число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змінних,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відносяться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цілому,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перевищити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можливості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сприйняття,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обробка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відомостей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таких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виявитися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дорогою.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13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5" w:after="0" w:line="367" w:lineRule="auto"/>
        <w:ind w:left="102" w:right="98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Структурне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однозначними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незмінними,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оскільки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існує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багато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шляхів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виконання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відповідних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операцій,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виключно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маловірогідне,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сформульоване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конкретне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уявлення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систему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залишатиметься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незмінним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протягом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всього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аналізу.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Дійсно,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звичайно,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відбувається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вдосконалення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досить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грубої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більш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детальнішої.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8" w:lineRule="auto"/>
        <w:ind w:left="102" w:right="103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методів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структурного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розгляді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рамках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окремих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інтервалів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часу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ухваленням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рішень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оцінками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інтервалу.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декілька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причин,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якими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тимчасових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інтервалах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доцільний.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причин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тому,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відносна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зміна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 даному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мала,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вважати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постійними.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8" w:lineRule="auto"/>
        <w:ind w:left="102" w:right="99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3"/>
          <w:sz w:val="27"/>
          <w:szCs w:val="27"/>
        </w:rPr>
        <w:t>Інша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причина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пов'язана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тим,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системі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відбуваються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дискретні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зміни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певні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моменти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часу.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фінансування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проекту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міняється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роки,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то,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ймовірно,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було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доцільно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вести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розгляд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стосовно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трирічних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інтервалів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часу.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Нарешті,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тимчасових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інтервалах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дозволити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укладачеві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плану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ухвалювати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відразу,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поетапно,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оскільки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число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будь-якому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буде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менше,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ніж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цілому.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8" w:lineRule="auto"/>
        <w:ind w:left="102" w:right="99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Структурне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здійснюватися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також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основі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наукових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дисциплін.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Такий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підхід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створення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структури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зручний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тим,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дозволяє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легше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здійснювати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розподіл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робіт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різними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виконавцями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керівниками.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Проте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процесі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планування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бажаним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врахування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тісного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взаємозв'язку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різними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частковими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проблемами,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основної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відповідно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наукових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дисциплін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виявитися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невідповідним,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оскільки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такому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підході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ослабляється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контакт</w:t>
      </w:r>
      <w:r w:rsidRPr="000A45CE">
        <w:rPr>
          <w:rFonts w:ascii="Times New Roman" w:hAnsi="Times New Roman" w:cs="Times New Roman"/>
          <w:sz w:val="27"/>
          <w:szCs w:val="27"/>
        </w:rPr>
        <w:t xml:space="preserve"> між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представниками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8" w:lineRule="auto"/>
        <w:ind w:left="102" w:right="101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Уявлення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структуру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створене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відповідно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загальних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інтересів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осіб,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віднесених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однієї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групи.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транспортної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проведене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погляду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інтересів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споживачів,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власників,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суспільства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 членів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виконавчих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органів.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14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5" w:after="0" w:line="368" w:lineRule="auto"/>
        <w:ind w:left="102" w:right="121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Ще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структурного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заснований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розгляді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стосовно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географічних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областей.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Такий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розгляд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зручний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тих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випадках,</w:t>
      </w:r>
      <w:r w:rsidRPr="000A45CE">
        <w:rPr>
          <w:rFonts w:ascii="Times New Roman" w:hAnsi="Times New Roman" w:cs="Times New Roman"/>
          <w:spacing w:val="7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введення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область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викликає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 інших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областях.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8" w:lineRule="auto"/>
        <w:ind w:left="102" w:right="115" w:firstLine="701"/>
        <w:jc w:val="both"/>
        <w:rPr>
          <w:rFonts w:ascii="Times New Roman" w:hAnsi="Times New Roman" w:cs="Times New Roman"/>
          <w:spacing w:val="-4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часткові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подальшому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розбиті.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розробки,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проводяться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першому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тимчасовому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інтервалі,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розбиті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географічній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основі.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Чим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глибше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структурне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цілому,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тим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меншу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кількість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рішень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прийняти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елемента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(одиниці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розбиття)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отже,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простіше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проводити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аналіз.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Проте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кожен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по-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різному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взаємодіє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рештою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елементів,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поведінка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цілому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визначатиметься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сумою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рішень,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відповідних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всім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елементам,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розглянуті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окремо.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8" w:lineRule="auto"/>
        <w:ind w:left="102" w:right="121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Чим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більше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число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підсистем,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розбита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система,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тим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складніше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визначити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роботу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всієї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підсистем.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Звичайно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корисно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розчленовувати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щоб взаємодія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її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структурними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елементами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була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відносно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малою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визначною.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складність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взаємодії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елементами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подальшому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розбитті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помітно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спрощується,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доцільне.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 кожному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конкретному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необхідний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компроміс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меншістю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структурних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елементів,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полегшує їх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трудністю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синтезу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щодо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частин.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8" w:lineRule="auto"/>
        <w:ind w:left="102" w:right="115" w:firstLine="701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Однією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цілей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меж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проблеми.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обмежене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певною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географічною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областю,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конкретним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періодом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часу,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набором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груп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осіб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із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загальними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інтересами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числом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вхідних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вихідних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змінних.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Припустимо,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вдалося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визначити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кордони,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межах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проблема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втрачає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значущості.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Тоді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незалежно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того,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проходять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кордони,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виникає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питання: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чому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щось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включене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розгляд.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встановленні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меж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шукати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компроміс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можливістю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ефективного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обліком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кількості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критичних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чинників.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7" w:lineRule="auto"/>
        <w:ind w:left="102" w:right="122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також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проводитися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базі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джерел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потоків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об'єктів.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розглядатися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гроші,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матеріали,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люди,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речовини,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забруднюють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повітря,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інше.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1691" w:right="1709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lastRenderedPageBreak/>
        <w:t>15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1691" w:right="1709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980" w:bottom="280" w:left="1000" w:header="720" w:footer="720" w:gutter="0"/>
          <w:cols w:space="720" w:equalWidth="0">
            <w:col w:w="993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79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4.3.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Змінні,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характеризують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систему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і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управління системою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5" w:after="0" w:line="370" w:lineRule="auto"/>
        <w:ind w:left="102" w:right="100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Вхідні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чинники,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роблять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систему.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Передбачається,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деякі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змінних,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названі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екзогенними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незалежними,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змінюються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функціонуванні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транспортної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мережі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такими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відстані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містами,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приріст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населення,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технологічні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кліматичні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умови.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змінні,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називаються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також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залежними,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ендогенними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станами,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описують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властивості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Вихідними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змінними,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становлять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інтерес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пасажира,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час,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витрати,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зручності,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комфорт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бажання</w:t>
      </w:r>
      <w:r w:rsidRPr="000A45CE">
        <w:rPr>
          <w:rFonts w:ascii="Times New Roman" w:hAnsi="Times New Roman" w:cs="Times New Roman"/>
          <w:spacing w:val="7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їздити.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визначаються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цілями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інтересами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осіб,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входять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групи,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характеризуються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кількісно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відповідними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показниками.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Дана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змінна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екзогенною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ендогенною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залежно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вирішуваної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проблеми.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деяких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випадках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приріст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населення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чутливий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змін,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відбуваються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даній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області,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і,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отже,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він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буде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екзогенною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змінною.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іншого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боку,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розглядається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якихось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чинників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приріст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населення,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останній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стає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ендогенною змінною.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370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Значення,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набуваються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вихідними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визначаються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значеннями</w:t>
      </w:r>
      <w:r w:rsidRPr="000A45CE">
        <w:rPr>
          <w:rFonts w:ascii="Times New Roman" w:hAnsi="Times New Roman" w:cs="Times New Roman"/>
          <w:spacing w:val="7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вхідних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особливостями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мережі,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вводиться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програмою,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розробляється.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проектуванні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дослідник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укладач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плану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управляти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певними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чинниками,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називаються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змінними,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управляють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вирішують.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транспортної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мережі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вирішальними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лінії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зв'язку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містами,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комбінація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видів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транспорту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(літаки,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автобуси,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поїзди,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автомобілі),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(потужності)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виду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транспорту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8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терміни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введення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нових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ліній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зв'язку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видів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транспорту.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Основне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призначення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набутті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значень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вирішальних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16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 w:equalWidth="0">
            <w:col w:w="991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79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4.4.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Прогнозування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умов функціонування системи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майбутньому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5" w:after="0" w:line="370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Ця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операція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означає,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дослідник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повинен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зробити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умов,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функціонуватиме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майбутньому.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повинні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включати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прогнози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приросту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населення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поліпшення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економіки,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можливий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прогрес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технології,</w:t>
      </w:r>
      <w:r w:rsidRPr="000A45CE">
        <w:rPr>
          <w:rFonts w:ascii="Times New Roman" w:hAnsi="Times New Roman" w:cs="Times New Roman"/>
          <w:spacing w:val="8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зміну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соціальних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умов.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Очевидно,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прогнозах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буде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невизначеність,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методів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невизначеними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даними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аналізі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значеннях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невизначених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вхідних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змінних.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дослідженні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транспортної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країни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розглядатися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два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варіанти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розподілу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населення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2015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р.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заснований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екстраполяції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існуючих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тенденцій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майбутнє,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інший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відповідати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розподілу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населення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разі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політики,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направленої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стимулювання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зростання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певної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частини</w:t>
      </w:r>
      <w:r w:rsidRPr="000A45CE">
        <w:rPr>
          <w:rFonts w:ascii="Times New Roman" w:hAnsi="Times New Roman" w:cs="Times New Roman"/>
          <w:spacing w:val="8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регіону.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проектуванні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аналізі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транспортної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обидва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варіанти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розглядатися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спільно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можливими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комбінаціями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видів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транспорту.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3" w:lineRule="auto"/>
        <w:ind w:left="102" w:right="98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операції,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перераховані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складі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операцій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аналізу,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повинні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здійснюватися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вирішенні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кожної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порядок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виконання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робіт,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вже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було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сказано,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єдиним.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Вказані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відмінності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підході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проблем</w:t>
      </w:r>
      <w:r w:rsidRPr="000A45CE">
        <w:rPr>
          <w:rFonts w:ascii="Times New Roman" w:hAnsi="Times New Roman" w:cs="Times New Roman"/>
          <w:spacing w:val="8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такі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істотні.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Істотно,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проте,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те,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кожен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містить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етап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постановка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завдання,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який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починається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достатньо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загальних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формулювань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цілей,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закінчується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визначенням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критичних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якісним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визначенням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взаємозв'язків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змінними.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Постановка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завдання,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звичайно,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повторюється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протягом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всього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процесу</w:t>
      </w:r>
      <w:r w:rsidRPr="000A45CE">
        <w:rPr>
          <w:rFonts w:ascii="Times New Roman" w:hAnsi="Times New Roman" w:cs="Times New Roman"/>
          <w:spacing w:val="8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дослідження.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Після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останніх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етапів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знов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цілей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програми,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розробляється,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зміна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додаткових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17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361" w:lineRule="auto"/>
        <w:ind w:left="3252" w:right="81" w:hanging="2363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5.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Методологія постановки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завдання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системного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аналізу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>і</w:t>
      </w:r>
      <w:r w:rsidRPr="000A45CE">
        <w:rPr>
          <w:rFonts w:ascii="Times New Roman" w:hAnsi="Times New Roman" w:cs="Times New Roman"/>
          <w:b/>
          <w:bCs/>
          <w:spacing w:val="23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обмеження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її</w:t>
      </w:r>
      <w:r w:rsidRPr="000A45CE">
        <w:rPr>
          <w:rFonts w:ascii="Times New Roman" w:hAnsi="Times New Roman" w:cs="Times New Roman"/>
          <w:b/>
          <w:bCs/>
          <w:spacing w:val="2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складності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91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Модельний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приклад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до теми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2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Постановка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завдання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A45CE" w:rsidRPr="000A45CE" w:rsidRDefault="000A45CE" w:rsidP="000A45CE">
      <w:pPr>
        <w:numPr>
          <w:ilvl w:val="1"/>
          <w:numId w:val="23"/>
        </w:numPr>
        <w:tabs>
          <w:tab w:val="left" w:pos="12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68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Якісне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формулювання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проблеми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0" w:after="0" w:line="330" w:lineRule="auto"/>
        <w:ind w:left="102"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Евтрофікація</w:t>
      </w:r>
      <w:r w:rsidRPr="000A45CE">
        <w:rPr>
          <w:rFonts w:ascii="Times New Roman" w:hAnsi="Times New Roman" w:cs="Times New Roman"/>
          <w:b/>
          <w:bCs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оз.</w:t>
      </w:r>
      <w:r w:rsidRPr="000A45CE">
        <w:rPr>
          <w:rFonts w:ascii="Times New Roman" w:hAnsi="Times New Roman" w:cs="Times New Roman"/>
          <w:b/>
          <w:bCs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Кругле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: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протягом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останнього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десятиліття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оз.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Кругле,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березі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якого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розташований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пмт.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Приозерне,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яке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раніше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служило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привабливим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містом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рекреації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(купання,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спортивне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рибальство,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туризм)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місцевого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населення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туристів,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значною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мірою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втрачає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свою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привабливість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через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посилення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явищ,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пов'язаних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появою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замору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риб.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викликає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тривогу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тієї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частини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lastRenderedPageBreak/>
        <w:t>місцевого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населення,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якого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оз.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Кругле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переважним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місцем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відпочинку,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також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яке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отримує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певний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прибуток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рахунок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обслуговування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туристів.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зв'язку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цим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місцевим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представницьким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виконавчім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органам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влади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прийняти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заходи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відновленню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минулої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привабливості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місць.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33"/>
          <w:szCs w:val="33"/>
        </w:rPr>
      </w:pPr>
    </w:p>
    <w:p w:rsidR="000A45CE" w:rsidRPr="000A45CE" w:rsidRDefault="000A45CE" w:rsidP="000A45CE">
      <w:pPr>
        <w:numPr>
          <w:ilvl w:val="1"/>
          <w:numId w:val="23"/>
        </w:numPr>
        <w:tabs>
          <w:tab w:val="left" w:pos="1481"/>
        </w:tabs>
        <w:kinsoku w:val="0"/>
        <w:overflowPunct w:val="0"/>
        <w:autoSpaceDE w:val="0"/>
        <w:autoSpaceDN w:val="0"/>
        <w:adjustRightInd w:val="0"/>
        <w:spacing w:after="0" w:line="362" w:lineRule="auto"/>
        <w:ind w:right="106" w:firstLine="70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Ділення </w:t>
      </w:r>
      <w:r w:rsidRPr="000A45CE">
        <w:rPr>
          <w:rFonts w:ascii="Times New Roman" w:hAnsi="Times New Roman" w:cs="Times New Roman"/>
          <w:b/>
          <w:bCs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суспільства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на </w:t>
      </w:r>
      <w:r w:rsidRPr="000A45CE">
        <w:rPr>
          <w:rFonts w:ascii="Times New Roman" w:hAnsi="Times New Roman" w:cs="Times New Roman"/>
          <w:b/>
          <w:b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осіб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за </w:t>
      </w:r>
      <w:r w:rsidRPr="000A45CE">
        <w:rPr>
          <w:rFonts w:ascii="Times New Roman" w:hAnsi="Times New Roman" w:cs="Times New Roman"/>
          <w:b/>
          <w:bCs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спільністю </w:t>
      </w:r>
      <w:r w:rsidRPr="000A45CE">
        <w:rPr>
          <w:rFonts w:ascii="Times New Roman" w:hAnsi="Times New Roman" w:cs="Times New Roman"/>
          <w:b/>
          <w:bCs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їх </w:t>
      </w:r>
      <w:r w:rsidRPr="000A45CE">
        <w:rPr>
          <w:rFonts w:ascii="Times New Roman" w:hAnsi="Times New Roman" w:cs="Times New Roman"/>
          <w:b/>
          <w:bCs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інтересів</w:t>
      </w:r>
      <w:r w:rsidRPr="000A45CE">
        <w:rPr>
          <w:rFonts w:ascii="Times New Roman" w:hAnsi="Times New Roman" w:cs="Times New Roman"/>
          <w:b/>
          <w:bCs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 xml:space="preserve">відносно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даної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(проблеми):</w:t>
      </w:r>
    </w:p>
    <w:p w:rsidR="000A45CE" w:rsidRPr="000A45CE" w:rsidRDefault="000A45CE" w:rsidP="000A45CE">
      <w:pPr>
        <w:numPr>
          <w:ilvl w:val="0"/>
          <w:numId w:val="22"/>
        </w:numPr>
        <w:tabs>
          <w:tab w:val="left" w:pos="1036"/>
        </w:tabs>
        <w:kinsoku w:val="0"/>
        <w:overflowPunct w:val="0"/>
        <w:autoSpaceDE w:val="0"/>
        <w:autoSpaceDN w:val="0"/>
        <w:adjustRightInd w:val="0"/>
        <w:spacing w:before="93" w:after="0" w:line="331" w:lineRule="auto"/>
        <w:ind w:right="106" w:firstLine="69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представницькі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органи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влади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(залежність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від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виборців,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зацікавлених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даній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проблемі)</w:t>
      </w:r>
      <w:r w:rsidRPr="000A45CE">
        <w:rPr>
          <w:rFonts w:ascii="Times New Roman" w:hAnsi="Times New Roman" w:cs="Times New Roman"/>
          <w:sz w:val="27"/>
          <w:szCs w:val="27"/>
        </w:rPr>
        <w:t xml:space="preserve"> - група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I;</w:t>
      </w:r>
    </w:p>
    <w:p w:rsidR="000A45CE" w:rsidRPr="000A45CE" w:rsidRDefault="000A45CE" w:rsidP="000A45CE">
      <w:pPr>
        <w:numPr>
          <w:ilvl w:val="0"/>
          <w:numId w:val="22"/>
        </w:numPr>
        <w:tabs>
          <w:tab w:val="left" w:pos="964"/>
        </w:tabs>
        <w:kinsoku w:val="0"/>
        <w:overflowPunct w:val="0"/>
        <w:autoSpaceDE w:val="0"/>
        <w:autoSpaceDN w:val="0"/>
        <w:adjustRightInd w:val="0"/>
        <w:spacing w:before="3" w:after="0" w:line="331" w:lineRule="auto"/>
        <w:ind w:right="106" w:firstLine="69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жителі,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оз.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Кругле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переважним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місцем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відпочинку,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спортивного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рибальства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 група II;</w:t>
      </w:r>
    </w:p>
    <w:p w:rsidR="000A45CE" w:rsidRPr="000A45CE" w:rsidRDefault="000A45CE" w:rsidP="000A45CE">
      <w:pPr>
        <w:numPr>
          <w:ilvl w:val="0"/>
          <w:numId w:val="22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952" w:hanging="16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жителі,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Кругле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є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джерелом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прибутку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III;</w:t>
      </w:r>
    </w:p>
    <w:p w:rsidR="000A45CE" w:rsidRPr="000A45CE" w:rsidRDefault="000A45CE" w:rsidP="000A45CE">
      <w:pPr>
        <w:numPr>
          <w:ilvl w:val="0"/>
          <w:numId w:val="22"/>
        </w:numPr>
        <w:tabs>
          <w:tab w:val="left" w:pos="1031"/>
        </w:tabs>
        <w:kinsoku w:val="0"/>
        <w:overflowPunct w:val="0"/>
        <w:autoSpaceDE w:val="0"/>
        <w:autoSpaceDN w:val="0"/>
        <w:adjustRightInd w:val="0"/>
        <w:spacing w:before="116" w:after="0" w:line="331" w:lineRule="auto"/>
        <w:ind w:right="106" w:firstLine="69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працівники 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КСП,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фермери, 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земельні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угіддя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розташовані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межах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водозбірної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території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озера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IV;</w:t>
      </w:r>
    </w:p>
    <w:p w:rsidR="000A45CE" w:rsidRPr="000A45CE" w:rsidRDefault="000A45CE" w:rsidP="000A45CE">
      <w:pPr>
        <w:numPr>
          <w:ilvl w:val="0"/>
          <w:numId w:val="22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952" w:hanging="16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працівники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місцевих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промпідприємств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V;</w:t>
      </w:r>
    </w:p>
    <w:p w:rsidR="000A45CE" w:rsidRPr="000A45CE" w:rsidRDefault="000A45CE" w:rsidP="000A45CE">
      <w:pPr>
        <w:numPr>
          <w:ilvl w:val="0"/>
          <w:numId w:val="22"/>
        </w:numPr>
        <w:tabs>
          <w:tab w:val="left" w:pos="978"/>
        </w:tabs>
        <w:kinsoku w:val="0"/>
        <w:overflowPunct w:val="0"/>
        <w:autoSpaceDE w:val="0"/>
        <w:autoSpaceDN w:val="0"/>
        <w:adjustRightInd w:val="0"/>
        <w:spacing w:before="116" w:after="0" w:line="331" w:lineRule="auto"/>
        <w:ind w:right="106" w:firstLine="69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виконавчі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органи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влади,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чиїй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власності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знаходяться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міські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каналізаційні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мережі 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VI.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18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63" w:lineRule="auto"/>
        <w:ind w:left="102" w:right="102" w:firstLine="700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1.3.</w:t>
      </w:r>
      <w:r w:rsidRPr="000A45CE">
        <w:rPr>
          <w:rFonts w:ascii="Times New Roman" w:hAnsi="Times New Roman" w:cs="Times New Roman"/>
          <w:b/>
          <w:bCs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b/>
          <w:bCs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загальних</w:t>
      </w:r>
      <w:r w:rsidRPr="000A45CE">
        <w:rPr>
          <w:rFonts w:ascii="Times New Roman" w:hAnsi="Times New Roman" w:cs="Times New Roman"/>
          <w:b/>
          <w:bCs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інтересів</w:t>
      </w:r>
      <w:r w:rsidRPr="000A45CE">
        <w:rPr>
          <w:rFonts w:ascii="Times New Roman" w:hAnsi="Times New Roman" w:cs="Times New Roman"/>
          <w:b/>
          <w:bCs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кожної</w:t>
      </w:r>
      <w:r w:rsidRPr="000A45CE">
        <w:rPr>
          <w:rFonts w:ascii="Times New Roman" w:hAnsi="Times New Roman" w:cs="Times New Roman"/>
          <w:b/>
          <w:bCs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b/>
          <w:bCs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осіб,</w:t>
      </w:r>
      <w:r w:rsidRPr="000A45CE">
        <w:rPr>
          <w:rFonts w:ascii="Times New Roman" w:hAnsi="Times New Roman" w:cs="Times New Roman"/>
          <w:b/>
          <w:bCs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формулювання</w:t>
      </w:r>
      <w:r w:rsidRPr="000A45CE">
        <w:rPr>
          <w:rFonts w:ascii="Times New Roman" w:hAnsi="Times New Roman" w:cs="Times New Roman"/>
          <w:b/>
          <w:bCs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цілей</w:t>
      </w:r>
      <w:r w:rsidRPr="000A45CE">
        <w:rPr>
          <w:rFonts w:ascii="Times New Roman" w:hAnsi="Times New Roman" w:cs="Times New Roman"/>
          <w:b/>
          <w:bCs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аналізу,</w:t>
      </w:r>
      <w:r w:rsidRPr="000A45CE">
        <w:rPr>
          <w:rFonts w:ascii="Times New Roman" w:hAnsi="Times New Roman" w:cs="Times New Roman"/>
          <w:b/>
          <w:bCs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що</w:t>
      </w:r>
      <w:r w:rsidRPr="000A45CE">
        <w:rPr>
          <w:rFonts w:ascii="Times New Roman" w:hAnsi="Times New Roman" w:cs="Times New Roman"/>
          <w:b/>
          <w:bCs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проводиться,</w:t>
      </w:r>
      <w:r w:rsidRPr="000A45CE">
        <w:rPr>
          <w:rFonts w:ascii="Times New Roman" w:hAnsi="Times New Roman" w:cs="Times New Roman"/>
          <w:b/>
          <w:bCs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вибір</w:t>
      </w:r>
      <w:r w:rsidRPr="000A45CE">
        <w:rPr>
          <w:rFonts w:ascii="Times New Roman" w:hAnsi="Times New Roman" w:cs="Times New Roman"/>
          <w:b/>
          <w:bCs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критеріїв</w:t>
      </w:r>
      <w:r w:rsidRPr="000A45CE">
        <w:rPr>
          <w:rFonts w:ascii="Times New Roman" w:hAnsi="Times New Roman" w:cs="Times New Roman"/>
          <w:b/>
          <w:bCs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b/>
          <w:bCs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очікуваних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результатів:</w:t>
      </w:r>
    </w:p>
    <w:p w:rsidR="000A45CE" w:rsidRPr="000A45CE" w:rsidRDefault="000A45CE" w:rsidP="000A45CE">
      <w:pPr>
        <w:numPr>
          <w:ilvl w:val="0"/>
          <w:numId w:val="21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93" w:after="0" w:line="331" w:lineRule="auto"/>
        <w:ind w:right="2348" w:hanging="1308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I:  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збільшити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свій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виборчий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рейтинг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населення;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збільшити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прибуток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місцевого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бюджету;</w:t>
      </w:r>
    </w:p>
    <w:p w:rsidR="000A45CE" w:rsidRPr="000A45CE" w:rsidRDefault="000A45CE" w:rsidP="000A45CE">
      <w:pPr>
        <w:numPr>
          <w:ilvl w:val="0"/>
          <w:numId w:val="21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95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II: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поліпшити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свої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рекреаційного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озера;</w:t>
      </w:r>
    </w:p>
    <w:p w:rsidR="000A45CE" w:rsidRPr="000A45CE" w:rsidRDefault="000A45CE" w:rsidP="000A45CE">
      <w:pPr>
        <w:numPr>
          <w:ilvl w:val="0"/>
          <w:numId w:val="21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952" w:hanging="15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III: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збільшити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свій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прибуток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 рахунок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інтенсифікації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рибоводства;</w:t>
      </w:r>
    </w:p>
    <w:p w:rsidR="000A45CE" w:rsidRPr="000A45CE" w:rsidRDefault="000A45CE" w:rsidP="000A45CE">
      <w:pPr>
        <w:numPr>
          <w:ilvl w:val="0"/>
          <w:numId w:val="21"/>
        </w:numPr>
        <w:tabs>
          <w:tab w:val="left" w:pos="966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965" w:hanging="17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ІV: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збільшити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свій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прибуток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рахунок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інтенсифікації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землеробства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8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(добрива,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отрутохімікати);</w:t>
      </w:r>
    </w:p>
    <w:p w:rsidR="000A45CE" w:rsidRPr="000A45CE" w:rsidRDefault="000A45CE" w:rsidP="000A45CE">
      <w:pPr>
        <w:numPr>
          <w:ilvl w:val="0"/>
          <w:numId w:val="21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95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V: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збільшити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свій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прибуток за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рахунок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основного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виробництва;</w:t>
      </w:r>
    </w:p>
    <w:p w:rsidR="000A45CE" w:rsidRPr="000A45CE" w:rsidRDefault="000A45CE" w:rsidP="000A45CE">
      <w:pPr>
        <w:numPr>
          <w:ilvl w:val="0"/>
          <w:numId w:val="21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ind w:left="952"/>
        <w:rPr>
          <w:rFonts w:ascii="Times New Roman" w:hAnsi="Times New Roman" w:cs="Times New Roman"/>
          <w:spacing w:val="-8"/>
          <w:sz w:val="27"/>
          <w:szCs w:val="27"/>
        </w:rPr>
      </w:pPr>
      <w:r w:rsidRPr="000A45CE">
        <w:rPr>
          <w:rFonts w:ascii="Times New Roman" w:hAnsi="Times New Roman" w:cs="Times New Roman"/>
          <w:spacing w:val="-7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VІ:</w:t>
      </w:r>
      <w:r w:rsidRPr="000A45CE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збільшити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муніципальний</w:t>
      </w:r>
      <w:r w:rsidRPr="000A45CE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прибуток</w:t>
      </w:r>
      <w:r w:rsidRPr="000A45CE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каналізаційного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господарства.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0" w:after="0" w:line="240" w:lineRule="auto"/>
        <w:ind w:left="803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1.4.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b/>
          <w:bCs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Формування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уявлень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структури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b/>
          <w:b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системи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0" w:lineRule="auto"/>
        <w:ind w:left="102" w:right="10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проблема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розділені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складники,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полегшується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можливість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вивчення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можливе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доручення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окремим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виконавцям.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lastRenderedPageBreak/>
        <w:t>Зазвичай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корисно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розчленувати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проблему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систему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так,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взаємодія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структурними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елементами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малою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визначною.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79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Уявлення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(розглядається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тільки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замору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риби):</w:t>
      </w:r>
    </w:p>
    <w:p w:rsidR="000A45CE" w:rsidRPr="000A45CE" w:rsidRDefault="000A45CE" w:rsidP="000A45CE">
      <w:pPr>
        <w:numPr>
          <w:ilvl w:val="0"/>
          <w:numId w:val="20"/>
        </w:numPr>
        <w:tabs>
          <w:tab w:val="left" w:pos="988"/>
        </w:tabs>
        <w:kinsoku w:val="0"/>
        <w:overflowPunct w:val="0"/>
        <w:autoSpaceDE w:val="0"/>
        <w:autoSpaceDN w:val="0"/>
        <w:adjustRightInd w:val="0"/>
        <w:spacing w:before="118" w:after="0" w:line="330" w:lineRule="auto"/>
        <w:ind w:right="106" w:firstLine="69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залежність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концентрації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БСК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притоці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якості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кількості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стічних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вод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населеного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пункту.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left="80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навантаження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озера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БСК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зимовий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період:</w:t>
      </w:r>
    </w:p>
    <w:p w:rsidR="000A45CE" w:rsidRPr="000A45CE" w:rsidRDefault="000A45CE" w:rsidP="000A45CE">
      <w:pPr>
        <w:numPr>
          <w:ilvl w:val="0"/>
          <w:numId w:val="20"/>
        </w:numPr>
        <w:tabs>
          <w:tab w:val="left" w:pos="1012"/>
        </w:tabs>
        <w:kinsoku w:val="0"/>
        <w:overflowPunct w:val="0"/>
        <w:autoSpaceDE w:val="0"/>
        <w:autoSpaceDN w:val="0"/>
        <w:adjustRightInd w:val="0"/>
        <w:spacing w:before="118" w:after="0" w:line="331" w:lineRule="auto"/>
        <w:ind w:right="106" w:firstLine="69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залежність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концентрації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розчиненого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кисню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(РК)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притоці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якості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стічних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вод населеного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пункту.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3" w:after="0" w:line="240" w:lineRule="auto"/>
        <w:ind w:left="80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режиму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РК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озері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зимовий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період:</w:t>
      </w:r>
    </w:p>
    <w:p w:rsidR="000A45CE" w:rsidRPr="000A45CE" w:rsidRDefault="000A45CE" w:rsidP="000A45CE">
      <w:pPr>
        <w:numPr>
          <w:ilvl w:val="0"/>
          <w:numId w:val="20"/>
        </w:numPr>
        <w:tabs>
          <w:tab w:val="left" w:pos="1050"/>
        </w:tabs>
        <w:kinsoku w:val="0"/>
        <w:overflowPunct w:val="0"/>
        <w:autoSpaceDE w:val="0"/>
        <w:autoSpaceDN w:val="0"/>
        <w:adjustRightInd w:val="0"/>
        <w:spacing w:before="116" w:after="0" w:line="331" w:lineRule="auto"/>
        <w:ind w:right="104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залежність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концентрації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РК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озері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концентрації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БСК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притоці,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РК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притоці,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активній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площі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донних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відкладень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площі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вільної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поверхні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озера.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2" w:after="0" w:line="240" w:lineRule="auto"/>
        <w:ind w:left="80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режиму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 озері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характер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заморних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явищ:</w:t>
      </w:r>
    </w:p>
    <w:p w:rsidR="000A45CE" w:rsidRPr="000A45CE" w:rsidRDefault="000A45CE" w:rsidP="000A45CE">
      <w:pPr>
        <w:numPr>
          <w:ilvl w:val="0"/>
          <w:numId w:val="20"/>
        </w:numPr>
        <w:tabs>
          <w:tab w:val="left" w:pos="943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942" w:hanging="150"/>
        <w:rPr>
          <w:rFonts w:ascii="Times New Roman" w:hAnsi="Times New Roman" w:cs="Times New Roman"/>
          <w:spacing w:val="-4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залежність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частоти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настання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тяжкості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заморних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явищ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режиму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РК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озері.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19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numPr>
          <w:ilvl w:val="1"/>
          <w:numId w:val="19"/>
        </w:numPr>
        <w:tabs>
          <w:tab w:val="left" w:pos="1481"/>
        </w:tabs>
        <w:kinsoku w:val="0"/>
        <w:overflowPunct w:val="0"/>
        <w:autoSpaceDE w:val="0"/>
        <w:autoSpaceDN w:val="0"/>
        <w:adjustRightInd w:val="0"/>
        <w:spacing w:before="26" w:after="0" w:line="362" w:lineRule="auto"/>
        <w:ind w:right="102" w:firstLine="701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b/>
          <w:bCs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стану</w:t>
      </w:r>
      <w:r w:rsidRPr="000A45CE">
        <w:rPr>
          <w:rFonts w:ascii="Times New Roman" w:hAnsi="Times New Roman" w:cs="Times New Roman"/>
          <w:b/>
          <w:bCs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вивченої</w:t>
      </w:r>
      <w:r w:rsidRPr="000A45CE">
        <w:rPr>
          <w:rFonts w:ascii="Times New Roman" w:hAnsi="Times New Roman" w:cs="Times New Roman"/>
          <w:b/>
          <w:bCs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b/>
          <w:bCs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необхідності</w:t>
      </w:r>
      <w:r w:rsidRPr="000A45CE">
        <w:rPr>
          <w:rFonts w:ascii="Times New Roman" w:hAnsi="Times New Roman" w:cs="Times New Roman"/>
          <w:b/>
          <w:bCs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додаткової</w:t>
      </w:r>
      <w:r w:rsidRPr="000A45CE">
        <w:rPr>
          <w:rFonts w:ascii="Times New Roman" w:hAnsi="Times New Roman" w:cs="Times New Roman"/>
          <w:b/>
          <w:bCs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інформації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4" w:after="0" w:line="330" w:lineRule="auto"/>
        <w:ind w:left="102" w:right="100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Проблема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раніше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вивчалася,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місцева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Рада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народних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депутатів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ухвалила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запросити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госпдоговірних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умовах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компетентну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організацію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(виконавця)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детального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33"/>
          <w:szCs w:val="33"/>
        </w:rPr>
      </w:pPr>
    </w:p>
    <w:p w:rsidR="000A45CE" w:rsidRPr="000A45CE" w:rsidRDefault="000A45CE" w:rsidP="000A45CE">
      <w:pPr>
        <w:numPr>
          <w:ilvl w:val="1"/>
          <w:numId w:val="19"/>
        </w:numPr>
        <w:tabs>
          <w:tab w:val="left" w:pos="154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47" w:hanging="744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Опис   </w:t>
      </w:r>
      <w:r w:rsidRPr="000A45CE">
        <w:rPr>
          <w:rFonts w:ascii="Times New Roman" w:hAnsi="Times New Roman" w:cs="Times New Roman"/>
          <w:b/>
          <w:bCs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системи.   </w:t>
      </w:r>
      <w:r w:rsidRPr="000A45CE">
        <w:rPr>
          <w:rFonts w:ascii="Times New Roman" w:hAnsi="Times New Roman" w:cs="Times New Roman"/>
          <w:b/>
          <w:bCs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Pr="000A45CE">
        <w:rPr>
          <w:rFonts w:ascii="Times New Roman" w:hAnsi="Times New Roman" w:cs="Times New Roman"/>
          <w:b/>
          <w:bCs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вхідних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Pr="000A45CE">
        <w:rPr>
          <w:rFonts w:ascii="Times New Roman" w:hAnsi="Times New Roman" w:cs="Times New Roman"/>
          <w:b/>
          <w:bCs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(екзогенних),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Pr="000A45CE">
        <w:rPr>
          <w:rFonts w:ascii="Times New Roman" w:hAnsi="Times New Roman" w:cs="Times New Roman"/>
          <w:b/>
          <w:bCs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вихідних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0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(ендогенних) і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керівних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системи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5" w:after="0" w:line="240" w:lineRule="auto"/>
        <w:ind w:left="79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Запрошений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виконавець,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вивчивши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доступну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інформацію,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визначив: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2" w:after="0" w:line="240" w:lineRule="auto"/>
        <w:ind w:left="10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-  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екзогенними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для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зимового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періоду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є: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0" w:after="0" w:line="240" w:lineRule="auto"/>
        <w:ind w:left="45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а)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об'єм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озера;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8" w:after="0" w:line="240" w:lineRule="auto"/>
        <w:ind w:left="45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б)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температура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води;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45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в)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швидкість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течії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озері;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1" w:after="0" w:line="240" w:lineRule="auto"/>
        <w:ind w:left="45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г)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витрата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річкової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притоки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 xml:space="preserve">Qr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/добу);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1" w:after="0" w:line="240" w:lineRule="auto"/>
        <w:ind w:left="45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БСК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 річковій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притоці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 xml:space="preserve">Lr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(г/м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0" w:after="0" w:line="240" w:lineRule="auto"/>
        <w:ind w:left="45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е)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РК в річковій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притоці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O</w:t>
      </w:r>
      <w:r w:rsidRPr="000A45CE">
        <w:rPr>
          <w:rFonts w:ascii="Times New Roman" w:hAnsi="Times New Roman" w:cs="Times New Roman"/>
          <w:i/>
          <w:iCs/>
          <w:position w:val="-4"/>
          <w:sz w:val="17"/>
          <w:szCs w:val="17"/>
        </w:rPr>
        <w:t>2</w:t>
      </w:r>
      <w:r w:rsidRPr="000A45CE">
        <w:rPr>
          <w:rFonts w:ascii="Times New Roman" w:hAnsi="Times New Roman" w:cs="Times New Roman"/>
          <w:i/>
          <w:iCs/>
          <w:spacing w:val="1"/>
          <w:position w:val="-4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r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(г/м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43"/>
          <w:szCs w:val="4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-  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ендогенними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b/>
          <w:b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зимового</w:t>
      </w:r>
      <w:r w:rsidRPr="000A45CE">
        <w:rPr>
          <w:rFonts w:ascii="Times New Roman" w:hAnsi="Times New Roman" w:cs="Times New Roman"/>
          <w:b/>
          <w:b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періоду є: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3" w:after="0" w:line="240" w:lineRule="auto"/>
        <w:ind w:left="45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lastRenderedPageBreak/>
        <w:t>а)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РК в озері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O</w:t>
      </w:r>
      <w:r w:rsidRPr="000A45CE">
        <w:rPr>
          <w:rFonts w:ascii="Times New Roman" w:hAnsi="Times New Roman" w:cs="Times New Roman"/>
          <w:position w:val="-4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27"/>
          <w:position w:val="-4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(г/м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9" w:after="0" w:line="240" w:lineRule="auto"/>
        <w:ind w:left="45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б)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частота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f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заморних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явищ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(1/рік);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45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в)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тяжкість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заморних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явищ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B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(центнер/рік);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10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-  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вирішальними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зимового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періоду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є: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3" w:after="0" w:line="240" w:lineRule="auto"/>
        <w:ind w:left="45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а)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витрата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стічних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вод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Qst</w:t>
      </w:r>
      <w:r w:rsidRPr="000A45CE">
        <w:rPr>
          <w:rFonts w:ascii="Times New Roman" w:hAnsi="Times New Roman" w:cs="Times New Roman"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/добу);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1" w:after="0" w:line="240" w:lineRule="auto"/>
        <w:ind w:left="45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б)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БСК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Lst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(г/м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1" w:after="0" w:line="280" w:lineRule="auto"/>
        <w:ind w:left="453" w:right="197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в)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РК</w:t>
      </w:r>
      <w:r w:rsidRPr="000A45CE">
        <w:rPr>
          <w:rFonts w:ascii="Times New Roman" w:hAnsi="Times New Roman" w:cs="Times New Roman"/>
          <w:sz w:val="27"/>
          <w:szCs w:val="27"/>
        </w:rPr>
        <w:t xml:space="preserve"> -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O</w:t>
      </w:r>
      <w:r w:rsidRPr="000A45CE">
        <w:rPr>
          <w:rFonts w:ascii="Times New Roman" w:hAnsi="Times New Roman" w:cs="Times New Roman"/>
          <w:i/>
          <w:iCs/>
          <w:spacing w:val="-1"/>
          <w:position w:val="-4"/>
          <w:sz w:val="17"/>
          <w:szCs w:val="17"/>
        </w:rPr>
        <w:t>2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 xml:space="preserve">st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(г/м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стічних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водах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пгт.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Приозерне;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г)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активна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площа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вільної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поверхні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озера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–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Ss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4" w:after="0" w:line="240" w:lineRule="auto"/>
        <w:ind w:left="45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активна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площа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донних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відкладень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озера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–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Sb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6" w:after="0" w:line="330" w:lineRule="auto"/>
        <w:ind w:left="102" w:right="103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Основне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призначення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набути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бажані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вирішальних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30" w:lineRule="auto"/>
        <w:ind w:left="222" w:right="99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Екзогенні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вхідні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чинники,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змінюються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функціонуванні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Ендогенні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вихідні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стани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Основне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призначення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-–</w:t>
      </w:r>
      <w:r w:rsidRPr="000A45CE">
        <w:rPr>
          <w:rFonts w:ascii="Times New Roman" w:hAnsi="Times New Roman" w:cs="Times New Roman"/>
          <w:sz w:val="27"/>
          <w:szCs w:val="27"/>
        </w:rPr>
        <w:t xml:space="preserve"> отримати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бажані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вирішальних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0A45CE" w:rsidRPr="000A45CE" w:rsidRDefault="000A45CE" w:rsidP="000A45CE">
      <w:pPr>
        <w:numPr>
          <w:ilvl w:val="1"/>
          <w:numId w:val="18"/>
        </w:numPr>
        <w:tabs>
          <w:tab w:val="left" w:pos="16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1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Перерахування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рішення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b/>
          <w:bCs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0" w:lineRule="auto"/>
        <w:ind w:left="222" w:right="102" w:firstLine="70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Виконавець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пропонує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шукати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варіанти  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заморів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риби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в озері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серед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наступних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можливостей: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16" w:lineRule="exact"/>
        <w:ind w:left="91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а) зменшення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БСК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Lst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(г/м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стічних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водах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пмт.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Приозерне;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1" w:after="0" w:line="240" w:lineRule="auto"/>
        <w:ind w:left="91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б)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збільшення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активної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площі</w:t>
      </w:r>
      <w:r w:rsidRPr="000A45CE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вільної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поверхні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озера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рахунок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аерації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4"/>
          <w:sz w:val="27"/>
          <w:szCs w:val="27"/>
        </w:rPr>
        <w:t>Ss</w:t>
      </w:r>
      <w:r w:rsidRPr="000A45CE">
        <w:rPr>
          <w:rFonts w:ascii="Times New Roman" w:hAnsi="Times New Roman" w:cs="Times New Roman"/>
          <w:i/>
          <w:iCs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(м</w:t>
      </w:r>
      <w:r w:rsidRPr="000A45CE">
        <w:rPr>
          <w:rFonts w:ascii="Times New Roman" w:hAnsi="Times New Roman" w:cs="Times New Roman"/>
          <w:spacing w:val="-7"/>
          <w:position w:val="13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0A45CE" w:rsidRPr="000A45CE" w:rsidRDefault="000A45CE" w:rsidP="000A45CE">
      <w:pPr>
        <w:numPr>
          <w:ilvl w:val="1"/>
          <w:numId w:val="18"/>
        </w:numPr>
        <w:tabs>
          <w:tab w:val="left" w:pos="1668"/>
        </w:tabs>
        <w:kinsoku w:val="0"/>
        <w:overflowPunct w:val="0"/>
        <w:autoSpaceDE w:val="0"/>
        <w:autoSpaceDN w:val="0"/>
        <w:adjustRightInd w:val="0"/>
        <w:spacing w:after="0" w:line="375" w:lineRule="auto"/>
        <w:ind w:right="102" w:firstLine="701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Оцінка</w:t>
      </w:r>
      <w:r w:rsidRPr="000A45CE">
        <w:rPr>
          <w:rFonts w:ascii="Times New Roman" w:hAnsi="Times New Roman" w:cs="Times New Roman"/>
          <w:b/>
          <w:bCs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майбутніх</w:t>
      </w:r>
      <w:r w:rsidRPr="000A45CE">
        <w:rPr>
          <w:rFonts w:ascii="Times New Roman" w:hAnsi="Times New Roman" w:cs="Times New Roman"/>
          <w:b/>
          <w:bCs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умов,</w:t>
      </w:r>
      <w:r w:rsidRPr="000A45CE">
        <w:rPr>
          <w:rFonts w:ascii="Times New Roman" w:hAnsi="Times New Roman" w:cs="Times New Roman"/>
          <w:b/>
          <w:bCs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b/>
          <w:bCs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включає</w:t>
      </w:r>
      <w:r w:rsidRPr="000A45CE">
        <w:rPr>
          <w:rFonts w:ascii="Times New Roman" w:hAnsi="Times New Roman" w:cs="Times New Roman"/>
          <w:b/>
          <w:bCs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прогнози</w:t>
      </w:r>
      <w:r w:rsidRPr="000A45CE">
        <w:rPr>
          <w:rFonts w:ascii="Times New Roman" w:hAnsi="Times New Roman" w:cs="Times New Roman"/>
          <w:b/>
          <w:bCs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відносно</w:t>
      </w:r>
      <w:r w:rsidRPr="000A45CE">
        <w:rPr>
          <w:rFonts w:ascii="Times New Roman" w:hAnsi="Times New Roman" w:cs="Times New Roman"/>
          <w:b/>
          <w:bCs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b/>
          <w:bCs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змін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техніці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4" w:after="0" w:line="240" w:lineRule="auto"/>
        <w:ind w:left="92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Вважається,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майбутньому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відбудеться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помітних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8" w:after="0" w:line="240" w:lineRule="auto"/>
        <w:ind w:left="22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(моделі) 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технічних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можливостей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92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постановки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завдання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якісний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8" w:after="0" w:line="240" w:lineRule="auto"/>
        <w:ind w:left="22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(табл.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5.1).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92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Таблиця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5.1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впливу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4026"/>
        <w:gridCol w:w="3877"/>
      </w:tblGrid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371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№</w:t>
            </w:r>
            <w:r w:rsidRPr="000A45CE">
              <w:rPr>
                <w:rFonts w:ascii="Times New Roman" w:hAnsi="Times New Roman" w:cs="Times New Roman"/>
                <w:i/>
                <w:iCs/>
                <w:spacing w:val="9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заходу</w:t>
            </w:r>
          </w:p>
        </w:tc>
        <w:tc>
          <w:tcPr>
            <w:tcW w:w="7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Вид</w:t>
            </w:r>
            <w:r w:rsidRPr="000A45CE">
              <w:rPr>
                <w:rFonts w:ascii="Times New Roman" w:hAnsi="Times New Roman" w:cs="Times New Roman"/>
                <w:i/>
                <w:iCs/>
                <w:spacing w:val="12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заходу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6"/>
        </w:trPr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176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Штучна</w:t>
            </w:r>
            <w:r w:rsidRPr="000A45CE">
              <w:rPr>
                <w:rFonts w:ascii="Times New Roman" w:hAnsi="Times New Roman" w:cs="Times New Roman"/>
                <w:i/>
                <w:iCs/>
                <w:spacing w:val="14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аерація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3" w:lineRule="auto"/>
              <w:ind w:left="1764" w:right="222" w:hanging="153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Інтенсифікація</w:t>
            </w:r>
            <w:r w:rsidRPr="000A45CE">
              <w:rPr>
                <w:rFonts w:ascii="Times New Roman" w:hAnsi="Times New Roman" w:cs="Times New Roman"/>
                <w:i/>
                <w:iCs/>
                <w:spacing w:val="18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очищення</w:t>
            </w:r>
            <w:r w:rsidRPr="000A45CE">
              <w:rPr>
                <w:rFonts w:ascii="Times New Roman" w:hAnsi="Times New Roman" w:cs="Times New Roman"/>
                <w:i/>
                <w:iCs/>
                <w:spacing w:val="17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стічних</w:t>
            </w:r>
            <w:r w:rsidRPr="000A45CE">
              <w:rPr>
                <w:rFonts w:ascii="Times New Roman" w:hAnsi="Times New Roman" w:cs="Times New Roman"/>
                <w:i/>
                <w:iCs/>
                <w:spacing w:val="43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вод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7"/>
        </w:trPr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3" w:lineRule="auto"/>
              <w:ind w:left="1764" w:right="222" w:hanging="15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8" w:lineRule="exact"/>
              <w:ind w:left="98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Активна</w:t>
            </w:r>
            <w:r w:rsidRPr="000A45CE">
              <w:rPr>
                <w:rFonts w:ascii="Times New Roman" w:hAnsi="Times New Roman" w:cs="Times New Roman"/>
                <w:i/>
                <w:iCs/>
                <w:spacing w:val="15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площа</w:t>
            </w:r>
            <w:r w:rsidRPr="000A45CE">
              <w:rPr>
                <w:rFonts w:ascii="Times New Roman" w:hAnsi="Times New Roman" w:cs="Times New Roman"/>
                <w:i/>
                <w:iCs/>
                <w:spacing w:val="18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вільної</w:t>
            </w:r>
            <w:r w:rsidRPr="000A45CE">
              <w:rPr>
                <w:rFonts w:ascii="Times New Roman" w:hAnsi="Times New Roman" w:cs="Times New Roman"/>
                <w:i/>
                <w:iCs/>
                <w:spacing w:val="16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поверхні</w:t>
            </w:r>
            <w:r w:rsidRPr="000A45CE">
              <w:rPr>
                <w:rFonts w:ascii="Times New Roman" w:hAnsi="Times New Roman" w:cs="Times New Roman"/>
                <w:i/>
                <w:iCs/>
                <w:spacing w:val="16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озера</w:t>
            </w:r>
            <w:r w:rsidRPr="000A45CE">
              <w:rPr>
                <w:rFonts w:ascii="Times New Roman" w:hAnsi="Times New Roman" w:cs="Times New Roman"/>
                <w:i/>
                <w:iCs/>
                <w:spacing w:val="29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</w:t>
            </w:r>
            <w:r w:rsidRPr="000A45CE">
              <w:rPr>
                <w:rFonts w:ascii="Times New Roman" w:hAnsi="Times New Roman" w:cs="Times New Roman"/>
                <w:i/>
                <w:iCs/>
                <w:spacing w:val="8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зимовий</w:t>
            </w:r>
            <w:r w:rsidRPr="000A45CE">
              <w:rPr>
                <w:rFonts w:ascii="Times New Roman" w:hAnsi="Times New Roman" w:cs="Times New Roman"/>
                <w:i/>
                <w:iCs/>
                <w:spacing w:val="8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період,</w:t>
            </w:r>
            <w:r w:rsidRPr="000A45CE">
              <w:rPr>
                <w:rFonts w:ascii="Times New Roman" w:hAnsi="Times New Roman" w:cs="Times New Roman"/>
                <w:i/>
                <w:iCs/>
                <w:spacing w:val="7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м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11"/>
                <w:sz w:val="15"/>
                <w:szCs w:val="15"/>
              </w:rPr>
              <w:t>2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3" w:lineRule="auto"/>
              <w:ind w:left="99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Додатковий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    </w:t>
            </w:r>
            <w:r w:rsidRPr="000A45CE">
              <w:rPr>
                <w:rFonts w:ascii="Times New Roman" w:hAnsi="Times New Roman" w:cs="Times New Roman"/>
                <w:i/>
                <w:iCs/>
                <w:spacing w:val="16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ступінь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    </w:t>
            </w:r>
            <w:r w:rsidRPr="000A45CE">
              <w:rPr>
                <w:rFonts w:ascii="Times New Roman" w:hAnsi="Times New Roman" w:cs="Times New Roman"/>
                <w:i/>
                <w:iCs/>
                <w:spacing w:val="17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очищення</w:t>
            </w:r>
            <w:r w:rsidRPr="000A45CE">
              <w:rPr>
                <w:rFonts w:ascii="Times New Roman" w:hAnsi="Times New Roman" w:cs="Times New Roman"/>
                <w:i/>
                <w:iCs/>
                <w:spacing w:val="25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стічних</w:t>
            </w:r>
            <w:r w:rsidRPr="000A45CE">
              <w:rPr>
                <w:rFonts w:ascii="Times New Roman" w:hAnsi="Times New Roman" w:cs="Times New Roman"/>
                <w:i/>
                <w:iCs/>
                <w:spacing w:val="6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вод</w:t>
            </w:r>
            <w:r w:rsidRPr="000A45CE">
              <w:rPr>
                <w:rFonts w:ascii="Times New Roman" w:hAnsi="Times New Roman" w:cs="Times New Roman"/>
                <w:i/>
                <w:iCs/>
                <w:spacing w:val="4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від</w:t>
            </w:r>
            <w:r w:rsidRPr="000A45CE">
              <w:rPr>
                <w:rFonts w:ascii="Times New Roman" w:hAnsi="Times New Roman" w:cs="Times New Roman"/>
                <w:i/>
                <w:iCs/>
                <w:spacing w:val="6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БСК,</w:t>
            </w:r>
            <w:r w:rsidRPr="000A45CE">
              <w:rPr>
                <w:rFonts w:ascii="Times New Roman" w:hAnsi="Times New Roman" w:cs="Times New Roman"/>
                <w:i/>
                <w:iCs/>
                <w:spacing w:val="7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%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lastRenderedPageBreak/>
              <w:t>1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2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30000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3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50000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4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5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5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6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7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15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8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20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9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25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5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11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30000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12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50000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15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13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70000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20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14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100000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25</w:t>
            </w:r>
          </w:p>
        </w:tc>
      </w:tr>
    </w:tbl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4938" w:right="4819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4938" w:right="4819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880" w:header="720" w:footer="720" w:gutter="0"/>
          <w:cols w:space="720" w:equalWidth="0">
            <w:col w:w="1003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240" w:lineRule="auto"/>
        <w:ind w:left="2327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6.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Методологія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моделювання</w:t>
      </w:r>
      <w:r w:rsidRPr="000A45CE">
        <w:rPr>
          <w:rFonts w:ascii="Times New Roman" w:hAnsi="Times New Roman" w:cs="Times New Roman"/>
          <w:b/>
          <w:bCs/>
          <w:spacing w:val="2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>і</w:t>
      </w:r>
      <w:r w:rsidRPr="000A45CE">
        <w:rPr>
          <w:rFonts w:ascii="Times New Roman" w:hAnsi="Times New Roman" w:cs="Times New Roman"/>
          <w:b/>
          <w:bCs/>
          <w:spacing w:val="-2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аналізу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851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6.1.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аналіз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0" w:after="0" w:line="330" w:lineRule="auto"/>
        <w:ind w:left="162" w:right="16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постановки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завдання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отримують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якісний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то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якісне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уявлення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переходить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кількісне.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виникають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функціональні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залежності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варіанта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набору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вхідних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визначаються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дані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Існують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форми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подання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залежностей,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такі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рівняння,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графіки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таблиці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чисельними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значеннями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Однією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основних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цілей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надання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допомоги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дослідникові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особі,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приймає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рішення,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отриманні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яснішого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уявлення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взаємозв'язки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елементами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62" w:right="161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починають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із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збору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інформації,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використана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залежностей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змінними.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залежності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слід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перевіряти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точність,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крім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того,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виявити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характер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впливу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будь-якої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невизначеності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параметрах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кінцевий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результат.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операції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перераховані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8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табл.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6.1.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наступному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розділі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проводиться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аспектів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послідовності,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вказаній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таблиці.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Першою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операцією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збір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інформації,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яку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використовувати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знаходження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кількісних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зв'язків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7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змінними.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може бути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літературних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джерел,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підставі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наслідками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експериментів,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проводяться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самим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дослідником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замовленням.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24" w:lineRule="exact"/>
        <w:ind w:left="86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Таблиця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6.1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-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Операції,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виконуються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моделювання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9102"/>
      </w:tblGrid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701" w:type="dxa"/>
            <w:tcBorders>
              <w:top w:val="single" w:sz="10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102" w:type="dxa"/>
            <w:tcBorders>
              <w:top w:val="single" w:sz="10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Збір</w:t>
            </w:r>
            <w:r w:rsidRPr="000A45CE">
              <w:rPr>
                <w:rFonts w:ascii="Times New Roman" w:hAnsi="Times New Roman" w:cs="Times New Roman"/>
                <w:spacing w:val="10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інформації</w:t>
            </w:r>
            <w:r w:rsidRPr="000A45CE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для</w:t>
            </w:r>
            <w:r w:rsidRPr="000A45CE">
              <w:rPr>
                <w:rFonts w:ascii="Times New Roman" w:hAnsi="Times New Roman" w:cs="Times New Roman"/>
                <w:spacing w:val="1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встановлення</w:t>
            </w:r>
            <w:r w:rsidRPr="000A45CE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кількісних</w:t>
            </w:r>
            <w:r w:rsidRPr="000A45CE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взаємозв'язків</w:t>
            </w:r>
            <w:r w:rsidRPr="000A45CE">
              <w:rPr>
                <w:rFonts w:ascii="Times New Roman" w:hAnsi="Times New Roman" w:cs="Times New Roman"/>
                <w:spacing w:val="10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між</w:t>
            </w:r>
            <w:r w:rsidRPr="000A45CE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змінними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"/>
        </w:trPr>
        <w:tc>
          <w:tcPr>
            <w:tcW w:w="701" w:type="dxa"/>
            <w:tcBorders>
              <w:top w:val="single" w:sz="7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102" w:type="dxa"/>
            <w:tcBorders>
              <w:top w:val="single" w:sz="7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Конкретизація</w:t>
            </w:r>
            <w:r w:rsidRPr="000A45CE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кількісних</w:t>
            </w:r>
            <w:r w:rsidRPr="000A45CE">
              <w:rPr>
                <w:rFonts w:ascii="Times New Roman" w:hAnsi="Times New Roman" w:cs="Times New Roman"/>
                <w:spacing w:val="14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взаємозв'язків</w:t>
            </w:r>
            <w:r w:rsidRPr="000A45CE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між</w:t>
            </w:r>
            <w:r w:rsidRPr="000A45CE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змінними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"/>
        </w:trPr>
        <w:tc>
          <w:tcPr>
            <w:tcW w:w="701" w:type="dxa"/>
            <w:tcBorders>
              <w:top w:val="single" w:sz="6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102" w:type="dxa"/>
            <w:tcBorders>
              <w:top w:val="single" w:sz="6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Перевірка</w:t>
            </w:r>
            <w:r w:rsidRPr="000A45CE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встановлених</w:t>
            </w:r>
            <w:r w:rsidRPr="000A45CE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взаємозв'язків</w:t>
            </w:r>
            <w:r w:rsidRPr="000A45CE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між</w:t>
            </w:r>
            <w:r w:rsidRPr="000A45CE">
              <w:rPr>
                <w:rFonts w:ascii="Times New Roman" w:hAnsi="Times New Roman" w:cs="Times New Roman"/>
                <w:spacing w:val="14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змінними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5"/>
        </w:trPr>
        <w:tc>
          <w:tcPr>
            <w:tcW w:w="701" w:type="dxa"/>
            <w:tcBorders>
              <w:top w:val="single" w:sz="7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</w:t>
            </w:r>
          </w:p>
        </w:tc>
        <w:tc>
          <w:tcPr>
            <w:tcW w:w="9102" w:type="dxa"/>
            <w:tcBorders>
              <w:top w:val="single" w:sz="7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Оцінка</w:t>
            </w:r>
            <w:r w:rsidRPr="000A45CE">
              <w:rPr>
                <w:rFonts w:ascii="Times New Roman" w:hAnsi="Times New Roman" w:cs="Times New Roman"/>
                <w:spacing w:val="1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допущень</w:t>
            </w:r>
            <w:r w:rsidRPr="000A45CE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z w:val="23"/>
                <w:szCs w:val="23"/>
              </w:rPr>
              <w:t>і</w:t>
            </w:r>
            <w:r w:rsidRPr="000A45CE">
              <w:rPr>
                <w:rFonts w:ascii="Times New Roman" w:hAnsi="Times New Roman" w:cs="Times New Roman"/>
                <w:spacing w:val="1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виявлення</w:t>
            </w:r>
            <w:r w:rsidRPr="000A45CE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невизначеностей</w:t>
            </w:r>
          </w:p>
        </w:tc>
      </w:tr>
    </w:tbl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16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Використання</w:t>
      </w:r>
      <w:r w:rsidRPr="000A45CE">
        <w:rPr>
          <w:rFonts w:ascii="Times New Roman" w:hAnsi="Times New Roman" w:cs="Times New Roman"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наявних</w:t>
      </w:r>
      <w:r w:rsidRPr="000A45CE">
        <w:rPr>
          <w:rFonts w:ascii="Times New Roman" w:hAnsi="Times New Roman" w:cs="Times New Roman"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статистичних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 xml:space="preserve"> даних.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8" w:after="0" w:line="330" w:lineRule="auto"/>
        <w:ind w:left="162" w:right="162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Дослідник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має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ряд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труднощів,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пов'язаних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використанням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наявних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даних.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труднощів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обумовлена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тим,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наявні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дані,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правило,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збиралися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зв'язку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з 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тією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проблемою,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якою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займається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дослідник,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нього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940" w:bottom="280" w:left="94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виявитися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непридатними.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8" w:after="0" w:line="330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трудність,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пов'язана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використанням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наявних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даних,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обумовлена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відмінністю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способів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отримання,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є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важливим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чинником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при 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будь-якому</w:t>
      </w:r>
      <w:r w:rsidRPr="000A45CE">
        <w:rPr>
          <w:rFonts w:ascii="Times New Roman" w:hAnsi="Times New Roman" w:cs="Times New Roman"/>
          <w:spacing w:val="7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зборі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інформації.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підстави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вважати,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підвищення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тяжкості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злочинів,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повідомляється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пресі,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принаймні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частково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наслідком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нових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методів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повідомлень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злочини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описів.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порівнянні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статистичних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даних,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отриманих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різний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час,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місцях,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різними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людьми,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слід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враховувати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різницю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 методах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збору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0" w:lineRule="auto"/>
        <w:ind w:left="102" w:right="99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Ще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трудність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статистичних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обумовлена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ступенем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точності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наявної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інформації.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Кожен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експеримент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вносить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збудження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середовище,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виключені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помилкові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висновки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стану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відсутність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експерименту.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Крім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того,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метод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вимірювання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вносить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невизначеність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отримувані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дані,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оскільки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принципі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неможливо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включити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відразу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все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населення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виміряти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будь-яку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змінну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абсолютною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точністю.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Нарешті,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проміжок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часу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збором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використанням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вносить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невизначеності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через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залежність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4" w:after="0" w:line="362" w:lineRule="auto"/>
        <w:ind w:left="102" w:right="103" w:firstLine="350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На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якісне</w:t>
      </w:r>
      <w:r w:rsidRPr="000A45CE">
        <w:rPr>
          <w:rFonts w:ascii="Times New Roman" w:hAnsi="Times New Roman" w:cs="Times New Roman"/>
          <w:b/>
          <w:bCs/>
          <w:i/>
          <w:iCs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подання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b/>
          <w:bCs/>
          <w:i/>
          <w:iCs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і/або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b/>
          <w:bCs/>
          <w:i/>
          <w:iCs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переводять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</w:t>
      </w:r>
      <w:r w:rsidRPr="000A45CE">
        <w:rPr>
          <w:rFonts w:ascii="Times New Roman" w:hAnsi="Times New Roman" w:cs="Times New Roman"/>
          <w:b/>
          <w:bCs/>
          <w:i/>
          <w:iCs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кількісний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опис.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0A45CE" w:rsidRPr="000A45CE" w:rsidRDefault="000A45CE" w:rsidP="000A45CE">
      <w:pPr>
        <w:numPr>
          <w:ilvl w:val="2"/>
          <w:numId w:val="17"/>
        </w:numPr>
        <w:tabs>
          <w:tab w:val="left" w:pos="1549"/>
        </w:tabs>
        <w:kinsoku w:val="0"/>
        <w:overflowPunct w:val="0"/>
        <w:autoSpaceDE w:val="0"/>
        <w:autoSpaceDN w:val="0"/>
        <w:adjustRightInd w:val="0"/>
        <w:spacing w:after="0" w:line="362" w:lineRule="auto"/>
        <w:ind w:right="101" w:firstLine="689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Збір</w:t>
      </w:r>
      <w:r w:rsidRPr="000A45CE">
        <w:rPr>
          <w:rFonts w:ascii="Times New Roman" w:hAnsi="Times New Roman" w:cs="Times New Roman"/>
          <w:b/>
          <w:bCs/>
          <w:i/>
          <w:iCs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b/>
          <w:bCs/>
          <w:i/>
          <w:iCs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i/>
          <w:iCs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встановлення</w:t>
      </w:r>
      <w:r w:rsidRPr="000A45CE">
        <w:rPr>
          <w:rFonts w:ascii="Times New Roman" w:hAnsi="Times New Roman" w:cs="Times New Roman"/>
          <w:b/>
          <w:bCs/>
          <w:i/>
          <w:iCs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кількісного</w:t>
      </w:r>
      <w:r w:rsidRPr="000A45CE">
        <w:rPr>
          <w:rFonts w:ascii="Times New Roman" w:hAnsi="Times New Roman" w:cs="Times New Roman"/>
          <w:b/>
          <w:bCs/>
          <w:i/>
          <w:iCs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взаємозв'язку</w:t>
      </w:r>
      <w:r w:rsidRPr="000A45CE">
        <w:rPr>
          <w:rFonts w:ascii="Times New Roman" w:hAnsi="Times New Roman" w:cs="Times New Roman"/>
          <w:b/>
          <w:bCs/>
          <w:i/>
          <w:iCs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між</w:t>
      </w:r>
      <w:r w:rsidRPr="000A45CE">
        <w:rPr>
          <w:rFonts w:ascii="Times New Roman" w:hAnsi="Times New Roman" w:cs="Times New Roman"/>
          <w:b/>
          <w:bCs/>
          <w:i/>
          <w:iCs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(елементами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системи)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363" w:lineRule="auto"/>
        <w:ind w:left="102" w:right="101" w:firstLine="688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Виконавець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провів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збір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доступної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додаткові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встановлення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кількісного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взаємозв'язку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між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(елементами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numPr>
          <w:ilvl w:val="2"/>
          <w:numId w:val="17"/>
        </w:numPr>
        <w:tabs>
          <w:tab w:val="left" w:pos="1503"/>
        </w:tabs>
        <w:kinsoku w:val="0"/>
        <w:overflowPunct w:val="0"/>
        <w:autoSpaceDE w:val="0"/>
        <w:autoSpaceDN w:val="0"/>
        <w:adjustRightInd w:val="0"/>
        <w:spacing w:before="179" w:after="0" w:line="362" w:lineRule="auto"/>
        <w:ind w:right="103" w:firstLine="689"/>
        <w:jc w:val="both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Побудова</w:t>
      </w:r>
      <w:r w:rsidRPr="000A45CE">
        <w:rPr>
          <w:rFonts w:ascii="Times New Roman" w:hAnsi="Times New Roman" w:cs="Times New Roman"/>
          <w:b/>
          <w:bCs/>
          <w:i/>
          <w:iCs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b/>
          <w:bCs/>
          <w:i/>
          <w:iCs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системи;</w:t>
      </w:r>
      <w:r w:rsidRPr="000A45CE">
        <w:rPr>
          <w:rFonts w:ascii="Times New Roman" w:hAnsi="Times New Roman" w:cs="Times New Roman"/>
          <w:b/>
          <w:bCs/>
          <w:i/>
          <w:iCs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конкретизація</w:t>
      </w:r>
      <w:r w:rsidRPr="000A45CE">
        <w:rPr>
          <w:rFonts w:ascii="Times New Roman" w:hAnsi="Times New Roman" w:cs="Times New Roman"/>
          <w:b/>
          <w:bCs/>
          <w:i/>
          <w:iCs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кількісних</w:t>
      </w:r>
      <w:r w:rsidRPr="000A45CE">
        <w:rPr>
          <w:rFonts w:ascii="Times New Roman" w:hAnsi="Times New Roman" w:cs="Times New Roman"/>
          <w:b/>
          <w:bCs/>
          <w:i/>
          <w:iCs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взаємозв'язків</w:t>
      </w:r>
      <w:r w:rsidRPr="000A45CE">
        <w:rPr>
          <w:rFonts w:ascii="Times New Roman" w:hAnsi="Times New Roman" w:cs="Times New Roman"/>
          <w:b/>
          <w:bCs/>
          <w:i/>
          <w:iCs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між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змінними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62" w:lineRule="auto"/>
        <w:ind w:left="102" w:right="102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Виконавець,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провівши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збір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доступної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інформації,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лабораторні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натурні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дослідження,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здійснив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калібрування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верифікацію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застосування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наступної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формування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кисневого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режиму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озері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зимовий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період: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23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507" w:right="50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 w:equalWidth="0">
            <w:col w:w="991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2700" cy="853440"/>
                <wp:effectExtent l="9525" t="9525" r="0" b="13335"/>
                <wp:docPr id="210" name="Полилиния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853440"/>
                        </a:xfrm>
                        <a:custGeom>
                          <a:avLst/>
                          <a:gdLst>
                            <a:gd name="T0" fmla="*/ 0 w 20"/>
                            <a:gd name="T1" fmla="*/ 0 h 1344"/>
                            <a:gd name="T2" fmla="*/ 0 w 20"/>
                            <a:gd name="T3" fmla="*/ 1344 h 13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1344">
                              <a:moveTo>
                                <a:pt x="0" y="0"/>
                              </a:moveTo>
                              <a:lnTo>
                                <a:pt x="0" y="1344"/>
                              </a:lnTo>
                            </a:path>
                          </a:pathLst>
                        </a:custGeom>
                        <a:noFill/>
                        <a:ln w="8978">
                          <a:solidFill>
                            <a:srgbClr val="80A4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polyline w14:anchorId="56E5AE1C" id="Полилиния 21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points="0,0,0,67.2pt" coordsize="2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" filled="f" strokecolor="#80a400" strokeweight=".24939mm">
                <v:path arrowok="t" o:connecttype="custom" o:connectlocs="0,0;0,853440" o:connectangles="0,0"/>
                <w10:anchorlock/>
              </v:polylin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5" w:after="0" w:line="240" w:lineRule="auto"/>
        <w:ind w:left="911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скидання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міських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стічних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вод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вміст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БСК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притоці: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z w:val="25"/>
          <w:szCs w:val="25"/>
        </w:rPr>
        <w:t>Lin(</w:t>
      </w:r>
      <w:r w:rsidRPr="000A45CE">
        <w:rPr>
          <w:rFonts w:ascii="Times New Roman" w:hAnsi="Times New Roman" w:cs="Times New Roman"/>
          <w:spacing w:val="-33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Qr</w:t>
      </w:r>
      <w:r w:rsidRPr="000A45CE">
        <w:rPr>
          <w:rFonts w:ascii="Times New Roman" w:hAnsi="Times New Roman" w:cs="Times New Roman"/>
          <w:spacing w:val="-17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6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>Lr</w:t>
      </w:r>
      <w:r w:rsidRPr="000A45CE">
        <w:rPr>
          <w:rFonts w:ascii="Times New Roman" w:hAnsi="Times New Roman" w:cs="Times New Roman"/>
          <w:spacing w:val="-17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4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4"/>
          <w:sz w:val="25"/>
          <w:szCs w:val="25"/>
        </w:rPr>
        <w:t>Lst</w:t>
      </w:r>
      <w:r w:rsidRPr="000A45CE">
        <w:rPr>
          <w:rFonts w:ascii="Times New Roman" w:hAnsi="Times New Roman" w:cs="Times New Roman"/>
          <w:spacing w:val="-17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5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5"/>
          <w:sz w:val="25"/>
          <w:szCs w:val="25"/>
        </w:rPr>
        <w:t>Qst)</w:t>
      </w:r>
      <w:r w:rsidRPr="000A45CE">
        <w:rPr>
          <w:rFonts w:ascii="Times New Roman" w:hAnsi="Times New Roman" w:cs="Times New Roman"/>
          <w:sz w:val="25"/>
          <w:szCs w:val="25"/>
        </w:rPr>
        <w:t xml:space="preserve">     </w:t>
      </w:r>
      <w:r w:rsidRPr="000A45CE">
        <w:rPr>
          <w:rFonts w:ascii="Times New Roman" w:hAnsi="Times New Roman" w:cs="Times New Roman"/>
          <w:spacing w:val="7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3"/>
          <w:position w:val="17"/>
          <w:sz w:val="25"/>
          <w:szCs w:val="25"/>
        </w:rPr>
        <w:t>Qr</w:t>
      </w:r>
      <w:r w:rsidRPr="000A45CE">
        <w:rPr>
          <w:rFonts w:ascii="Symbol" w:hAnsi="Symbol" w:cs="Symbol"/>
          <w:spacing w:val="3"/>
          <w:position w:val="24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3"/>
          <w:position w:val="17"/>
          <w:sz w:val="25"/>
          <w:szCs w:val="25"/>
        </w:rPr>
        <w:t>Lr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1"/>
          <w:sz w:val="25"/>
          <w:szCs w:val="25"/>
        </w:rPr>
        <w:t>Qst</w:t>
      </w:r>
      <w:r w:rsidRPr="000A45CE">
        <w:rPr>
          <w:rFonts w:ascii="Symbol" w:hAnsi="Symbol" w:cs="Symbol"/>
          <w:spacing w:val="1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1"/>
          <w:sz w:val="25"/>
          <w:szCs w:val="25"/>
        </w:rPr>
        <w:t>Lst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90" w:lineRule="atLeast"/>
        <w:ind w:left="6006"/>
        <w:rPr>
          <w:rFonts w:ascii="Times New Roman" w:hAnsi="Times New Roman" w:cs="Times New Roman"/>
          <w:sz w:val="9"/>
          <w:szCs w:val="9"/>
        </w:rPr>
      </w:pPr>
      <w:r w:rsidRPr="000A45CE">
        <w:rPr>
          <w:rFonts w:ascii="Times New Roman" w:hAnsi="Times New Roman" w:cs="Times New Roman"/>
          <w:noProof/>
          <w:sz w:val="9"/>
          <w:szCs w:val="9"/>
          <w:lang w:eastAsia="ru-RU"/>
        </w:rPr>
        <mc:AlternateContent>
          <mc:Choice Requires="wpg">
            <w:drawing>
              <wp:inline distT="0" distB="0" distL="0" distR="0">
                <wp:extent cx="64135" cy="63500"/>
                <wp:effectExtent l="9525" t="9525" r="12065" b="12700"/>
                <wp:docPr id="207" name="Группа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63500"/>
                          <a:chOff x="0" y="0"/>
                          <a:chExt cx="101" cy="100"/>
                        </a:xfrm>
                      </wpg:grpSpPr>
                      <wps:wsp>
                        <wps:cNvPr id="208" name="Freeform 7"/>
                        <wps:cNvSpPr>
                          <a:spLocks/>
                        </wps:cNvSpPr>
                        <wps:spPr bwMode="auto">
                          <a:xfrm>
                            <a:off x="0" y="42"/>
                            <a:ext cx="100" cy="20"/>
                          </a:xfrm>
                          <a:custGeom>
                            <a:avLst/>
                            <a:gdLst>
                              <a:gd name="T0" fmla="*/ 0 w 100"/>
                              <a:gd name="T1" fmla="*/ 0 h 20"/>
                              <a:gd name="T2" fmla="*/ 99 w 1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" h="20">
                                <a:moveTo>
                                  <a:pt x="0" y="0"/>
                                </a:move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8"/>
                        <wps:cNvSpPr>
                          <a:spLocks/>
                        </wps:cNvSpPr>
                        <wps:spPr bwMode="auto">
                          <a:xfrm>
                            <a:off x="42" y="0"/>
                            <a:ext cx="20" cy="9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99"/>
                              <a:gd name="T2" fmla="*/ 0 w 20"/>
                              <a:gd name="T3" fmla="*/ 98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9">
                                <a:moveTo>
                                  <a:pt x="0" y="0"/>
                                </a:moveTo>
                                <a:lnTo>
                                  <a:pt x="0" y="98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73FF1C" id="Группа 207" o:spid="_x0000_s1026" style="width:5.05pt;height:5pt;mso-position-horizontal-relative:char;mso-position-vertical-relative:line" coordsize="101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">
                <v:shape id="Freeform 7" o:spid="_x0000_s1027" style="position:absolute;top:42;width:100;height:20;visibility:visible;mso-wrap-style:square;v-text-anchor:top" coordsize="1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" path="m,l99,e" filled="f" strokeweight=".06pt">
                  <v:path arrowok="t" o:connecttype="custom" o:connectlocs="0,0;99,0" o:connectangles="0,0"/>
                </v:shape>
                <v:shape id="Freeform 8" o:spid="_x0000_s1028" style="position:absolute;left:42;width:20;height:99;visibility:visible;mso-wrap-style:square;v-text-anchor:top" coordsize="20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" path="m,l,98e" filled="f" strokeweight=".06pt">
                  <v:path arrowok="t" o:connecttype="custom" o:connectlocs="0,0;0,98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5101"/>
        <w:rPr>
          <w:rFonts w:ascii="Times New Roman" w:hAnsi="Times New Roman" w:cs="Times New Roman"/>
          <w:spacing w:val="97"/>
          <w:position w:val="3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8"/>
          <w:szCs w:val="8"/>
          <w:lang w:eastAsia="ru-RU"/>
        </w:rPr>
        <mc:AlternateContent>
          <mc:Choice Requires="wpg">
            <w:drawing>
              <wp:inline distT="0" distB="0" distL="0" distR="0">
                <wp:extent cx="72390" cy="55245"/>
                <wp:effectExtent l="9525" t="9525" r="3810" b="11430"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55245"/>
                          <a:chOff x="0" y="0"/>
                          <a:chExt cx="114" cy="87"/>
                        </a:xfrm>
                      </wpg:grpSpPr>
                      <wps:wsp>
                        <wps:cNvPr id="203" name="Freeform 10"/>
                        <wps:cNvSpPr>
                          <a:spLocks/>
                        </wps:cNvSpPr>
                        <wps:spPr bwMode="auto">
                          <a:xfrm>
                            <a:off x="0" y="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2"/>
                        <wps:cNvSpPr>
                          <a:spLocks/>
                        </wps:cNvSpPr>
                        <wps:spPr bwMode="auto">
                          <a:xfrm>
                            <a:off x="42" y="56"/>
                            <a:ext cx="71" cy="20"/>
                          </a:xfrm>
                          <a:custGeom>
                            <a:avLst/>
                            <a:gdLst>
                              <a:gd name="T0" fmla="*/ 0 w 71"/>
                              <a:gd name="T1" fmla="*/ 0 h 20"/>
                              <a:gd name="T2" fmla="*/ 70 w 7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1" h="20">
                                <a:moveTo>
                                  <a:pt x="0" y="0"/>
                                </a:moveTo>
                                <a:lnTo>
                                  <a:pt x="7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3"/>
                        <wps:cNvSpPr>
                          <a:spLocks/>
                        </wps:cNvSpPr>
                        <wps:spPr bwMode="auto">
                          <a:xfrm>
                            <a:off x="42" y="15"/>
                            <a:ext cx="71" cy="20"/>
                          </a:xfrm>
                          <a:custGeom>
                            <a:avLst/>
                            <a:gdLst>
                              <a:gd name="T0" fmla="*/ 0 w 71"/>
                              <a:gd name="T1" fmla="*/ 0 h 20"/>
                              <a:gd name="T2" fmla="*/ 70 w 7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1" h="20">
                                <a:moveTo>
                                  <a:pt x="0" y="0"/>
                                </a:moveTo>
                                <a:lnTo>
                                  <a:pt x="7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E5ABF2" id="Группа 202" o:spid="_x0000_s1026" style="width:5.7pt;height:4.35pt;mso-position-horizontal-relative:char;mso-position-vertical-relative:line" coordsize="114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">
                <v:shape id="Freeform 10" o:spid="_x0000_s1027" style="position:absolute;top:7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" path="m,l,14e" filled="f" strokeweight=".06pt">
                  <v:path arrowok="t" o:connecttype="custom" o:connectlocs="0,0;0,14" o:connectangles="0,0"/>
                </v:shape>
                <v:shape id="Freeform 11" o:spid="_x0000_s102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" path="m,l,14e" filled="f" strokeweight=".06pt">
                  <v:path arrowok="t" o:connecttype="custom" o:connectlocs="0,0;0,14" o:connectangles="0,0"/>
                </v:shape>
                <v:shape id="Freeform 12" o:spid="_x0000_s1029" style="position:absolute;left:42;top:56;width:71;height:20;visibility:visible;mso-wrap-style:square;v-text-anchor:top" coordsize="7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" path="m,l70,e" filled="f" strokeweight=".06pt">
                  <v:path arrowok="t" o:connecttype="custom" o:connectlocs="0,0;70,0" o:connectangles="0,0"/>
                </v:shape>
                <v:shape id="Freeform 13" o:spid="_x0000_s1030" style="position:absolute;left:42;top:15;width:71;height:20;visibility:visible;mso-wrap-style:square;v-text-anchor:top" coordsize="7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" path="m,l70,e" filled="f" strokeweight=".06pt">
                  <v:path arrowok="t" o:connecttype="custom" o:connectlocs="0,0;70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pacing w:val="97"/>
          <w:sz w:val="10"/>
          <w:szCs w:val="10"/>
        </w:rPr>
        <w:t xml:space="preserve"> </w:t>
      </w:r>
      <w:r w:rsidRPr="000A45CE">
        <w:rPr>
          <w:rFonts w:ascii="Times New Roman" w:hAnsi="Times New Roman" w:cs="Times New Roman"/>
          <w:noProof/>
          <w:spacing w:val="97"/>
          <w:position w:val="3"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1052830" cy="12700"/>
                <wp:effectExtent l="9525" t="9525" r="4445" b="0"/>
                <wp:docPr id="200" name="Группа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2830" cy="12700"/>
                          <a:chOff x="0" y="0"/>
                          <a:chExt cx="1658" cy="20"/>
                        </a:xfrm>
                      </wpg:grpSpPr>
                      <wps:wsp>
                        <wps:cNvPr id="201" name="Freeform 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56" cy="20"/>
                          </a:xfrm>
                          <a:custGeom>
                            <a:avLst/>
                            <a:gdLst>
                              <a:gd name="T0" fmla="*/ 0 w 1656"/>
                              <a:gd name="T1" fmla="*/ 0 h 20"/>
                              <a:gd name="T2" fmla="*/ 1655 w 16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56" h="20">
                                <a:moveTo>
                                  <a:pt x="0" y="0"/>
                                </a:moveTo>
                                <a:lnTo>
                                  <a:pt x="1655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17002D" id="Группа 200" o:spid="_x0000_s1026" style="width:82.9pt;height:1pt;mso-position-horizontal-relative:char;mso-position-vertical-relative:line" coordsize="1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">
                <v:shape id="Freeform 15" o:spid="_x0000_s1027" style="position:absolute;width:1656;height:20;visibility:visible;mso-wrap-style:square;v-text-anchor:top" coordsize="165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" path="m,l1655,e" filled="f" strokeweight=".06pt">
                  <v:path arrowok="t" o:connecttype="custom" o:connectlocs="0,0;1655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53" w:lineRule="exact"/>
        <w:ind w:left="4110" w:firstLine="1585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Qr</w:t>
      </w:r>
      <w:r w:rsidRPr="000A45CE">
        <w:rPr>
          <w:rFonts w:ascii="Times New Roman" w:hAnsi="Times New Roman" w:cs="Times New Roman"/>
          <w:sz w:val="25"/>
          <w:szCs w:val="25"/>
        </w:rPr>
        <w:t xml:space="preserve">   </w:t>
      </w:r>
      <w:r w:rsidRPr="000A45CE">
        <w:rPr>
          <w:rFonts w:ascii="Times New Roman" w:hAnsi="Times New Roman" w:cs="Times New Roman"/>
          <w:spacing w:val="37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Qst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94" w:after="0" w:line="240" w:lineRule="auto"/>
        <w:ind w:right="1687"/>
        <w:jc w:val="center"/>
        <w:rPr>
          <w:rFonts w:ascii="Times New Roman" w:hAnsi="Times New Roman" w:cs="Times New Roman"/>
        </w:rPr>
      </w:pPr>
      <w:r w:rsidRPr="000A45CE">
        <w:rPr>
          <w:rFonts w:ascii="Times New Roman" w:hAnsi="Times New Roman" w:cs="Times New Roman"/>
        </w:rPr>
        <w:t>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00" w:lineRule="atLeast"/>
        <w:ind w:left="6048"/>
        <w:rPr>
          <w:rFonts w:ascii="Times New Roman" w:hAnsi="Times New Roman" w:cs="Times New Roman"/>
          <w:sz w:val="10"/>
          <w:szCs w:val="10"/>
        </w:rPr>
      </w:pPr>
      <w:r w:rsidRPr="000A45CE">
        <w:rPr>
          <w:rFonts w:ascii="Times New Roman" w:hAnsi="Times New Roman" w:cs="Times New Roman"/>
          <w:noProof/>
          <w:sz w:val="10"/>
          <w:szCs w:val="10"/>
          <w:lang w:eastAsia="ru-RU"/>
        </w:rPr>
        <mc:AlternateContent>
          <mc:Choice Requires="wpg">
            <w:drawing>
              <wp:inline distT="0" distB="0" distL="0" distR="0">
                <wp:extent cx="64135" cy="64135"/>
                <wp:effectExtent l="9525" t="9525" r="12065" b="12065"/>
                <wp:docPr id="197" name="Группа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64135"/>
                          <a:chOff x="0" y="0"/>
                          <a:chExt cx="101" cy="101"/>
                        </a:xfrm>
                      </wpg:grpSpPr>
                      <wps:wsp>
                        <wps:cNvPr id="198" name="Freeform 17"/>
                        <wps:cNvSpPr>
                          <a:spLocks/>
                        </wps:cNvSpPr>
                        <wps:spPr bwMode="auto">
                          <a:xfrm>
                            <a:off x="0" y="43"/>
                            <a:ext cx="100" cy="20"/>
                          </a:xfrm>
                          <a:custGeom>
                            <a:avLst/>
                            <a:gdLst>
                              <a:gd name="T0" fmla="*/ 0 w 100"/>
                              <a:gd name="T1" fmla="*/ 0 h 20"/>
                              <a:gd name="T2" fmla="*/ 99 w 1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" h="20">
                                <a:moveTo>
                                  <a:pt x="0" y="0"/>
                                </a:move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8"/>
                        <wps:cNvSpPr>
                          <a:spLocks/>
                        </wps:cNvSpPr>
                        <wps:spPr bwMode="auto">
                          <a:xfrm>
                            <a:off x="43" y="0"/>
                            <a:ext cx="20" cy="1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0"/>
                              <a:gd name="T2" fmla="*/ 0 w 20"/>
                              <a:gd name="T3" fmla="*/ 99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0">
                                <a:moveTo>
                                  <a:pt x="0" y="0"/>
                                </a:moveTo>
                                <a:lnTo>
                                  <a:pt x="0" y="99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F77203" id="Группа 197" o:spid="_x0000_s1026" style="width:5.05pt;height:5.05pt;mso-position-horizontal-relative:char;mso-position-vertical-relative:line" coordsize="10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">
                <v:shape id="Freeform 17" o:spid="_x0000_s1027" style="position:absolute;top:43;width:100;height:20;visibility:visible;mso-wrap-style:square;v-text-anchor:top" coordsize="1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" path="m,l99,e" filled="f" strokeweight=".06pt">
                  <v:path arrowok="t" o:connecttype="custom" o:connectlocs="0,0;99,0" o:connectangles="0,0"/>
                </v:shape>
                <v:shape id="Freeform 18" o:spid="_x0000_s1028" style="position:absolute;left:43;width:20;height:100;visibility:visible;mso-wrap-style:square;v-text-anchor:top" coordsize="20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" path="m,l,99e" filled="f" strokeweight=".06pt">
                  <v:path arrowok="t" o:connecttype="custom" o:connectlocs="0,0;0,99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1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z w:val="25"/>
          <w:szCs w:val="25"/>
        </w:rPr>
        <w:t xml:space="preserve">Lin    </w:t>
      </w:r>
      <w:r w:rsidRPr="000A45CE">
        <w:rPr>
          <w:rFonts w:ascii="Times New Roman" w:hAnsi="Times New Roman" w:cs="Times New Roman"/>
          <w:spacing w:val="4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Lin</w:t>
      </w:r>
      <w:r w:rsidRPr="000A45CE">
        <w:rPr>
          <w:rFonts w:ascii="Times New Roman" w:hAnsi="Times New Roman" w:cs="Times New Roman"/>
          <w:spacing w:val="53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10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Symbol" w:hAnsi="Symbol" w:cs="Symbol"/>
          <w:spacing w:val="2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2"/>
          <w:sz w:val="25"/>
          <w:szCs w:val="25"/>
        </w:rPr>
        <w:t>2</w:t>
      </w:r>
      <w:r w:rsidRPr="000A45CE">
        <w:rPr>
          <w:rFonts w:ascii="Times New Roman" w:hAnsi="Times New Roman" w:cs="Times New Roman"/>
          <w:spacing w:val="-11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9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9"/>
          <w:sz w:val="25"/>
          <w:szCs w:val="25"/>
        </w:rPr>
        <w:t>4</w:t>
      </w:r>
      <w:r w:rsidRPr="000A45CE">
        <w:rPr>
          <w:rFonts w:ascii="Times New Roman" w:hAnsi="Times New Roman" w:cs="Times New Roman"/>
          <w:spacing w:val="-13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6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>20</w:t>
      </w:r>
      <w:r w:rsidRPr="000A45CE">
        <w:rPr>
          <w:rFonts w:ascii="Times New Roman" w:hAnsi="Times New Roman" w:cs="Times New Roman"/>
          <w:spacing w:val="-12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2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2"/>
          <w:sz w:val="25"/>
          <w:szCs w:val="25"/>
        </w:rPr>
        <w:t>10000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5"/>
          <w:szCs w:val="25"/>
        </w:rPr>
        <w:t>Lin</w:t>
      </w:r>
      <w:r w:rsidRPr="000A45CE">
        <w:rPr>
          <w:rFonts w:ascii="Times New Roman" w:hAnsi="Times New Roman" w:cs="Times New Roman"/>
          <w:spacing w:val="13"/>
          <w:sz w:val="25"/>
          <w:szCs w:val="25"/>
        </w:rPr>
        <w:t xml:space="preserve"> </w:t>
      </w:r>
      <w:r w:rsidRPr="000A45CE">
        <w:rPr>
          <w:rFonts w:ascii="Symbol" w:hAnsi="Symbol" w:cs="Symbol"/>
          <w:sz w:val="25"/>
          <w:szCs w:val="25"/>
        </w:rPr>
        <w:t></w:t>
      </w:r>
      <w:r w:rsidRPr="000A45CE">
        <w:rPr>
          <w:rFonts w:ascii="Symbol" w:hAnsi="Symbol" w:cs="Symbol"/>
          <w:sz w:val="25"/>
          <w:szCs w:val="25"/>
        </w:rPr>
        <w:t></w:t>
      </w:r>
      <w:r w:rsidRPr="000A45CE">
        <w:rPr>
          <w:rFonts w:ascii="Times New Roman" w:hAnsi="Times New Roman" w:cs="Times New Roman"/>
          <w:sz w:val="25"/>
          <w:szCs w:val="25"/>
        </w:rPr>
        <w:t>4.7619</w:t>
      </w:r>
      <w:r w:rsidRPr="000A45CE">
        <w:rPr>
          <w:rFonts w:ascii="Times New Roman" w:hAnsi="Times New Roman" w:cs="Times New Roman"/>
          <w:spacing w:val="-2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-4"/>
          <w:sz w:val="27"/>
          <w:szCs w:val="27"/>
        </w:rPr>
        <w:t>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tabs>
          <w:tab w:val="left" w:pos="3770"/>
          <w:tab w:val="left" w:pos="5865"/>
        </w:tabs>
        <w:kinsoku w:val="0"/>
        <w:overflowPunct w:val="0"/>
        <w:autoSpaceDE w:val="0"/>
        <w:autoSpaceDN w:val="0"/>
        <w:adjustRightInd w:val="0"/>
        <w:spacing w:after="0" w:line="80" w:lineRule="atLeast"/>
        <w:ind w:left="31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position w:val="6"/>
          <w:sz w:val="8"/>
          <w:szCs w:val="8"/>
          <w:lang w:eastAsia="ru-RU"/>
        </w:rPr>
        <mc:AlternateContent>
          <mc:Choice Requires="wpg">
            <w:drawing>
              <wp:inline distT="0" distB="0" distL="0" distR="0">
                <wp:extent cx="73660" cy="55245"/>
                <wp:effectExtent l="9525" t="9525" r="12065" b="11430"/>
                <wp:docPr id="192" name="Группа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0" cy="55245"/>
                          <a:chOff x="0" y="0"/>
                          <a:chExt cx="116" cy="87"/>
                        </a:xfrm>
                      </wpg:grpSpPr>
                      <wps:wsp>
                        <wps:cNvPr id="193" name="Freeform 20"/>
                        <wps:cNvSpPr>
                          <a:spLocks/>
                        </wps:cNvSpPr>
                        <wps:spPr bwMode="auto">
                          <a:xfrm>
                            <a:off x="0" y="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2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22"/>
                        <wps:cNvSpPr>
                          <a:spLocks/>
                        </wps:cNvSpPr>
                        <wps:spPr bwMode="auto">
                          <a:xfrm>
                            <a:off x="43" y="56"/>
                            <a:ext cx="71" cy="20"/>
                          </a:xfrm>
                          <a:custGeom>
                            <a:avLst/>
                            <a:gdLst>
                              <a:gd name="T0" fmla="*/ 0 w 71"/>
                              <a:gd name="T1" fmla="*/ 0 h 20"/>
                              <a:gd name="T2" fmla="*/ 70 w 7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1" h="20">
                                <a:moveTo>
                                  <a:pt x="0" y="0"/>
                                </a:moveTo>
                                <a:lnTo>
                                  <a:pt x="7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23"/>
                        <wps:cNvSpPr>
                          <a:spLocks/>
                        </wps:cNvSpPr>
                        <wps:spPr bwMode="auto">
                          <a:xfrm>
                            <a:off x="43" y="15"/>
                            <a:ext cx="71" cy="20"/>
                          </a:xfrm>
                          <a:custGeom>
                            <a:avLst/>
                            <a:gdLst>
                              <a:gd name="T0" fmla="*/ 0 w 71"/>
                              <a:gd name="T1" fmla="*/ 0 h 20"/>
                              <a:gd name="T2" fmla="*/ 70 w 7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1" h="20">
                                <a:moveTo>
                                  <a:pt x="0" y="0"/>
                                </a:moveTo>
                                <a:lnTo>
                                  <a:pt x="7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2D64B3" id="Группа 192" o:spid="_x0000_s1026" style="width:5.8pt;height:4.35pt;mso-position-horizontal-relative:char;mso-position-vertical-relative:line" coordsize="116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">
                <v:shape id="Freeform 20" o:spid="_x0000_s1027" style="position:absolute;top:7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" path="m,l,14e" filled="f" strokeweight=".06pt">
                  <v:path arrowok="t" o:connecttype="custom" o:connectlocs="0,0;0,14" o:connectangles="0,0"/>
                </v:shape>
                <v:shape id="Freeform 21" o:spid="_x0000_s102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" path="m,l,14e" filled="f" strokeweight=".06pt">
                  <v:path arrowok="t" o:connecttype="custom" o:connectlocs="0,0;0,14" o:connectangles="0,0"/>
                </v:shape>
                <v:shape id="Freeform 22" o:spid="_x0000_s1029" style="position:absolute;left:43;top:56;width:71;height:20;visibility:visible;mso-wrap-style:square;v-text-anchor:top" coordsize="7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" path="m,l70,e" filled="f" strokeweight=".06pt">
                  <v:path arrowok="t" o:connecttype="custom" o:connectlocs="0,0;70,0" o:connectangles="0,0"/>
                </v:shape>
                <v:shape id="Freeform 23" o:spid="_x0000_s1030" style="position:absolute;left:43;top:15;width:71;height:20;visibility:visible;mso-wrap-style:square;v-text-anchor:top" coordsize="7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" path="m,l70,e" filled="f" strokeweight=".06pt">
                  <v:path arrowok="t" o:connecttype="custom" o:connectlocs="0,0;70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position w:val="6"/>
          <w:sz w:val="8"/>
          <w:szCs w:val="8"/>
        </w:rPr>
        <w:t xml:space="preserve"> </w:t>
      </w:r>
      <w:r w:rsidRPr="000A45CE">
        <w:rPr>
          <w:rFonts w:ascii="Times New Roman" w:hAnsi="Times New Roman" w:cs="Times New Roman"/>
          <w:position w:val="6"/>
          <w:sz w:val="8"/>
          <w:szCs w:val="8"/>
        </w:rPr>
        <w:tab/>
      </w: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5560" cy="252730"/>
                <wp:effectExtent l="9525" t="9525" r="12065" b="4445"/>
                <wp:docPr id="190" name="Группа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" cy="252730"/>
                          <a:chOff x="0" y="0"/>
                          <a:chExt cx="56" cy="398"/>
                        </a:xfrm>
                      </wpg:grpSpPr>
                      <wps:wsp>
                        <wps:cNvPr id="191" name="Freeform 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4" cy="396"/>
                          </a:xfrm>
                          <a:custGeom>
                            <a:avLst/>
                            <a:gdLst>
                              <a:gd name="T0" fmla="*/ 53 w 54"/>
                              <a:gd name="T1" fmla="*/ 0 h 396"/>
                              <a:gd name="T2" fmla="*/ 44 w 54"/>
                              <a:gd name="T3" fmla="*/ 17 h 396"/>
                              <a:gd name="T4" fmla="*/ 35 w 54"/>
                              <a:gd name="T5" fmla="*/ 36 h 396"/>
                              <a:gd name="T6" fmla="*/ 27 w 54"/>
                              <a:gd name="T7" fmla="*/ 54 h 396"/>
                              <a:gd name="T8" fmla="*/ 20 w 54"/>
                              <a:gd name="T9" fmla="*/ 74 h 396"/>
                              <a:gd name="T10" fmla="*/ 14 w 54"/>
                              <a:gd name="T11" fmla="*/ 93 h 396"/>
                              <a:gd name="T12" fmla="*/ 9 w 54"/>
                              <a:gd name="T13" fmla="*/ 113 h 396"/>
                              <a:gd name="T14" fmla="*/ 5 w 54"/>
                              <a:gd name="T15" fmla="*/ 133 h 396"/>
                              <a:gd name="T16" fmla="*/ 2 w 54"/>
                              <a:gd name="T17" fmla="*/ 154 h 396"/>
                              <a:gd name="T18" fmla="*/ 0 w 54"/>
                              <a:gd name="T19" fmla="*/ 174 h 396"/>
                              <a:gd name="T20" fmla="*/ 0 w 54"/>
                              <a:gd name="T21" fmla="*/ 195 h 396"/>
                              <a:gd name="T22" fmla="*/ 0 w 54"/>
                              <a:gd name="T23" fmla="*/ 217 h 396"/>
                              <a:gd name="T24" fmla="*/ 1 w 54"/>
                              <a:gd name="T25" fmla="*/ 238 h 396"/>
                              <a:gd name="T26" fmla="*/ 4 w 54"/>
                              <a:gd name="T27" fmla="*/ 259 h 396"/>
                              <a:gd name="T28" fmla="*/ 7 w 54"/>
                              <a:gd name="T29" fmla="*/ 280 h 396"/>
                              <a:gd name="T30" fmla="*/ 11 w 54"/>
                              <a:gd name="T31" fmla="*/ 300 h 396"/>
                              <a:gd name="T32" fmla="*/ 17 w 54"/>
                              <a:gd name="T33" fmla="*/ 320 h 396"/>
                              <a:gd name="T34" fmla="*/ 23 w 54"/>
                              <a:gd name="T35" fmla="*/ 340 h 396"/>
                              <a:gd name="T36" fmla="*/ 30 w 54"/>
                              <a:gd name="T37" fmla="*/ 359 h 396"/>
                              <a:gd name="T38" fmla="*/ 38 w 54"/>
                              <a:gd name="T39" fmla="*/ 377 h 396"/>
                              <a:gd name="T40" fmla="*/ 47 w 54"/>
                              <a:gd name="T41" fmla="*/ 395 h 396"/>
                              <a:gd name="T42" fmla="*/ 47 w 54"/>
                              <a:gd name="T43" fmla="*/ 395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4" h="396">
                                <a:moveTo>
                                  <a:pt x="53" y="0"/>
                                </a:moveTo>
                                <a:lnTo>
                                  <a:pt x="44" y="17"/>
                                </a:lnTo>
                                <a:lnTo>
                                  <a:pt x="35" y="36"/>
                                </a:lnTo>
                                <a:lnTo>
                                  <a:pt x="27" y="54"/>
                                </a:lnTo>
                                <a:lnTo>
                                  <a:pt x="20" y="74"/>
                                </a:lnTo>
                                <a:lnTo>
                                  <a:pt x="14" y="93"/>
                                </a:lnTo>
                                <a:lnTo>
                                  <a:pt x="9" y="113"/>
                                </a:lnTo>
                                <a:lnTo>
                                  <a:pt x="5" y="133"/>
                                </a:lnTo>
                                <a:lnTo>
                                  <a:pt x="2" y="154"/>
                                </a:lnTo>
                                <a:lnTo>
                                  <a:pt x="0" y="174"/>
                                </a:lnTo>
                                <a:lnTo>
                                  <a:pt x="0" y="195"/>
                                </a:lnTo>
                                <a:lnTo>
                                  <a:pt x="0" y="217"/>
                                </a:lnTo>
                                <a:lnTo>
                                  <a:pt x="1" y="238"/>
                                </a:lnTo>
                                <a:lnTo>
                                  <a:pt x="4" y="259"/>
                                </a:lnTo>
                                <a:lnTo>
                                  <a:pt x="7" y="280"/>
                                </a:lnTo>
                                <a:lnTo>
                                  <a:pt x="11" y="300"/>
                                </a:lnTo>
                                <a:lnTo>
                                  <a:pt x="17" y="320"/>
                                </a:lnTo>
                                <a:lnTo>
                                  <a:pt x="23" y="340"/>
                                </a:lnTo>
                                <a:lnTo>
                                  <a:pt x="30" y="359"/>
                                </a:lnTo>
                                <a:lnTo>
                                  <a:pt x="38" y="377"/>
                                </a:lnTo>
                                <a:lnTo>
                                  <a:pt x="47" y="395"/>
                                </a:lnTo>
                                <a:lnTo>
                                  <a:pt x="47" y="395"/>
                                </a:lnTo>
                              </a:path>
                            </a:pathLst>
                          </a:custGeom>
                          <a:noFill/>
                          <a:ln w="7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7EDFC2" id="Группа 190" o:spid="_x0000_s1026" style="width:2.8pt;height:19.9pt;mso-position-horizontal-relative:char;mso-position-vertical-relative:line" coordsize="56,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">
                <v:shape id="Freeform 25" o:spid="_x0000_s1027" style="position:absolute;width:54;height:396;visibility:visible;mso-wrap-style:square;v-text-anchor:top" coordsize="5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" path="m53,l44,17,35,36,27,54,20,74,14,93,9,113,5,133,2,154,,174r,21l,217r1,21l4,259r3,21l11,300r6,20l23,340r7,19l38,377r9,18l47,395e" filled="f" strokeweight=".02114mm">
                  <v:path arrowok="t" o:connecttype="custom" o:connectlocs="53,0;44,17;35,36;27,54;20,74;14,93;9,113;5,133;2,154;0,174;0,195;0,217;1,238;4,259;7,280;11,300;17,320;23,340;30,359;38,377;47,395;47,395" o:connectangles="0,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5560" cy="252730"/>
                <wp:effectExtent l="9525" t="9525" r="12065" b="4445"/>
                <wp:docPr id="188" name="Группа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" cy="252730"/>
                          <a:chOff x="0" y="0"/>
                          <a:chExt cx="56" cy="398"/>
                        </a:xfrm>
                      </wpg:grpSpPr>
                      <wps:wsp>
                        <wps:cNvPr id="189" name="Freeform 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" cy="396"/>
                          </a:xfrm>
                          <a:custGeom>
                            <a:avLst/>
                            <a:gdLst>
                              <a:gd name="T0" fmla="*/ 6 w 55"/>
                              <a:gd name="T1" fmla="*/ 395 h 396"/>
                              <a:gd name="T2" fmla="*/ 9 w 55"/>
                              <a:gd name="T3" fmla="*/ 390 h 396"/>
                              <a:gd name="T4" fmla="*/ 18 w 55"/>
                              <a:gd name="T5" fmla="*/ 371 h 396"/>
                              <a:gd name="T6" fmla="*/ 26 w 55"/>
                              <a:gd name="T7" fmla="*/ 353 h 396"/>
                              <a:gd name="T8" fmla="*/ 33 w 55"/>
                              <a:gd name="T9" fmla="*/ 333 h 396"/>
                              <a:gd name="T10" fmla="*/ 39 w 55"/>
                              <a:gd name="T11" fmla="*/ 314 h 396"/>
                              <a:gd name="T12" fmla="*/ 44 w 55"/>
                              <a:gd name="T13" fmla="*/ 294 h 396"/>
                              <a:gd name="T14" fmla="*/ 48 w 55"/>
                              <a:gd name="T15" fmla="*/ 274 h 396"/>
                              <a:gd name="T16" fmla="*/ 51 w 55"/>
                              <a:gd name="T17" fmla="*/ 253 h 396"/>
                              <a:gd name="T18" fmla="*/ 53 w 55"/>
                              <a:gd name="T19" fmla="*/ 233 h 396"/>
                              <a:gd name="T20" fmla="*/ 54 w 55"/>
                              <a:gd name="T21" fmla="*/ 212 h 396"/>
                              <a:gd name="T22" fmla="*/ 54 w 55"/>
                              <a:gd name="T23" fmla="*/ 190 h 396"/>
                              <a:gd name="T24" fmla="*/ 52 w 55"/>
                              <a:gd name="T25" fmla="*/ 169 h 396"/>
                              <a:gd name="T26" fmla="*/ 50 w 55"/>
                              <a:gd name="T27" fmla="*/ 148 h 396"/>
                              <a:gd name="T28" fmla="*/ 46 w 55"/>
                              <a:gd name="T29" fmla="*/ 127 h 396"/>
                              <a:gd name="T30" fmla="*/ 42 w 55"/>
                              <a:gd name="T31" fmla="*/ 107 h 396"/>
                              <a:gd name="T32" fmla="*/ 37 w 55"/>
                              <a:gd name="T33" fmla="*/ 87 h 396"/>
                              <a:gd name="T34" fmla="*/ 30 w 55"/>
                              <a:gd name="T35" fmla="*/ 67 h 396"/>
                              <a:gd name="T36" fmla="*/ 23 w 55"/>
                              <a:gd name="T37" fmla="*/ 48 h 396"/>
                              <a:gd name="T38" fmla="*/ 15 w 55"/>
                              <a:gd name="T39" fmla="*/ 30 h 396"/>
                              <a:gd name="T40" fmla="*/ 6 w 55"/>
                              <a:gd name="T41" fmla="*/ 12 h 396"/>
                              <a:gd name="T42" fmla="*/ 0 w 55"/>
                              <a:gd name="T43" fmla="*/ 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5" h="396">
                                <a:moveTo>
                                  <a:pt x="6" y="395"/>
                                </a:moveTo>
                                <a:lnTo>
                                  <a:pt x="9" y="390"/>
                                </a:lnTo>
                                <a:lnTo>
                                  <a:pt x="18" y="371"/>
                                </a:lnTo>
                                <a:lnTo>
                                  <a:pt x="26" y="353"/>
                                </a:lnTo>
                                <a:lnTo>
                                  <a:pt x="33" y="333"/>
                                </a:lnTo>
                                <a:lnTo>
                                  <a:pt x="39" y="314"/>
                                </a:lnTo>
                                <a:lnTo>
                                  <a:pt x="44" y="294"/>
                                </a:lnTo>
                                <a:lnTo>
                                  <a:pt x="48" y="274"/>
                                </a:lnTo>
                                <a:lnTo>
                                  <a:pt x="51" y="253"/>
                                </a:lnTo>
                                <a:lnTo>
                                  <a:pt x="53" y="233"/>
                                </a:lnTo>
                                <a:lnTo>
                                  <a:pt x="54" y="212"/>
                                </a:lnTo>
                                <a:lnTo>
                                  <a:pt x="54" y="190"/>
                                </a:lnTo>
                                <a:lnTo>
                                  <a:pt x="52" y="169"/>
                                </a:lnTo>
                                <a:lnTo>
                                  <a:pt x="50" y="148"/>
                                </a:lnTo>
                                <a:lnTo>
                                  <a:pt x="46" y="127"/>
                                </a:lnTo>
                                <a:lnTo>
                                  <a:pt x="42" y="107"/>
                                </a:lnTo>
                                <a:lnTo>
                                  <a:pt x="37" y="87"/>
                                </a:lnTo>
                                <a:lnTo>
                                  <a:pt x="30" y="67"/>
                                </a:lnTo>
                                <a:lnTo>
                                  <a:pt x="23" y="48"/>
                                </a:lnTo>
                                <a:lnTo>
                                  <a:pt x="15" y="30"/>
                                </a:lnTo>
                                <a:lnTo>
                                  <a:pt x="6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7C47A5" id="Группа 188" o:spid="_x0000_s1026" style="width:2.8pt;height:19.9pt;mso-position-horizontal-relative:char;mso-position-vertical-relative:line" coordsize="56,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">
                <v:shape id="Freeform 27" o:spid="_x0000_s1027" style="position:absolute;width:55;height:396;visibility:visible;mso-wrap-style:square;v-text-anchor:top" coordsize="5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" path="m6,395r3,-5l18,371r8,-18l33,333r6,-19l44,294r4,-20l51,253r2,-20l54,212r,-22l52,169,50,148,46,127,42,107,37,87,30,67,23,48,15,30,6,12,,e" filled="f" strokeweight=".06pt">
                  <v:path arrowok="t" o:connecttype="custom" o:connectlocs="6,395;9,390;18,371;26,353;33,333;39,314;44,294;48,274;51,253;53,233;54,212;54,190;52,169;50,148;46,127;42,107;37,87;30,67;23,48;15,30;6,12;0,0" o:connectangles="0,0,0,0,0,0,0,0,0,0,0,0,0,0,0,0,0,0,0,0,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911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скидання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міських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стічних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вод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вміст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РК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притоці: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2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O2in(</w:t>
      </w:r>
      <w:r w:rsidRPr="000A45CE">
        <w:rPr>
          <w:rFonts w:ascii="Times New Roman" w:hAnsi="Times New Roman" w:cs="Times New Roman"/>
          <w:spacing w:val="-3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Qr</w:t>
      </w:r>
      <w:r w:rsidRPr="000A45CE">
        <w:rPr>
          <w:rFonts w:ascii="Times New Roman" w:hAnsi="Times New Roman" w:cs="Times New Roman"/>
          <w:spacing w:val="-21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4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4"/>
          <w:sz w:val="25"/>
          <w:szCs w:val="25"/>
        </w:rPr>
        <w:t>O2r</w:t>
      </w:r>
      <w:r w:rsidRPr="000A45CE">
        <w:rPr>
          <w:rFonts w:ascii="Times New Roman" w:hAnsi="Times New Roman" w:cs="Times New Roman"/>
          <w:spacing w:val="-21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3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3"/>
          <w:sz w:val="25"/>
          <w:szCs w:val="25"/>
        </w:rPr>
        <w:t>O2st</w:t>
      </w:r>
      <w:r w:rsidRPr="000A45CE">
        <w:rPr>
          <w:rFonts w:ascii="Times New Roman" w:hAnsi="Times New Roman" w:cs="Times New Roman"/>
          <w:spacing w:val="-22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6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>Qst)</w:t>
      </w:r>
      <w:r w:rsidRPr="000A45CE">
        <w:rPr>
          <w:rFonts w:ascii="Times New Roman" w:hAnsi="Times New Roman" w:cs="Times New Roman"/>
          <w:sz w:val="25"/>
          <w:szCs w:val="25"/>
        </w:rPr>
        <w:t xml:space="preserve">    </w:t>
      </w:r>
      <w:r w:rsidRPr="000A45CE">
        <w:rPr>
          <w:rFonts w:ascii="Times New Roman" w:hAnsi="Times New Roman" w:cs="Times New Roman"/>
          <w:spacing w:val="34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2"/>
          <w:position w:val="17"/>
          <w:sz w:val="25"/>
          <w:szCs w:val="25"/>
        </w:rPr>
        <w:t>Qr</w:t>
      </w:r>
      <w:r w:rsidRPr="000A45CE">
        <w:rPr>
          <w:rFonts w:ascii="Symbol" w:hAnsi="Symbol" w:cs="Symbol"/>
          <w:spacing w:val="2"/>
          <w:position w:val="24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2"/>
          <w:position w:val="17"/>
          <w:sz w:val="25"/>
          <w:szCs w:val="25"/>
        </w:rPr>
        <w:t>O2r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5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1"/>
          <w:sz w:val="25"/>
          <w:szCs w:val="25"/>
        </w:rPr>
        <w:t>Qst</w:t>
      </w:r>
      <w:r w:rsidRPr="000A45CE">
        <w:rPr>
          <w:rFonts w:ascii="Symbol" w:hAnsi="Symbol" w:cs="Symbol"/>
          <w:spacing w:val="1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1"/>
          <w:sz w:val="25"/>
          <w:szCs w:val="25"/>
        </w:rPr>
        <w:t>O2st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90" w:lineRule="atLeast"/>
        <w:ind w:left="6281"/>
        <w:rPr>
          <w:rFonts w:ascii="Times New Roman" w:hAnsi="Times New Roman" w:cs="Times New Roman"/>
          <w:sz w:val="9"/>
          <w:szCs w:val="9"/>
        </w:rPr>
      </w:pPr>
      <w:r w:rsidRPr="000A45CE">
        <w:rPr>
          <w:rFonts w:ascii="Times New Roman" w:hAnsi="Times New Roman" w:cs="Times New Roman"/>
          <w:noProof/>
          <w:sz w:val="9"/>
          <w:szCs w:val="9"/>
          <w:lang w:eastAsia="ru-RU"/>
        </w:rPr>
        <mc:AlternateContent>
          <mc:Choice Requires="wpg">
            <w:drawing>
              <wp:inline distT="0" distB="0" distL="0" distR="0">
                <wp:extent cx="62865" cy="62865"/>
                <wp:effectExtent l="9525" t="9525" r="3810" b="3810"/>
                <wp:docPr id="185" name="Группа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0" y="0"/>
                          <a:chExt cx="99" cy="99"/>
                        </a:xfrm>
                      </wpg:grpSpPr>
                      <wps:wsp>
                        <wps:cNvPr id="186" name="Freeform 29"/>
                        <wps:cNvSpPr>
                          <a:spLocks/>
                        </wps:cNvSpPr>
                        <wps:spPr bwMode="auto">
                          <a:xfrm>
                            <a:off x="0" y="42"/>
                            <a:ext cx="98" cy="20"/>
                          </a:xfrm>
                          <a:custGeom>
                            <a:avLst/>
                            <a:gdLst>
                              <a:gd name="T0" fmla="*/ 0 w 98"/>
                              <a:gd name="T1" fmla="*/ 0 h 20"/>
                              <a:gd name="T2" fmla="*/ 97 w 9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" h="20">
                                <a:moveTo>
                                  <a:pt x="0" y="0"/>
                                </a:moveTo>
                                <a:lnTo>
                                  <a:pt x="97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30"/>
                        <wps:cNvSpPr>
                          <a:spLocks/>
                        </wps:cNvSpPr>
                        <wps:spPr bwMode="auto">
                          <a:xfrm>
                            <a:off x="42" y="0"/>
                            <a:ext cx="20" cy="9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98"/>
                              <a:gd name="T2" fmla="*/ 0 w 20"/>
                              <a:gd name="T3" fmla="*/ 97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8">
                                <a:moveTo>
                                  <a:pt x="0" y="0"/>
                                </a:moveTo>
                                <a:lnTo>
                                  <a:pt x="0" y="97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F78792" id="Группа 185" o:spid="_x0000_s1026" style="width:4.95pt;height:4.95pt;mso-position-horizontal-relative:char;mso-position-vertical-relative:line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">
                <v:shape id="Freeform 29" o:spid="_x0000_s1027" style="position:absolute;top:42;width:98;height:20;visibility:visible;mso-wrap-style:square;v-text-anchor:top" coordsize="9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" path="m,l97,e" filled="f" strokeweight=".06pt">
                  <v:path arrowok="t" o:connecttype="custom" o:connectlocs="0,0;97,0" o:connectangles="0,0"/>
                </v:shape>
                <v:shape id="Freeform 30" o:spid="_x0000_s1028" style="position:absolute;left:42;width:20;height:98;visibility:visible;mso-wrap-style:square;v-text-anchor:top" coordsize="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" path="m,l,97e" filled="f" strokeweight=".06pt">
                  <v:path arrowok="t" o:connecttype="custom" o:connectlocs="0,0;0,97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5239"/>
        <w:rPr>
          <w:rFonts w:ascii="Times New Roman" w:hAnsi="Times New Roman" w:cs="Times New Roman"/>
          <w:spacing w:val="96"/>
          <w:position w:val="3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8"/>
          <w:szCs w:val="8"/>
          <w:lang w:eastAsia="ru-RU"/>
        </w:rPr>
        <mc:AlternateContent>
          <mc:Choice Requires="wpg">
            <w:drawing>
              <wp:inline distT="0" distB="0" distL="0" distR="0">
                <wp:extent cx="71120" cy="53340"/>
                <wp:effectExtent l="9525" t="9525" r="5080" b="13335"/>
                <wp:docPr id="180" name="Группа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" cy="53340"/>
                          <a:chOff x="0" y="0"/>
                          <a:chExt cx="112" cy="84"/>
                        </a:xfrm>
                      </wpg:grpSpPr>
                      <wps:wsp>
                        <wps:cNvPr id="181" name="Freeform 32"/>
                        <wps:cNvSpPr>
                          <a:spLocks/>
                        </wps:cNvSpPr>
                        <wps:spPr bwMode="auto">
                          <a:xfrm>
                            <a:off x="0" y="7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3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3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3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3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34"/>
                        <wps:cNvSpPr>
                          <a:spLocks/>
                        </wps:cNvSpPr>
                        <wps:spPr bwMode="auto">
                          <a:xfrm>
                            <a:off x="42" y="55"/>
                            <a:ext cx="69" cy="20"/>
                          </a:xfrm>
                          <a:custGeom>
                            <a:avLst/>
                            <a:gdLst>
                              <a:gd name="T0" fmla="*/ 0 w 69"/>
                              <a:gd name="T1" fmla="*/ 0 h 20"/>
                              <a:gd name="T2" fmla="*/ 68 w 6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9" h="20">
                                <a:moveTo>
                                  <a:pt x="0" y="0"/>
                                </a:moveTo>
                                <a:lnTo>
                                  <a:pt x="68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35"/>
                        <wps:cNvSpPr>
                          <a:spLocks/>
                        </wps:cNvSpPr>
                        <wps:spPr bwMode="auto">
                          <a:xfrm>
                            <a:off x="42" y="13"/>
                            <a:ext cx="69" cy="20"/>
                          </a:xfrm>
                          <a:custGeom>
                            <a:avLst/>
                            <a:gdLst>
                              <a:gd name="T0" fmla="*/ 0 w 69"/>
                              <a:gd name="T1" fmla="*/ 0 h 20"/>
                              <a:gd name="T2" fmla="*/ 68 w 6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9" h="20">
                                <a:moveTo>
                                  <a:pt x="0" y="0"/>
                                </a:moveTo>
                                <a:lnTo>
                                  <a:pt x="68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264549" id="Группа 180" o:spid="_x0000_s1026" style="width:5.6pt;height:4.2pt;mso-position-horizontal-relative:char;mso-position-vertical-relative:line" coordsize="112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">
                <v:shape id="Freeform 32" o:spid="_x0000_s1027" style="position:absolute;top:7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" path="m,l,13e" filled="f" strokeweight=".06pt">
                  <v:path arrowok="t" o:connecttype="custom" o:connectlocs="0,0;0,13" o:connectangles="0,0"/>
                </v:shape>
                <v:shape id="Freeform 33" o:spid="_x0000_s102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" path="m,l,13e" filled="f" strokeweight=".06pt">
                  <v:path arrowok="t" o:connecttype="custom" o:connectlocs="0,0;0,13" o:connectangles="0,0"/>
                </v:shape>
                <v:shape id="Freeform 34" o:spid="_x0000_s1029" style="position:absolute;left:42;top:55;width:69;height:20;visibility:visible;mso-wrap-style:square;v-text-anchor:top" coordsize="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" path="m,l68,e" filled="f" strokeweight=".06pt">
                  <v:path arrowok="t" o:connecttype="custom" o:connectlocs="0,0;68,0" o:connectangles="0,0"/>
                </v:shape>
                <v:shape id="Freeform 35" o:spid="_x0000_s1030" style="position:absolute;left:42;top:13;width:69;height:20;visibility:visible;mso-wrap-style:square;v-text-anchor:top" coordsize="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" path="m,l68,e" filled="f" strokeweight=".06pt">
                  <v:path arrowok="t" o:connecttype="custom" o:connectlocs="0,0;68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pacing w:val="96"/>
          <w:sz w:val="10"/>
          <w:szCs w:val="10"/>
        </w:rPr>
        <w:t xml:space="preserve"> </w:t>
      </w:r>
      <w:r w:rsidRPr="000A45CE">
        <w:rPr>
          <w:rFonts w:ascii="Times New Roman" w:hAnsi="Times New Roman" w:cs="Times New Roman"/>
          <w:noProof/>
          <w:spacing w:val="96"/>
          <w:position w:val="3"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1226820" cy="12700"/>
                <wp:effectExtent l="9525" t="9525" r="11430" b="0"/>
                <wp:docPr id="178" name="Группа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6820" cy="12700"/>
                          <a:chOff x="0" y="0"/>
                          <a:chExt cx="1932" cy="20"/>
                        </a:xfrm>
                      </wpg:grpSpPr>
                      <wps:wsp>
                        <wps:cNvPr id="179" name="Freeform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931" cy="20"/>
                          </a:xfrm>
                          <a:custGeom>
                            <a:avLst/>
                            <a:gdLst>
                              <a:gd name="T0" fmla="*/ 0 w 1931"/>
                              <a:gd name="T1" fmla="*/ 0 h 20"/>
                              <a:gd name="T2" fmla="*/ 1930 w 193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31" h="20">
                                <a:moveTo>
                                  <a:pt x="0" y="0"/>
                                </a:moveTo>
                                <a:lnTo>
                                  <a:pt x="193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97134B" id="Группа 178" o:spid="_x0000_s1026" style="width:96.6pt;height:1pt;mso-position-horizontal-relative:char;mso-position-vertical-relative:line" coordsize="19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">
                <v:shape id="Freeform 37" o:spid="_x0000_s1027" style="position:absolute;width:1931;height:20;visibility:visible;mso-wrap-style:square;v-text-anchor:top" coordsize="193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" path="m,l1930,e" filled="f" strokeweight=".06pt">
                  <v:path arrowok="t" o:connecttype="custom" o:connectlocs="0,0;1930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7"/>
          <w:szCs w:val="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90" w:lineRule="atLeast"/>
        <w:ind w:left="6323"/>
        <w:rPr>
          <w:rFonts w:ascii="Times New Roman" w:hAnsi="Times New Roman" w:cs="Times New Roman"/>
          <w:sz w:val="9"/>
          <w:szCs w:val="9"/>
        </w:rPr>
      </w:pPr>
      <w:r w:rsidRPr="000A45CE">
        <w:rPr>
          <w:rFonts w:ascii="Times New Roman" w:hAnsi="Times New Roman" w:cs="Times New Roman"/>
          <w:noProof/>
          <w:sz w:val="9"/>
          <w:szCs w:val="9"/>
          <w:lang w:eastAsia="ru-RU"/>
        </w:rPr>
        <mc:AlternateContent>
          <mc:Choice Requires="wpg">
            <w:drawing>
              <wp:inline distT="0" distB="0" distL="0" distR="0">
                <wp:extent cx="62865" cy="62865"/>
                <wp:effectExtent l="9525" t="9525" r="3810" b="3810"/>
                <wp:docPr id="175" name="Группа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62865"/>
                          <a:chOff x="0" y="0"/>
                          <a:chExt cx="99" cy="99"/>
                        </a:xfrm>
                      </wpg:grpSpPr>
                      <wps:wsp>
                        <wps:cNvPr id="176" name="Freeform 39"/>
                        <wps:cNvSpPr>
                          <a:spLocks/>
                        </wps:cNvSpPr>
                        <wps:spPr bwMode="auto">
                          <a:xfrm>
                            <a:off x="0" y="42"/>
                            <a:ext cx="98" cy="20"/>
                          </a:xfrm>
                          <a:custGeom>
                            <a:avLst/>
                            <a:gdLst>
                              <a:gd name="T0" fmla="*/ 0 w 98"/>
                              <a:gd name="T1" fmla="*/ 0 h 20"/>
                              <a:gd name="T2" fmla="*/ 97 w 9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" h="20">
                                <a:moveTo>
                                  <a:pt x="0" y="0"/>
                                </a:moveTo>
                                <a:lnTo>
                                  <a:pt x="97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40"/>
                        <wps:cNvSpPr>
                          <a:spLocks/>
                        </wps:cNvSpPr>
                        <wps:spPr bwMode="auto">
                          <a:xfrm>
                            <a:off x="41" y="0"/>
                            <a:ext cx="20" cy="9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98"/>
                              <a:gd name="T2" fmla="*/ 0 w 20"/>
                              <a:gd name="T3" fmla="*/ 97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8">
                                <a:moveTo>
                                  <a:pt x="0" y="0"/>
                                </a:moveTo>
                                <a:lnTo>
                                  <a:pt x="0" y="97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9D5E3B" id="Группа 175" o:spid="_x0000_s1026" style="width:4.95pt;height:4.95pt;mso-position-horizontal-relative:char;mso-position-vertical-relative:line" coordsize="99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">
                <v:shape id="Freeform 39" o:spid="_x0000_s1027" style="position:absolute;top:42;width:98;height:20;visibility:visible;mso-wrap-style:square;v-text-anchor:top" coordsize="9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" path="m,l97,e" filled="f" strokeweight=".06pt">
                  <v:path arrowok="t" o:connecttype="custom" o:connectlocs="0,0;97,0" o:connectangles="0,0"/>
                </v:shape>
                <v:shape id="Freeform 40" o:spid="_x0000_s1028" style="position:absolute;left:41;width:20;height:98;visibility:visible;mso-wrap-style:square;v-text-anchor:top" coordsize="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" path="m,l,97e" filled="f" strokeweight=".06pt">
                  <v:path arrowok="t" o:connecttype="custom" o:connectlocs="0,0;0,97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2" w:after="0" w:line="240" w:lineRule="auto"/>
        <w:rPr>
          <w:rFonts w:ascii="Times New Roman" w:hAnsi="Times New Roman" w:cs="Times New Roman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O2in</w:t>
      </w:r>
      <w:r w:rsidRPr="000A45CE">
        <w:rPr>
          <w:rFonts w:ascii="Times New Roman" w:hAnsi="Times New Roman" w:cs="Times New Roman"/>
          <w:sz w:val="25"/>
          <w:szCs w:val="25"/>
        </w:rPr>
        <w:t xml:space="preserve">   </w:t>
      </w:r>
      <w:r w:rsidRPr="000A45CE">
        <w:rPr>
          <w:rFonts w:ascii="Times New Roman" w:hAnsi="Times New Roman" w:cs="Times New Roman"/>
          <w:spacing w:val="55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O2in</w:t>
      </w:r>
      <w:r w:rsidRPr="000A45CE">
        <w:rPr>
          <w:rFonts w:ascii="Times New Roman" w:hAnsi="Times New Roman" w:cs="Times New Roman"/>
          <w:sz w:val="25"/>
          <w:szCs w:val="25"/>
        </w:rPr>
        <w:t xml:space="preserve">    </w:t>
      </w:r>
      <w:r w:rsidRPr="000A45CE">
        <w:rPr>
          <w:rFonts w:ascii="Times New Roman" w:hAnsi="Times New Roman" w:cs="Times New Roman"/>
          <w:spacing w:val="49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14"/>
        </w:rPr>
        <w:t>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3" w:after="0" w:line="240" w:lineRule="auto"/>
        <w:rPr>
          <w:rFonts w:ascii="Times New Roman" w:hAnsi="Times New Roman" w:cs="Times New Roman"/>
          <w:spacing w:val="3"/>
          <w:sz w:val="25"/>
          <w:szCs w:val="25"/>
        </w:rPr>
      </w:pPr>
      <w:r w:rsidRPr="000A45CE">
        <w:rPr>
          <w:rFonts w:ascii="Symbol" w:hAnsi="Symbol" w:cs="Symbol"/>
          <w:spacing w:val="3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3"/>
          <w:sz w:val="25"/>
          <w:szCs w:val="25"/>
        </w:rPr>
        <w:t>2</w:t>
      </w:r>
      <w:r w:rsidRPr="000A45CE">
        <w:rPr>
          <w:rFonts w:ascii="Times New Roman" w:hAnsi="Times New Roman" w:cs="Times New Roman"/>
          <w:spacing w:val="-21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10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10"/>
          <w:sz w:val="25"/>
          <w:szCs w:val="25"/>
        </w:rPr>
        <w:t>8</w:t>
      </w:r>
      <w:r w:rsidRPr="000A45CE">
        <w:rPr>
          <w:rFonts w:ascii="Times New Roman" w:hAnsi="Times New Roman" w:cs="Times New Roman"/>
          <w:spacing w:val="-21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10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10"/>
          <w:sz w:val="25"/>
          <w:szCs w:val="25"/>
        </w:rPr>
        <w:t>6</w:t>
      </w:r>
      <w:r w:rsidRPr="000A45CE">
        <w:rPr>
          <w:rFonts w:ascii="Times New Roman" w:hAnsi="Times New Roman" w:cs="Times New Roman"/>
          <w:spacing w:val="-21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3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3"/>
          <w:sz w:val="25"/>
          <w:szCs w:val="25"/>
        </w:rPr>
        <w:t>10000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4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Qr</w:t>
      </w:r>
      <w:r w:rsidRPr="000A45CE">
        <w:rPr>
          <w:rFonts w:ascii="Times New Roman" w:hAnsi="Times New Roman" w:cs="Times New Roman"/>
          <w:sz w:val="25"/>
          <w:szCs w:val="25"/>
        </w:rPr>
        <w:t xml:space="preserve">   </w:t>
      </w:r>
      <w:r w:rsidRPr="000A45CE">
        <w:rPr>
          <w:rFonts w:ascii="Times New Roman" w:hAnsi="Times New Roman" w:cs="Times New Roman"/>
          <w:spacing w:val="28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Qst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3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O2in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 xml:space="preserve"> </w:t>
      </w:r>
      <w:r w:rsidRPr="000A45CE">
        <w:rPr>
          <w:rFonts w:ascii="Symbol" w:hAnsi="Symbol" w:cs="Symbol"/>
          <w:sz w:val="25"/>
          <w:szCs w:val="25"/>
        </w:rPr>
        <w:t></w:t>
      </w:r>
      <w:r w:rsidRPr="000A45CE">
        <w:rPr>
          <w:rFonts w:ascii="Symbol" w:hAnsi="Symbol" w:cs="Symbol"/>
          <w:spacing w:val="-6"/>
          <w:sz w:val="25"/>
          <w:szCs w:val="25"/>
        </w:rPr>
        <w:t></w:t>
      </w:r>
      <w:r w:rsidRPr="000A45CE">
        <w:rPr>
          <w:rFonts w:ascii="Times New Roman" w:hAnsi="Times New Roman" w:cs="Times New Roman"/>
          <w:sz w:val="25"/>
          <w:szCs w:val="25"/>
        </w:rPr>
        <w:t xml:space="preserve">7.9048 </w:t>
      </w:r>
      <w:r w:rsidRPr="000A45CE">
        <w:rPr>
          <w:rFonts w:ascii="Times New Roman" w:hAnsi="Times New Roman" w:cs="Times New Roman"/>
          <w:spacing w:val="19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-4"/>
          <w:sz w:val="27"/>
          <w:szCs w:val="27"/>
        </w:rPr>
        <w:t>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tabs>
          <w:tab w:val="left" w:pos="3891"/>
          <w:tab w:val="left" w:pos="5821"/>
        </w:tabs>
        <w:kinsoku w:val="0"/>
        <w:overflowPunct w:val="0"/>
        <w:autoSpaceDE w:val="0"/>
        <w:autoSpaceDN w:val="0"/>
        <w:adjustRightInd w:val="0"/>
        <w:spacing w:after="0" w:line="80" w:lineRule="atLeast"/>
        <w:ind w:left="3156"/>
        <w:rPr>
          <w:rFonts w:ascii="Times New Roman" w:hAnsi="Times New Roman" w:cs="Times New Roman"/>
          <w:spacing w:val="9"/>
          <w:position w:val="1"/>
          <w:sz w:val="20"/>
          <w:szCs w:val="20"/>
        </w:rPr>
      </w:pPr>
      <w:r w:rsidRPr="000A45CE">
        <w:rPr>
          <w:rFonts w:ascii="Times New Roman" w:hAnsi="Times New Roman" w:cs="Times New Roman"/>
          <w:noProof/>
          <w:position w:val="6"/>
          <w:sz w:val="8"/>
          <w:szCs w:val="8"/>
          <w:lang w:eastAsia="ru-RU"/>
        </w:rPr>
        <mc:AlternateContent>
          <mc:Choice Requires="wpg">
            <w:drawing>
              <wp:inline distT="0" distB="0" distL="0" distR="0">
                <wp:extent cx="71120" cy="54610"/>
                <wp:effectExtent l="9525" t="9525" r="5080" b="12065"/>
                <wp:docPr id="170" name="Группа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" cy="54610"/>
                          <a:chOff x="0" y="0"/>
                          <a:chExt cx="112" cy="86"/>
                        </a:xfrm>
                      </wpg:grpSpPr>
                      <wps:wsp>
                        <wps:cNvPr id="171" name="Freeform 42"/>
                        <wps:cNvSpPr>
                          <a:spLocks/>
                        </wps:cNvSpPr>
                        <wps:spPr bwMode="auto">
                          <a:xfrm>
                            <a:off x="0" y="7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44"/>
                        <wps:cNvSpPr>
                          <a:spLocks/>
                        </wps:cNvSpPr>
                        <wps:spPr bwMode="auto">
                          <a:xfrm>
                            <a:off x="41" y="56"/>
                            <a:ext cx="70" cy="20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0"/>
                              <a:gd name="T2" fmla="*/ 69 w 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0" h="20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45"/>
                        <wps:cNvSpPr>
                          <a:spLocks/>
                        </wps:cNvSpPr>
                        <wps:spPr bwMode="auto">
                          <a:xfrm>
                            <a:off x="41" y="15"/>
                            <a:ext cx="70" cy="20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0"/>
                              <a:gd name="T2" fmla="*/ 69 w 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0" h="20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EFA8E1" id="Группа 170" o:spid="_x0000_s1026" style="width:5.6pt;height:4.3pt;mso-position-horizontal-relative:char;mso-position-vertical-relative:line" coordsize="112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">
                <v:shape id="Freeform 42" o:spid="_x0000_s1027" style="position:absolute;top:7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" path="m,l,14e" filled="f" strokeweight=".06pt">
                  <v:path arrowok="t" o:connecttype="custom" o:connectlocs="0,0;0,14" o:connectangles="0,0"/>
                </v:shape>
                <v:shape id="Freeform 43" o:spid="_x0000_s102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" path="m,l,14e" filled="f" strokeweight=".06pt">
                  <v:path arrowok="t" o:connecttype="custom" o:connectlocs="0,0;0,14" o:connectangles="0,0"/>
                </v:shape>
                <v:shape id="Freeform 44" o:spid="_x0000_s1029" style="position:absolute;left:41;top:56;width:70;height:20;visibility:visible;mso-wrap-style:square;v-text-anchor:top" coordsize="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" path="m,l69,e" filled="f" strokeweight=".06pt">
                  <v:path arrowok="t" o:connecttype="custom" o:connectlocs="0,0;69,0" o:connectangles="0,0"/>
                </v:shape>
                <v:shape id="Freeform 45" o:spid="_x0000_s1030" style="position:absolute;left:41;top:15;width:70;height:20;visibility:visible;mso-wrap-style:square;v-text-anchor:top" coordsize="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" path="m,l69,e" filled="f" strokeweight=".06pt">
                  <v:path arrowok="t" o:connecttype="custom" o:connectlocs="0,0;69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position w:val="6"/>
          <w:sz w:val="8"/>
          <w:szCs w:val="8"/>
        </w:rPr>
        <w:t xml:space="preserve"> </w:t>
      </w:r>
      <w:r w:rsidRPr="000A45CE">
        <w:rPr>
          <w:rFonts w:ascii="Times New Roman" w:hAnsi="Times New Roman" w:cs="Times New Roman"/>
          <w:position w:val="6"/>
          <w:sz w:val="8"/>
          <w:szCs w:val="8"/>
        </w:rPr>
        <w:tab/>
      </w:r>
      <w:r w:rsidRPr="000A45CE">
        <w:rPr>
          <w:rFonts w:ascii="Times New Roman" w:hAnsi="Times New Roman" w:cs="Times New Roman"/>
          <w:noProof/>
          <w:position w:val="1"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4925" cy="247650"/>
                <wp:effectExtent l="9525" t="9525" r="12700" b="9525"/>
                <wp:docPr id="168" name="Группа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5" cy="247650"/>
                          <a:chOff x="0" y="0"/>
                          <a:chExt cx="55" cy="390"/>
                        </a:xfrm>
                      </wpg:grpSpPr>
                      <wps:wsp>
                        <wps:cNvPr id="169" name="Freeform 4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4" cy="389"/>
                          </a:xfrm>
                          <a:custGeom>
                            <a:avLst/>
                            <a:gdLst>
                              <a:gd name="T0" fmla="*/ 53 w 54"/>
                              <a:gd name="T1" fmla="*/ 0 h 389"/>
                              <a:gd name="T2" fmla="*/ 52 w 54"/>
                              <a:gd name="T3" fmla="*/ 2 h 389"/>
                              <a:gd name="T4" fmla="*/ 42 w 54"/>
                              <a:gd name="T5" fmla="*/ 20 h 389"/>
                              <a:gd name="T6" fmla="*/ 33 w 54"/>
                              <a:gd name="T7" fmla="*/ 38 h 389"/>
                              <a:gd name="T8" fmla="*/ 26 w 54"/>
                              <a:gd name="T9" fmla="*/ 57 h 389"/>
                              <a:gd name="T10" fmla="*/ 19 w 54"/>
                              <a:gd name="T11" fmla="*/ 76 h 389"/>
                              <a:gd name="T12" fmla="*/ 13 w 54"/>
                              <a:gd name="T13" fmla="*/ 96 h 389"/>
                              <a:gd name="T14" fmla="*/ 8 w 54"/>
                              <a:gd name="T15" fmla="*/ 116 h 389"/>
                              <a:gd name="T16" fmla="*/ 5 w 54"/>
                              <a:gd name="T17" fmla="*/ 136 h 389"/>
                              <a:gd name="T18" fmla="*/ 2 w 54"/>
                              <a:gd name="T19" fmla="*/ 156 h 389"/>
                              <a:gd name="T20" fmla="*/ 0 w 54"/>
                              <a:gd name="T21" fmla="*/ 177 h 389"/>
                              <a:gd name="T22" fmla="*/ 0 w 54"/>
                              <a:gd name="T23" fmla="*/ 198 h 389"/>
                              <a:gd name="T24" fmla="*/ 0 w 54"/>
                              <a:gd name="T25" fmla="*/ 219 h 389"/>
                              <a:gd name="T26" fmla="*/ 2 w 54"/>
                              <a:gd name="T27" fmla="*/ 240 h 389"/>
                              <a:gd name="T28" fmla="*/ 4 w 54"/>
                              <a:gd name="T29" fmla="*/ 261 h 389"/>
                              <a:gd name="T30" fmla="*/ 8 w 54"/>
                              <a:gd name="T31" fmla="*/ 281 h 389"/>
                              <a:gd name="T32" fmla="*/ 12 w 54"/>
                              <a:gd name="T33" fmla="*/ 301 h 389"/>
                              <a:gd name="T34" fmla="*/ 18 w 54"/>
                              <a:gd name="T35" fmla="*/ 321 h 389"/>
                              <a:gd name="T36" fmla="*/ 25 w 54"/>
                              <a:gd name="T37" fmla="*/ 340 h 389"/>
                              <a:gd name="T38" fmla="*/ 32 w 54"/>
                              <a:gd name="T39" fmla="*/ 359 h 389"/>
                              <a:gd name="T40" fmla="*/ 41 w 54"/>
                              <a:gd name="T41" fmla="*/ 378 h 389"/>
                              <a:gd name="T42" fmla="*/ 46 w 54"/>
                              <a:gd name="T43" fmla="*/ 388 h 3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4" h="389">
                                <a:moveTo>
                                  <a:pt x="53" y="0"/>
                                </a:moveTo>
                                <a:lnTo>
                                  <a:pt x="52" y="2"/>
                                </a:lnTo>
                                <a:lnTo>
                                  <a:pt x="42" y="20"/>
                                </a:lnTo>
                                <a:lnTo>
                                  <a:pt x="33" y="38"/>
                                </a:lnTo>
                                <a:lnTo>
                                  <a:pt x="26" y="57"/>
                                </a:lnTo>
                                <a:lnTo>
                                  <a:pt x="19" y="76"/>
                                </a:lnTo>
                                <a:lnTo>
                                  <a:pt x="13" y="96"/>
                                </a:lnTo>
                                <a:lnTo>
                                  <a:pt x="8" y="116"/>
                                </a:lnTo>
                                <a:lnTo>
                                  <a:pt x="5" y="136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0" y="198"/>
                                </a:lnTo>
                                <a:lnTo>
                                  <a:pt x="0" y="219"/>
                                </a:lnTo>
                                <a:lnTo>
                                  <a:pt x="2" y="240"/>
                                </a:lnTo>
                                <a:lnTo>
                                  <a:pt x="4" y="261"/>
                                </a:lnTo>
                                <a:lnTo>
                                  <a:pt x="8" y="281"/>
                                </a:lnTo>
                                <a:lnTo>
                                  <a:pt x="12" y="301"/>
                                </a:lnTo>
                                <a:lnTo>
                                  <a:pt x="18" y="321"/>
                                </a:lnTo>
                                <a:lnTo>
                                  <a:pt x="25" y="340"/>
                                </a:lnTo>
                                <a:lnTo>
                                  <a:pt x="32" y="359"/>
                                </a:lnTo>
                                <a:lnTo>
                                  <a:pt x="41" y="378"/>
                                </a:lnTo>
                                <a:lnTo>
                                  <a:pt x="46" y="388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6AB72F" id="Группа 168" o:spid="_x0000_s1026" style="width:2.75pt;height:19.5pt;mso-position-horizontal-relative:char;mso-position-vertical-relative:line" coordsize="55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">
                <v:shape id="Freeform 47" o:spid="_x0000_s1027" style="position:absolute;width:54;height:389;visibility:visible;mso-wrap-style:square;v-text-anchor:top" coordsize="54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" path="m53,l52,2,42,20,33,38,26,57,19,76,13,96,8,116,5,136,2,156,,177r,21l,219r2,21l4,261r4,20l12,301r6,20l25,340r7,19l41,378r5,10e" filled="f" strokeweight=".06pt">
                  <v:path arrowok="t" o:connecttype="custom" o:connectlocs="53,0;52,2;42,20;33,38;26,57;19,76;13,96;8,116;5,136;2,156;0,177;0,198;0,219;2,240;4,261;8,281;12,301;18,321;25,340;32,359;41,378;46,388" o:connectangles="0,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pacing w:val="9"/>
          <w:position w:val="1"/>
          <w:sz w:val="8"/>
          <w:szCs w:val="8"/>
        </w:rPr>
        <w:t xml:space="preserve"> </w:t>
      </w:r>
      <w:r w:rsidRPr="000A45CE">
        <w:rPr>
          <w:rFonts w:ascii="Times New Roman" w:hAnsi="Times New Roman" w:cs="Times New Roman"/>
          <w:noProof/>
          <w:spacing w:val="9"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67" name="Надпись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67" o:spid="_x0000_s1027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A45CE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pacing w:val="9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spacing w:val="9"/>
          <w:position w:val="1"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5560" cy="247650"/>
                <wp:effectExtent l="9525" t="9525" r="12065" b="9525"/>
                <wp:docPr id="165" name="Группа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" cy="247650"/>
                          <a:chOff x="0" y="0"/>
                          <a:chExt cx="56" cy="390"/>
                        </a:xfrm>
                      </wpg:grpSpPr>
                      <wps:wsp>
                        <wps:cNvPr id="166" name="Freeform 5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" cy="389"/>
                          </a:xfrm>
                          <a:custGeom>
                            <a:avLst/>
                            <a:gdLst>
                              <a:gd name="T0" fmla="*/ 7 w 55"/>
                              <a:gd name="T1" fmla="*/ 388 h 389"/>
                              <a:gd name="T2" fmla="*/ 11 w 55"/>
                              <a:gd name="T3" fmla="*/ 381 h 389"/>
                              <a:gd name="T4" fmla="*/ 19 w 55"/>
                              <a:gd name="T5" fmla="*/ 362 h 389"/>
                              <a:gd name="T6" fmla="*/ 27 w 55"/>
                              <a:gd name="T7" fmla="*/ 344 h 389"/>
                              <a:gd name="T8" fmla="*/ 34 w 55"/>
                              <a:gd name="T9" fmla="*/ 324 h 389"/>
                              <a:gd name="T10" fmla="*/ 40 w 55"/>
                              <a:gd name="T11" fmla="*/ 305 h 389"/>
                              <a:gd name="T12" fmla="*/ 45 w 55"/>
                              <a:gd name="T13" fmla="*/ 285 h 389"/>
                              <a:gd name="T14" fmla="*/ 49 w 55"/>
                              <a:gd name="T15" fmla="*/ 264 h 389"/>
                              <a:gd name="T16" fmla="*/ 52 w 55"/>
                              <a:gd name="T17" fmla="*/ 244 h 389"/>
                              <a:gd name="T18" fmla="*/ 53 w 55"/>
                              <a:gd name="T19" fmla="*/ 223 h 389"/>
                              <a:gd name="T20" fmla="*/ 54 w 55"/>
                              <a:gd name="T21" fmla="*/ 202 h 389"/>
                              <a:gd name="T22" fmla="*/ 54 w 55"/>
                              <a:gd name="T23" fmla="*/ 181 h 389"/>
                              <a:gd name="T24" fmla="*/ 52 w 55"/>
                              <a:gd name="T25" fmla="*/ 160 h 389"/>
                              <a:gd name="T26" fmla="*/ 49 w 55"/>
                              <a:gd name="T27" fmla="*/ 140 h 389"/>
                              <a:gd name="T28" fmla="*/ 46 w 55"/>
                              <a:gd name="T29" fmla="*/ 119 h 389"/>
                              <a:gd name="T30" fmla="*/ 41 w 55"/>
                              <a:gd name="T31" fmla="*/ 99 h 389"/>
                              <a:gd name="T32" fmla="*/ 35 w 55"/>
                              <a:gd name="T33" fmla="*/ 80 h 389"/>
                              <a:gd name="T34" fmla="*/ 29 w 55"/>
                              <a:gd name="T35" fmla="*/ 60 h 389"/>
                              <a:gd name="T36" fmla="*/ 21 w 55"/>
                              <a:gd name="T37" fmla="*/ 42 h 389"/>
                              <a:gd name="T38" fmla="*/ 12 w 55"/>
                              <a:gd name="T39" fmla="*/ 23 h 389"/>
                              <a:gd name="T40" fmla="*/ 3 w 55"/>
                              <a:gd name="T41" fmla="*/ 5 h 389"/>
                              <a:gd name="T42" fmla="*/ 0 w 55"/>
                              <a:gd name="T43" fmla="*/ 0 h 3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5" h="389">
                                <a:moveTo>
                                  <a:pt x="7" y="388"/>
                                </a:moveTo>
                                <a:lnTo>
                                  <a:pt x="11" y="381"/>
                                </a:lnTo>
                                <a:lnTo>
                                  <a:pt x="19" y="362"/>
                                </a:lnTo>
                                <a:lnTo>
                                  <a:pt x="27" y="344"/>
                                </a:lnTo>
                                <a:lnTo>
                                  <a:pt x="34" y="324"/>
                                </a:lnTo>
                                <a:lnTo>
                                  <a:pt x="40" y="305"/>
                                </a:lnTo>
                                <a:lnTo>
                                  <a:pt x="45" y="285"/>
                                </a:lnTo>
                                <a:lnTo>
                                  <a:pt x="49" y="264"/>
                                </a:lnTo>
                                <a:lnTo>
                                  <a:pt x="52" y="244"/>
                                </a:lnTo>
                                <a:lnTo>
                                  <a:pt x="53" y="223"/>
                                </a:lnTo>
                                <a:lnTo>
                                  <a:pt x="54" y="202"/>
                                </a:lnTo>
                                <a:lnTo>
                                  <a:pt x="54" y="181"/>
                                </a:lnTo>
                                <a:lnTo>
                                  <a:pt x="52" y="160"/>
                                </a:lnTo>
                                <a:lnTo>
                                  <a:pt x="49" y="140"/>
                                </a:lnTo>
                                <a:lnTo>
                                  <a:pt x="46" y="119"/>
                                </a:lnTo>
                                <a:lnTo>
                                  <a:pt x="41" y="99"/>
                                </a:lnTo>
                                <a:lnTo>
                                  <a:pt x="35" y="80"/>
                                </a:lnTo>
                                <a:lnTo>
                                  <a:pt x="29" y="60"/>
                                </a:lnTo>
                                <a:lnTo>
                                  <a:pt x="21" y="42"/>
                                </a:lnTo>
                                <a:lnTo>
                                  <a:pt x="12" y="23"/>
                                </a:lnTo>
                                <a:lnTo>
                                  <a:pt x="3" y="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81DC61" id="Группа 165" o:spid="_x0000_s1026" style="width:2.8pt;height:19.5pt;mso-position-horizontal-relative:char;mso-position-vertical-relative:line" coordsize="56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">
                <v:shape id="Freeform 50" o:spid="_x0000_s1027" style="position:absolute;width:55;height:389;visibility:visible;mso-wrap-style:square;v-text-anchor:top" coordsize="55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" path="m7,388r4,-7l19,362r8,-18l34,324r6,-19l45,285r4,-21l52,244r1,-21l54,202r,-21l52,160,49,140,46,119,41,99,35,80,29,60,21,42,12,23,3,5,,e" filled="f" strokeweight=".06pt">
                  <v:path arrowok="t" o:connecttype="custom" o:connectlocs="7,388;11,381;19,362;27,344;34,324;40,305;45,285;49,264;52,244;53,223;54,202;54,181;52,160;49,140;46,119;41,99;35,80;29,60;21,42;12,23;3,5;0,0" o:connectangles="0,0,0,0,0,0,0,0,0,0,0,0,0,0,0,0,0,0,0,0,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sz w:val="15"/>
          <w:szCs w:val="15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911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кисневого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режиму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озера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зимовий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період: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64" name="Надпись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64" o:spid="_x0000_s1028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r6xwIAALkFAAAOAAAAZHJzL2Uyb0RvYy54bWysVM2O0zAQviPxDpbv2fxs2k2iTdFu0yCk&#10;5UdaeAA3cRqLxA6223RBHLjzCrwDBw7ceIXuGzF2mnZ/LgjIwZp4PN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tabs>
          <w:tab w:val="left" w:pos="8447"/>
        </w:tabs>
        <w:kinsoku w:val="0"/>
        <w:overflowPunct w:val="0"/>
        <w:autoSpaceDE w:val="0"/>
        <w:autoSpaceDN w:val="0"/>
        <w:adjustRightInd w:val="0"/>
        <w:spacing w:after="0" w:line="20" w:lineRule="atLeast"/>
        <w:ind w:left="6759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36830" cy="12700"/>
                <wp:effectExtent l="9525" t="9525" r="10795" b="0"/>
                <wp:docPr id="162" name="Группа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12700"/>
                          <a:chOff x="0" y="0"/>
                          <a:chExt cx="58" cy="20"/>
                        </a:xfrm>
                      </wpg:grpSpPr>
                      <wps:wsp>
                        <wps:cNvPr id="163" name="Freeform 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" cy="20"/>
                          </a:xfrm>
                          <a:custGeom>
                            <a:avLst/>
                            <a:gdLst>
                              <a:gd name="T0" fmla="*/ 0 w 57"/>
                              <a:gd name="T1" fmla="*/ 0 h 20"/>
                              <a:gd name="T2" fmla="*/ 56 w 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7" h="20">
                                <a:moveTo>
                                  <a:pt x="0" y="0"/>
                                </a:move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F02ACE" id="Группа 162" o:spid="_x0000_s1026" style="width:2.9pt;height:1pt;mso-position-horizontal-relative:char;mso-position-vertical-relative:line" coordsize="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">
                <v:shape id="Freeform 53" o:spid="_x0000_s1027" style="position:absolute;width:57;height:20;visibility:visible;mso-wrap-style:square;v-text-anchor:top" coordsize="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" path="m,l56,e" filled="f" strokeweight=".06pt">
                  <v:path arrowok="t" o:connecttype="custom" o:connectlocs="0,0;56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"/>
          <w:szCs w:val="2"/>
        </w:rPr>
        <w:t xml:space="preserve"> </w:t>
      </w:r>
      <w:r w:rsidRPr="000A45CE">
        <w:rPr>
          <w:rFonts w:ascii="Times New Roman" w:hAnsi="Times New Roman" w:cs="Times New Roman"/>
          <w:sz w:val="2"/>
          <w:szCs w:val="2"/>
        </w:rPr>
        <w:tab/>
      </w: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36830" cy="12700"/>
                <wp:effectExtent l="9525" t="9525" r="10795" b="0"/>
                <wp:docPr id="160" name="Группа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12700"/>
                          <a:chOff x="0" y="0"/>
                          <a:chExt cx="58" cy="20"/>
                        </a:xfrm>
                      </wpg:grpSpPr>
                      <wps:wsp>
                        <wps:cNvPr id="161" name="Freeform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" cy="20"/>
                          </a:xfrm>
                          <a:custGeom>
                            <a:avLst/>
                            <a:gdLst>
                              <a:gd name="T0" fmla="*/ 0 w 57"/>
                              <a:gd name="T1" fmla="*/ 0 h 20"/>
                              <a:gd name="T2" fmla="*/ 56 w 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7" h="20">
                                <a:moveTo>
                                  <a:pt x="0" y="0"/>
                                </a:move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643164" id="Группа 160" o:spid="_x0000_s1026" style="width:2.9pt;height:1pt;mso-position-horizontal-relative:char;mso-position-vertical-relative:line" coordsize="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">
                <v:shape id="Freeform 55" o:spid="_x0000_s1027" style="position:absolute;width:57;height:20;visibility:visible;mso-wrap-style:square;v-text-anchor:top" coordsize="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" path="m,l56,e" filled="f" strokeweight=".06pt">
                  <v:path arrowok="t" o:connecttype="custom" o:connectlocs="0,0;56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0A45CE" w:rsidRPr="000A45CE" w:rsidRDefault="000A45CE" w:rsidP="000A45CE">
      <w:pPr>
        <w:tabs>
          <w:tab w:val="left" w:pos="5639"/>
          <w:tab w:val="left" w:pos="7454"/>
        </w:tabs>
        <w:kinsoku w:val="0"/>
        <w:overflowPunct w:val="0"/>
        <w:autoSpaceDE w:val="0"/>
        <w:autoSpaceDN w:val="0"/>
        <w:adjustRightInd w:val="0"/>
        <w:spacing w:after="0" w:line="20" w:lineRule="atLeast"/>
        <w:ind w:left="4349"/>
        <w:rPr>
          <w:rFonts w:ascii="Times New Roman" w:hAnsi="Times New Roman" w:cs="Times New Roman"/>
          <w:position w:val="6"/>
          <w:sz w:val="2"/>
          <w:szCs w:val="2"/>
        </w:rPr>
      </w:pPr>
      <w:r w:rsidRPr="000A45CE">
        <w:rPr>
          <w:rFonts w:ascii="Times New Roman" w:hAnsi="Times New Roman" w:cs="Times New Roman"/>
          <w:noProof/>
          <w:position w:val="6"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55245" cy="12700"/>
                <wp:effectExtent l="9525" t="9525" r="11430" b="0"/>
                <wp:docPr id="158" name="Группа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45" cy="12700"/>
                          <a:chOff x="0" y="0"/>
                          <a:chExt cx="87" cy="20"/>
                        </a:xfrm>
                      </wpg:grpSpPr>
                      <wps:wsp>
                        <wps:cNvPr id="159" name="Freeform 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6" cy="20"/>
                          </a:xfrm>
                          <a:custGeom>
                            <a:avLst/>
                            <a:gdLst>
                              <a:gd name="T0" fmla="*/ 0 w 86"/>
                              <a:gd name="T1" fmla="*/ 0 h 20"/>
                              <a:gd name="T2" fmla="*/ 85 w 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" h="20">
                                <a:moveTo>
                                  <a:pt x="0" y="0"/>
                                </a:moveTo>
                                <a:lnTo>
                                  <a:pt x="85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6E70F7" id="Группа 158" o:spid="_x0000_s1026" style="width:4.35pt;height:1pt;mso-position-horizontal-relative:char;mso-position-vertical-relative:line" coordsize="8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">
                <v:shape id="Freeform 57" o:spid="_x0000_s1027" style="position:absolute;width:86;height:20;visibility:visible;mso-wrap-style:square;v-text-anchor:top" coordsize="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" path="m,l85,e" filled="f" strokeweight=".06pt">
                  <v:path arrowok="t" o:connecttype="custom" o:connectlocs="0,0;85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position w:val="6"/>
          <w:sz w:val="2"/>
          <w:szCs w:val="2"/>
        </w:rPr>
        <w:t xml:space="preserve"> </w:t>
      </w:r>
      <w:r w:rsidRPr="000A45CE">
        <w:rPr>
          <w:rFonts w:ascii="Times New Roman" w:hAnsi="Times New Roman" w:cs="Times New Roman"/>
          <w:position w:val="6"/>
          <w:sz w:val="2"/>
          <w:szCs w:val="2"/>
        </w:rPr>
        <w:tab/>
      </w:r>
      <w:r w:rsidRPr="000A45CE">
        <w:rPr>
          <w:rFonts w:ascii="Times New Roman" w:hAnsi="Times New Roman" w:cs="Times New Roman"/>
          <w:noProof/>
          <w:sz w:val="10"/>
          <w:szCs w:val="10"/>
          <w:lang w:eastAsia="ru-RU"/>
        </w:rPr>
        <mc:AlternateContent>
          <mc:Choice Requires="wpg">
            <w:drawing>
              <wp:inline distT="0" distB="0" distL="0" distR="0">
                <wp:extent cx="64135" cy="64135"/>
                <wp:effectExtent l="9525" t="9525" r="12065" b="12065"/>
                <wp:docPr id="155" name="Группа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64135"/>
                          <a:chOff x="0" y="0"/>
                          <a:chExt cx="101" cy="101"/>
                        </a:xfrm>
                      </wpg:grpSpPr>
                      <wps:wsp>
                        <wps:cNvPr id="156" name="Freeform 59"/>
                        <wps:cNvSpPr>
                          <a:spLocks/>
                        </wps:cNvSpPr>
                        <wps:spPr bwMode="auto">
                          <a:xfrm>
                            <a:off x="0" y="42"/>
                            <a:ext cx="100" cy="20"/>
                          </a:xfrm>
                          <a:custGeom>
                            <a:avLst/>
                            <a:gdLst>
                              <a:gd name="T0" fmla="*/ 0 w 100"/>
                              <a:gd name="T1" fmla="*/ 0 h 20"/>
                              <a:gd name="T2" fmla="*/ 99 w 1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" h="20">
                                <a:moveTo>
                                  <a:pt x="0" y="0"/>
                                </a:move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60"/>
                        <wps:cNvSpPr>
                          <a:spLocks/>
                        </wps:cNvSpPr>
                        <wps:spPr bwMode="auto">
                          <a:xfrm>
                            <a:off x="43" y="0"/>
                            <a:ext cx="20" cy="1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0"/>
                              <a:gd name="T2" fmla="*/ 0 w 20"/>
                              <a:gd name="T3" fmla="*/ 99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0">
                                <a:moveTo>
                                  <a:pt x="0" y="0"/>
                                </a:moveTo>
                                <a:lnTo>
                                  <a:pt x="0" y="99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9BD765" id="Группа 155" o:spid="_x0000_s1026" style="width:5.05pt;height:5.05pt;mso-position-horizontal-relative:char;mso-position-vertical-relative:line" coordsize="10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">
                <v:shape id="Freeform 59" o:spid="_x0000_s1027" style="position:absolute;top:42;width:100;height:20;visibility:visible;mso-wrap-style:square;v-text-anchor:top" coordsize="1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" path="m,l99,e" filled="f" strokeweight=".06pt">
                  <v:path arrowok="t" o:connecttype="custom" o:connectlocs="0,0;99,0" o:connectangles="0,0"/>
                </v:shape>
                <v:shape id="Freeform 60" o:spid="_x0000_s1028" style="position:absolute;left:43;width:20;height:100;visibility:visible;mso-wrap-style:square;v-text-anchor:top" coordsize="20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" path="m,l,99e" filled="f" strokeweight=".06pt">
                  <v:path arrowok="t" o:connecttype="custom" o:connectlocs="0,0;0,99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10"/>
          <w:szCs w:val="10"/>
        </w:rPr>
        <w:t xml:space="preserve"> </w:t>
      </w:r>
      <w:r w:rsidRPr="000A45CE">
        <w:rPr>
          <w:rFonts w:ascii="Times New Roman" w:hAnsi="Times New Roman" w:cs="Times New Roman"/>
          <w:sz w:val="10"/>
          <w:szCs w:val="10"/>
        </w:rPr>
        <w:tab/>
      </w:r>
      <w:r w:rsidRPr="000A45CE">
        <w:rPr>
          <w:rFonts w:ascii="Times New Roman" w:hAnsi="Times New Roman" w:cs="Times New Roman"/>
          <w:noProof/>
          <w:position w:val="6"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54610" cy="12700"/>
                <wp:effectExtent l="9525" t="9525" r="12065" b="0"/>
                <wp:docPr id="153" name="Группа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" cy="12700"/>
                          <a:chOff x="0" y="0"/>
                          <a:chExt cx="86" cy="20"/>
                        </a:xfrm>
                      </wpg:grpSpPr>
                      <wps:wsp>
                        <wps:cNvPr id="15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4" cy="20"/>
                          </a:xfrm>
                          <a:custGeom>
                            <a:avLst/>
                            <a:gdLst>
                              <a:gd name="T0" fmla="*/ 0 w 84"/>
                              <a:gd name="T1" fmla="*/ 0 h 20"/>
                              <a:gd name="T2" fmla="*/ 83 w 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4" h="20">
                                <a:moveTo>
                                  <a:pt x="0" y="0"/>
                                </a:moveTo>
                                <a:lnTo>
                                  <a:pt x="83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16DC3C" id="Группа 153" o:spid="_x0000_s1026" style="width:4.3pt;height:1pt;mso-position-horizontal-relative:char;mso-position-vertical-relative:line" coordsize="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">
                <v:shape id="Freeform 62" o:spid="_x0000_s1027" style="position:absolute;width:84;height:20;visibility:visible;mso-wrap-style:square;v-text-anchor:top" coordsize="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" path="m,l83,e" filled="f" strokeweight=".06pt">
                  <v:path arrowok="t" o:connecttype="custom" o:connectlocs="0,0;83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O2</w:t>
      </w:r>
      <w:r w:rsidRPr="000A45CE">
        <w:rPr>
          <w:rFonts w:ascii="Times New Roman" w:hAnsi="Times New Roman" w:cs="Times New Roman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18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S</w:t>
      </w:r>
      <w:r w:rsidRPr="000A45CE">
        <w:rPr>
          <w:rFonts w:ascii="Times New Roman" w:hAnsi="Times New Roman" w:cs="Times New Roman"/>
          <w:spacing w:val="1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-9"/>
          <w:sz w:val="25"/>
          <w:szCs w:val="25"/>
        </w:rPr>
        <w:t>s</w:t>
      </w:r>
      <w:r w:rsidRPr="000A45CE">
        <w:rPr>
          <w:rFonts w:ascii="Times New Roman" w:hAnsi="Times New Roman" w:cs="Times New Roman"/>
          <w:spacing w:val="-16"/>
          <w:position w:val="-9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9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9"/>
          <w:sz w:val="25"/>
          <w:szCs w:val="25"/>
        </w:rPr>
        <w:t>S</w:t>
      </w:r>
      <w:r w:rsidRPr="000A45CE">
        <w:rPr>
          <w:rFonts w:ascii="Times New Roman" w:hAnsi="Times New Roman" w:cs="Times New Roman"/>
          <w:spacing w:val="1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-9"/>
          <w:sz w:val="25"/>
          <w:szCs w:val="25"/>
        </w:rPr>
        <w:t>b</w:t>
      </w:r>
      <w:r w:rsidRPr="000A45CE">
        <w:rPr>
          <w:rFonts w:ascii="Times New Roman" w:hAnsi="Times New Roman" w:cs="Times New Roman"/>
          <w:spacing w:val="-15"/>
          <w:position w:val="-9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20"/>
          <w:sz w:val="25"/>
          <w:szCs w:val="25"/>
        </w:rPr>
        <w:t></w:t>
      </w:r>
      <w:r w:rsidRPr="000A45CE">
        <w:rPr>
          <w:rFonts w:ascii="Times New Roman" w:hAnsi="Times New Roman" w:cs="Times New Roman"/>
          <w:sz w:val="25"/>
          <w:szCs w:val="25"/>
        </w:rPr>
        <w:t>Li</w:t>
      </w:r>
      <w:r w:rsidRPr="000A45CE">
        <w:rPr>
          <w:rFonts w:ascii="Times New Roman" w:hAnsi="Times New Roman" w:cs="Times New Roman"/>
          <w:spacing w:val="27"/>
          <w:sz w:val="25"/>
          <w:szCs w:val="25"/>
        </w:rPr>
        <w:t>n</w:t>
      </w:r>
      <w:r w:rsidRPr="000A45CE">
        <w:rPr>
          <w:rFonts w:ascii="Symbol" w:hAnsi="Symbol" w:cs="Symbol"/>
          <w:spacing w:val="20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-1"/>
          <w:sz w:val="25"/>
          <w:szCs w:val="25"/>
        </w:rPr>
        <w:t>O2in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52" name="Надпись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52" o:spid="_x0000_s1029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O2in</w:t>
      </w:r>
      <w:r w:rsidRPr="000A45CE">
        <w:rPr>
          <w:rFonts w:ascii="Times New Roman" w:hAnsi="Times New Roman" w:cs="Times New Roman"/>
          <w:sz w:val="25"/>
          <w:szCs w:val="25"/>
        </w:rPr>
        <w:t xml:space="preserve">   </w:t>
      </w:r>
      <w:r w:rsidRPr="000A45CE">
        <w:rPr>
          <w:rFonts w:ascii="Times New Roman" w:hAnsi="Times New Roman" w:cs="Times New Roman"/>
          <w:spacing w:val="49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0.783</w:t>
      </w:r>
      <w:r w:rsidRPr="000A45CE">
        <w:rPr>
          <w:rFonts w:ascii="Times New Roman" w:hAnsi="Times New Roman" w:cs="Times New Roman"/>
          <w:spacing w:val="-38"/>
          <w:sz w:val="25"/>
          <w:szCs w:val="25"/>
        </w:rPr>
        <w:t xml:space="preserve"> </w:t>
      </w:r>
      <w:r w:rsidRPr="000A45CE">
        <w:rPr>
          <w:rFonts w:ascii="Symbol" w:hAnsi="Symbol" w:cs="Symbol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z w:val="25"/>
          <w:szCs w:val="25"/>
        </w:rPr>
        <w:t>Lin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51" name="Надпись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51" o:spid="_x0000_s1030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2"/>
          <w:sz w:val="25"/>
          <w:szCs w:val="25"/>
        </w:rPr>
        <w:t>9.959</w:t>
      </w:r>
      <w:r w:rsidRPr="000A45CE">
        <w:rPr>
          <w:rFonts w:ascii="Symbol" w:hAnsi="Symbol" w:cs="Symbol"/>
          <w:spacing w:val="2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2"/>
          <w:sz w:val="25"/>
          <w:szCs w:val="25"/>
        </w:rPr>
        <w:t>10</w:t>
      </w:r>
      <w:r w:rsidRPr="000A45CE">
        <w:rPr>
          <w:rFonts w:ascii="Times New Roman" w:hAnsi="Times New Roman" w:cs="Times New Roman"/>
          <w:spacing w:val="57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6"/>
          <w:position w:val="14"/>
        </w:rPr>
        <w:t>6</w:t>
      </w:r>
      <w:r w:rsidRPr="000A45CE">
        <w:rPr>
          <w:rFonts w:ascii="Symbol" w:hAnsi="Symbol" w:cs="Symbol"/>
          <w:spacing w:val="6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>S</w:t>
      </w:r>
      <w:r w:rsidRPr="000A45CE">
        <w:rPr>
          <w:rFonts w:ascii="Times New Roman" w:hAnsi="Times New Roman" w:cs="Times New Roman"/>
          <w:spacing w:val="24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-8"/>
          <w:sz w:val="25"/>
          <w:szCs w:val="25"/>
        </w:rPr>
        <w:t>s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50" name="Надпись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50" o:spid="_x0000_s1031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3"/>
          <w:sz w:val="25"/>
          <w:szCs w:val="25"/>
        </w:rPr>
        <w:t>4.21</w:t>
      </w:r>
      <w:r w:rsidRPr="000A45CE">
        <w:rPr>
          <w:rFonts w:ascii="Symbol" w:hAnsi="Symbol" w:cs="Symbol"/>
          <w:spacing w:val="3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3"/>
          <w:sz w:val="25"/>
          <w:szCs w:val="25"/>
        </w:rPr>
        <w:t>10</w:t>
      </w:r>
      <w:r w:rsidRPr="000A45CE">
        <w:rPr>
          <w:rFonts w:ascii="Times New Roman" w:hAnsi="Times New Roman" w:cs="Times New Roman"/>
          <w:spacing w:val="55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6"/>
          <w:position w:val="14"/>
        </w:rPr>
        <w:t>7</w:t>
      </w:r>
      <w:r w:rsidRPr="000A45CE">
        <w:rPr>
          <w:rFonts w:ascii="Symbol" w:hAnsi="Symbol" w:cs="Symbol"/>
          <w:spacing w:val="6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6"/>
          <w:sz w:val="25"/>
          <w:szCs w:val="25"/>
        </w:rPr>
        <w:t>S</w:t>
      </w:r>
      <w:r w:rsidRPr="000A45CE">
        <w:rPr>
          <w:rFonts w:ascii="Times New Roman" w:hAnsi="Times New Roman" w:cs="Times New Roman"/>
          <w:spacing w:val="23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-8"/>
          <w:sz w:val="25"/>
          <w:szCs w:val="25"/>
        </w:rPr>
        <w:t>b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49" name="Надпись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49" o:spid="_x0000_s1032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3540"/>
        <w:rPr>
          <w:rFonts w:ascii="Times New Roman" w:hAnsi="Times New Roman" w:cs="Times New Roman"/>
          <w:spacing w:val="98"/>
          <w:position w:val="3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8"/>
          <w:szCs w:val="8"/>
          <w:lang w:eastAsia="ru-RU"/>
        </w:rPr>
        <mc:AlternateContent>
          <mc:Choice Requires="wpg">
            <w:drawing>
              <wp:inline distT="0" distB="0" distL="0" distR="0">
                <wp:extent cx="73660" cy="55245"/>
                <wp:effectExtent l="9525" t="9525" r="12065" b="11430"/>
                <wp:docPr id="144" name="Группа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0" cy="55245"/>
                          <a:chOff x="0" y="0"/>
                          <a:chExt cx="116" cy="87"/>
                        </a:xfrm>
                      </wpg:grpSpPr>
                      <wps:wsp>
                        <wps:cNvPr id="145" name="Freeform 68"/>
                        <wps:cNvSpPr>
                          <a:spLocks/>
                        </wps:cNvSpPr>
                        <wps:spPr bwMode="auto">
                          <a:xfrm>
                            <a:off x="0" y="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70"/>
                        <wps:cNvSpPr>
                          <a:spLocks/>
                        </wps:cNvSpPr>
                        <wps:spPr bwMode="auto">
                          <a:xfrm>
                            <a:off x="43" y="58"/>
                            <a:ext cx="71" cy="20"/>
                          </a:xfrm>
                          <a:custGeom>
                            <a:avLst/>
                            <a:gdLst>
                              <a:gd name="T0" fmla="*/ 0 w 71"/>
                              <a:gd name="T1" fmla="*/ 0 h 20"/>
                              <a:gd name="T2" fmla="*/ 70 w 7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1" h="20">
                                <a:moveTo>
                                  <a:pt x="0" y="0"/>
                                </a:moveTo>
                                <a:lnTo>
                                  <a:pt x="7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71"/>
                        <wps:cNvSpPr>
                          <a:spLocks/>
                        </wps:cNvSpPr>
                        <wps:spPr bwMode="auto">
                          <a:xfrm>
                            <a:off x="43" y="15"/>
                            <a:ext cx="71" cy="20"/>
                          </a:xfrm>
                          <a:custGeom>
                            <a:avLst/>
                            <a:gdLst>
                              <a:gd name="T0" fmla="*/ 0 w 71"/>
                              <a:gd name="T1" fmla="*/ 0 h 20"/>
                              <a:gd name="T2" fmla="*/ 70 w 7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1" h="20">
                                <a:moveTo>
                                  <a:pt x="0" y="0"/>
                                </a:moveTo>
                                <a:lnTo>
                                  <a:pt x="7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8A94C2" id="Группа 144" o:spid="_x0000_s1026" style="width:5.8pt;height:4.35pt;mso-position-horizontal-relative:char;mso-position-vertical-relative:line" coordsize="116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">
                <v:shape id="Freeform 68" o:spid="_x0000_s1027" style="position:absolute;top:7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" path="m,l,14e" filled="f" strokeweight=".06pt">
                  <v:path arrowok="t" o:connecttype="custom" o:connectlocs="0,0;0,14" o:connectangles="0,0"/>
                </v:shape>
                <v:shape id="Freeform 69" o:spid="_x0000_s102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" path="m,l,14e" filled="f" strokeweight=".06pt">
                  <v:path arrowok="t" o:connecttype="custom" o:connectlocs="0,0;0,14" o:connectangles="0,0"/>
                </v:shape>
                <v:shape id="Freeform 70" o:spid="_x0000_s1029" style="position:absolute;left:43;top:58;width:71;height:20;visibility:visible;mso-wrap-style:square;v-text-anchor:top" coordsize="7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" path="m,l70,e" filled="f" strokeweight=".06pt">
                  <v:path arrowok="t" o:connecttype="custom" o:connectlocs="0,0;70,0" o:connectangles="0,0"/>
                </v:shape>
                <v:shape id="Freeform 71" o:spid="_x0000_s1030" style="position:absolute;left:43;top:15;width:71;height:20;visibility:visible;mso-wrap-style:square;v-text-anchor:top" coordsize="7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" path="m,l70,e" filled="f" strokeweight=".06pt">
                  <v:path arrowok="t" o:connecttype="custom" o:connectlocs="0,0;70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pacing w:val="98"/>
          <w:sz w:val="10"/>
          <w:szCs w:val="10"/>
        </w:rPr>
        <w:t xml:space="preserve"> </w:t>
      </w:r>
      <w:r w:rsidRPr="000A45CE">
        <w:rPr>
          <w:rFonts w:ascii="Times New Roman" w:hAnsi="Times New Roman" w:cs="Times New Roman"/>
          <w:noProof/>
          <w:spacing w:val="98"/>
          <w:position w:val="3"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3385820" cy="12700"/>
                <wp:effectExtent l="9525" t="9525" r="5080" b="0"/>
                <wp:docPr id="142" name="Группа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85820" cy="12700"/>
                          <a:chOff x="0" y="0"/>
                          <a:chExt cx="5332" cy="20"/>
                        </a:xfrm>
                      </wpg:grpSpPr>
                      <wps:wsp>
                        <wps:cNvPr id="143" name="Freeform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331" cy="20"/>
                          </a:xfrm>
                          <a:custGeom>
                            <a:avLst/>
                            <a:gdLst>
                              <a:gd name="T0" fmla="*/ 0 w 5331"/>
                              <a:gd name="T1" fmla="*/ 0 h 20"/>
                              <a:gd name="T2" fmla="*/ 5330 w 533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331" h="20">
                                <a:moveTo>
                                  <a:pt x="0" y="0"/>
                                </a:moveTo>
                                <a:lnTo>
                                  <a:pt x="533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CCAD22" id="Группа 142" o:spid="_x0000_s1026" style="width:266.6pt;height:1pt;mso-position-horizontal-relative:char;mso-position-vertical-relative:line" coordsize="53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">
                <v:shape id="Freeform 73" o:spid="_x0000_s1027" style="position:absolute;width:5331;height:20;visibility:visible;mso-wrap-style:square;v-text-anchor:top" coordsize="533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" path="m,l5330,e" filled="f" strokeweight=".06pt">
                  <v:path arrowok="t" o:connecttype="custom" o:connectlocs="0,0;5330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73" w:lineRule="exact"/>
        <w:ind w:left="5456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z w:val="25"/>
          <w:szCs w:val="25"/>
        </w:rPr>
        <w:t xml:space="preserve">1   </w:t>
      </w:r>
      <w:r w:rsidRPr="000A45CE">
        <w:rPr>
          <w:rFonts w:ascii="Times New Roman" w:hAnsi="Times New Roman" w:cs="Times New Roman"/>
          <w:spacing w:val="57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2"/>
          <w:sz w:val="25"/>
          <w:szCs w:val="25"/>
        </w:rPr>
        <w:t>7.193</w:t>
      </w:r>
      <w:r w:rsidRPr="000A45CE">
        <w:rPr>
          <w:rFonts w:ascii="Symbol" w:hAnsi="Symbol" w:cs="Symbol"/>
          <w:spacing w:val="2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2"/>
          <w:sz w:val="25"/>
          <w:szCs w:val="25"/>
        </w:rPr>
        <w:t>10</w:t>
      </w:r>
      <w:r w:rsidRPr="000A45CE">
        <w:rPr>
          <w:rFonts w:ascii="Times New Roman" w:hAnsi="Times New Roman" w:cs="Times New Roman"/>
          <w:spacing w:val="44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5"/>
          <w:position w:val="14"/>
        </w:rPr>
        <w:t>7</w:t>
      </w:r>
      <w:r w:rsidRPr="000A45CE">
        <w:rPr>
          <w:rFonts w:ascii="Symbol" w:hAnsi="Symbol" w:cs="Symbol"/>
          <w:spacing w:val="5"/>
          <w:position w:val="7"/>
          <w:sz w:val="25"/>
          <w:szCs w:val="25"/>
        </w:rPr>
        <w:t></w:t>
      </w:r>
      <w:r w:rsidRPr="000A45CE">
        <w:rPr>
          <w:rFonts w:ascii="Times New Roman" w:hAnsi="Times New Roman" w:cs="Times New Roman"/>
          <w:spacing w:val="5"/>
          <w:sz w:val="25"/>
          <w:szCs w:val="25"/>
        </w:rPr>
        <w:t>S</w:t>
      </w:r>
      <w:r w:rsidRPr="000A45CE">
        <w:rPr>
          <w:rFonts w:ascii="Times New Roman" w:hAnsi="Times New Roman" w:cs="Times New Roman"/>
          <w:spacing w:val="1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-9"/>
          <w:sz w:val="25"/>
          <w:szCs w:val="25"/>
        </w:rPr>
        <w:t>s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2" w:after="0" w:line="240" w:lineRule="auto"/>
        <w:ind w:left="1839"/>
        <w:rPr>
          <w:rFonts w:ascii="Times New Roman" w:hAnsi="Times New Roman" w:cs="Times New Roman"/>
        </w:rPr>
      </w:pPr>
      <w:r w:rsidRPr="000A45CE">
        <w:rPr>
          <w:rFonts w:ascii="Symbol" w:hAnsi="Symbol" w:cs="Symbol"/>
          <w:w w:val="105"/>
          <w:position w:val="-7"/>
          <w:sz w:val="25"/>
          <w:szCs w:val="25"/>
        </w:rPr>
        <w:t></w:t>
      </w:r>
      <w:r w:rsidRPr="000A45CE">
        <w:rPr>
          <w:rFonts w:ascii="Symbol" w:hAnsi="Symbol" w:cs="Symbol"/>
          <w:w w:val="105"/>
          <w:position w:val="-7"/>
          <w:sz w:val="25"/>
          <w:szCs w:val="25"/>
        </w:rPr>
        <w:t></w:t>
      </w:r>
      <w:r w:rsidRPr="000A45CE">
        <w:rPr>
          <w:rFonts w:ascii="Symbol" w:hAnsi="Symbol" w:cs="Symbol"/>
          <w:w w:val="105"/>
          <w:position w:val="-7"/>
          <w:sz w:val="25"/>
          <w:szCs w:val="25"/>
        </w:rPr>
        <w:t></w:t>
      </w:r>
      <w:r w:rsidRPr="000A45CE">
        <w:rPr>
          <w:rFonts w:ascii="Symbol" w:hAnsi="Symbol" w:cs="Symbol"/>
          <w:spacing w:val="61"/>
          <w:w w:val="105"/>
          <w:position w:val="-7"/>
          <w:sz w:val="25"/>
          <w:szCs w:val="25"/>
        </w:rPr>
        <w:t></w:t>
      </w:r>
      <w:r w:rsidRPr="000A45CE">
        <w:rPr>
          <w:rFonts w:ascii="Times New Roman" w:hAnsi="Times New Roman" w:cs="Times New Roman"/>
          <w:w w:val="105"/>
        </w:rPr>
        <w:t>6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41" name="Надпись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41" o:spid="_x0000_s1033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tabs>
          <w:tab w:val="left" w:pos="3338"/>
          <w:tab w:val="left" w:pos="6787"/>
        </w:tabs>
        <w:kinsoku w:val="0"/>
        <w:overflowPunct w:val="0"/>
        <w:autoSpaceDE w:val="0"/>
        <w:autoSpaceDN w:val="0"/>
        <w:adjustRightInd w:val="0"/>
        <w:spacing w:after="0" w:line="20" w:lineRule="atLeast"/>
        <w:ind w:left="1357"/>
        <w:rPr>
          <w:rFonts w:ascii="Times New Roman" w:hAnsi="Times New Roman" w:cs="Times New Roman"/>
          <w:position w:val="1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8100" cy="234950"/>
                <wp:effectExtent l="9525" t="9525" r="9525" b="12700"/>
                <wp:docPr id="139" name="Группа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234950"/>
                          <a:chOff x="0" y="0"/>
                          <a:chExt cx="60" cy="370"/>
                        </a:xfrm>
                      </wpg:grpSpPr>
                      <wps:wsp>
                        <wps:cNvPr id="140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369"/>
                          </a:xfrm>
                          <a:custGeom>
                            <a:avLst/>
                            <a:gdLst>
                              <a:gd name="T0" fmla="*/ 56 w 58"/>
                              <a:gd name="T1" fmla="*/ 0 h 369"/>
                              <a:gd name="T2" fmla="*/ 49 w 58"/>
                              <a:gd name="T3" fmla="*/ 10 h 369"/>
                              <a:gd name="T4" fmla="*/ 38 w 58"/>
                              <a:gd name="T5" fmla="*/ 27 h 369"/>
                              <a:gd name="T6" fmla="*/ 29 w 58"/>
                              <a:gd name="T7" fmla="*/ 46 h 369"/>
                              <a:gd name="T8" fmla="*/ 21 w 58"/>
                              <a:gd name="T9" fmla="*/ 64 h 369"/>
                              <a:gd name="T10" fmla="*/ 14 w 58"/>
                              <a:gd name="T11" fmla="*/ 84 h 369"/>
                              <a:gd name="T12" fmla="*/ 9 w 58"/>
                              <a:gd name="T13" fmla="*/ 104 h 369"/>
                              <a:gd name="T14" fmla="*/ 4 w 58"/>
                              <a:gd name="T15" fmla="*/ 124 h 369"/>
                              <a:gd name="T16" fmla="*/ 1 w 58"/>
                              <a:gd name="T17" fmla="*/ 144 h 369"/>
                              <a:gd name="T18" fmla="*/ 0 w 58"/>
                              <a:gd name="T19" fmla="*/ 165 h 369"/>
                              <a:gd name="T20" fmla="*/ 0 w 58"/>
                              <a:gd name="T21" fmla="*/ 188 h 369"/>
                              <a:gd name="T22" fmla="*/ 2 w 58"/>
                              <a:gd name="T23" fmla="*/ 211 h 369"/>
                              <a:gd name="T24" fmla="*/ 5 w 58"/>
                              <a:gd name="T25" fmla="*/ 233 h 369"/>
                              <a:gd name="T26" fmla="*/ 9 w 58"/>
                              <a:gd name="T27" fmla="*/ 254 h 369"/>
                              <a:gd name="T28" fmla="*/ 14 w 58"/>
                              <a:gd name="T29" fmla="*/ 274 h 369"/>
                              <a:gd name="T30" fmla="*/ 20 w 58"/>
                              <a:gd name="T31" fmla="*/ 294 h 369"/>
                              <a:gd name="T32" fmla="*/ 27 w 58"/>
                              <a:gd name="T33" fmla="*/ 313 h 369"/>
                              <a:gd name="T34" fmla="*/ 36 w 58"/>
                              <a:gd name="T35" fmla="*/ 331 h 369"/>
                              <a:gd name="T36" fmla="*/ 45 w 58"/>
                              <a:gd name="T37" fmla="*/ 349 h 369"/>
                              <a:gd name="T38" fmla="*/ 56 w 58"/>
                              <a:gd name="T39" fmla="*/ 366 h 369"/>
                              <a:gd name="T40" fmla="*/ 57 w 58"/>
                              <a:gd name="T41" fmla="*/ 368 h 3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58" h="369">
                                <a:moveTo>
                                  <a:pt x="56" y="0"/>
                                </a:moveTo>
                                <a:lnTo>
                                  <a:pt x="49" y="10"/>
                                </a:lnTo>
                                <a:lnTo>
                                  <a:pt x="38" y="27"/>
                                </a:lnTo>
                                <a:lnTo>
                                  <a:pt x="29" y="46"/>
                                </a:lnTo>
                                <a:lnTo>
                                  <a:pt x="21" y="64"/>
                                </a:lnTo>
                                <a:lnTo>
                                  <a:pt x="14" y="84"/>
                                </a:lnTo>
                                <a:lnTo>
                                  <a:pt x="9" y="104"/>
                                </a:lnTo>
                                <a:lnTo>
                                  <a:pt x="4" y="124"/>
                                </a:lnTo>
                                <a:lnTo>
                                  <a:pt x="1" y="144"/>
                                </a:lnTo>
                                <a:lnTo>
                                  <a:pt x="0" y="165"/>
                                </a:lnTo>
                                <a:lnTo>
                                  <a:pt x="0" y="188"/>
                                </a:lnTo>
                                <a:lnTo>
                                  <a:pt x="2" y="211"/>
                                </a:lnTo>
                                <a:lnTo>
                                  <a:pt x="5" y="233"/>
                                </a:lnTo>
                                <a:lnTo>
                                  <a:pt x="9" y="254"/>
                                </a:lnTo>
                                <a:lnTo>
                                  <a:pt x="14" y="274"/>
                                </a:lnTo>
                                <a:lnTo>
                                  <a:pt x="20" y="294"/>
                                </a:lnTo>
                                <a:lnTo>
                                  <a:pt x="27" y="313"/>
                                </a:lnTo>
                                <a:lnTo>
                                  <a:pt x="36" y="331"/>
                                </a:lnTo>
                                <a:lnTo>
                                  <a:pt x="45" y="349"/>
                                </a:lnTo>
                                <a:lnTo>
                                  <a:pt x="56" y="366"/>
                                </a:lnTo>
                                <a:lnTo>
                                  <a:pt x="57" y="368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E596FB" id="Группа 139" o:spid="_x0000_s1026" style="width:3pt;height:18.5pt;mso-position-horizontal-relative:char;mso-position-vertical-relative:line" coordsize="60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">
                <v:shape id="Freeform 76" o:spid="_x0000_s1027" style="position:absolute;width:58;height:369;visibility:visible;mso-wrap-style:square;v-text-anchor:top" coordsize="58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" path="m56,l49,10,38,27,29,46,21,64,14,84,9,104,4,124,1,144,,165r,23l2,211r3,22l9,254r5,20l20,294r7,19l36,331r9,18l56,366r1,2e" filled="f" strokeweight=".06pt">
                  <v:path arrowok="t" o:connecttype="custom" o:connectlocs="56,0;49,10;38,27;29,46;21,64;14,84;9,104;4,124;1,144;0,165;0,188;2,211;5,233;9,254;14,274;20,294;27,313;36,331;45,349;56,366;57,368" o:connectangles="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8100" cy="234950"/>
                <wp:effectExtent l="9525" t="9525" r="9525" b="12700"/>
                <wp:docPr id="137" name="Группа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234950"/>
                          <a:chOff x="0" y="0"/>
                          <a:chExt cx="60" cy="370"/>
                        </a:xfrm>
                      </wpg:grpSpPr>
                      <wps:wsp>
                        <wps:cNvPr id="138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369"/>
                          </a:xfrm>
                          <a:custGeom>
                            <a:avLst/>
                            <a:gdLst>
                              <a:gd name="T0" fmla="*/ 0 w 59"/>
                              <a:gd name="T1" fmla="*/ 368 h 369"/>
                              <a:gd name="T2" fmla="*/ 8 w 59"/>
                              <a:gd name="T3" fmla="*/ 355 h 369"/>
                              <a:gd name="T4" fmla="*/ 18 w 59"/>
                              <a:gd name="T5" fmla="*/ 338 h 369"/>
                              <a:gd name="T6" fmla="*/ 28 w 59"/>
                              <a:gd name="T7" fmla="*/ 319 h 369"/>
                              <a:gd name="T8" fmla="*/ 36 w 59"/>
                              <a:gd name="T9" fmla="*/ 300 h 369"/>
                              <a:gd name="T10" fmla="*/ 43 w 59"/>
                              <a:gd name="T11" fmla="*/ 281 h 369"/>
                              <a:gd name="T12" fmla="*/ 49 w 59"/>
                              <a:gd name="T13" fmla="*/ 261 h 369"/>
                              <a:gd name="T14" fmla="*/ 53 w 59"/>
                              <a:gd name="T15" fmla="*/ 241 h 369"/>
                              <a:gd name="T16" fmla="*/ 56 w 59"/>
                              <a:gd name="T17" fmla="*/ 221 h 369"/>
                              <a:gd name="T18" fmla="*/ 58 w 59"/>
                              <a:gd name="T19" fmla="*/ 200 h 369"/>
                              <a:gd name="T20" fmla="*/ 58 w 59"/>
                              <a:gd name="T21" fmla="*/ 177 h 369"/>
                              <a:gd name="T22" fmla="*/ 56 w 59"/>
                              <a:gd name="T23" fmla="*/ 155 h 369"/>
                              <a:gd name="T24" fmla="*/ 53 w 59"/>
                              <a:gd name="T25" fmla="*/ 133 h 369"/>
                              <a:gd name="T26" fmla="*/ 49 w 59"/>
                              <a:gd name="T27" fmla="*/ 112 h 369"/>
                              <a:gd name="T28" fmla="*/ 43 w 59"/>
                              <a:gd name="T29" fmla="*/ 91 h 369"/>
                              <a:gd name="T30" fmla="*/ 37 w 59"/>
                              <a:gd name="T31" fmla="*/ 72 h 369"/>
                              <a:gd name="T32" fmla="*/ 30 w 59"/>
                              <a:gd name="T33" fmla="*/ 52 h 369"/>
                              <a:gd name="T34" fmla="*/ 21 w 59"/>
                              <a:gd name="T35" fmla="*/ 34 h 369"/>
                              <a:gd name="T36" fmla="*/ 12 w 59"/>
                              <a:gd name="T37" fmla="*/ 17 h 369"/>
                              <a:gd name="T38" fmla="*/ 1 w 59"/>
                              <a:gd name="T39" fmla="*/ 0 h 369"/>
                              <a:gd name="T40" fmla="*/ 1 w 59"/>
                              <a:gd name="T41" fmla="*/ 0 h 3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59" h="369">
                                <a:moveTo>
                                  <a:pt x="0" y="368"/>
                                </a:moveTo>
                                <a:lnTo>
                                  <a:pt x="8" y="355"/>
                                </a:lnTo>
                                <a:lnTo>
                                  <a:pt x="18" y="338"/>
                                </a:lnTo>
                                <a:lnTo>
                                  <a:pt x="28" y="319"/>
                                </a:lnTo>
                                <a:lnTo>
                                  <a:pt x="36" y="300"/>
                                </a:lnTo>
                                <a:lnTo>
                                  <a:pt x="43" y="281"/>
                                </a:lnTo>
                                <a:lnTo>
                                  <a:pt x="49" y="261"/>
                                </a:lnTo>
                                <a:lnTo>
                                  <a:pt x="53" y="241"/>
                                </a:lnTo>
                                <a:lnTo>
                                  <a:pt x="56" y="221"/>
                                </a:lnTo>
                                <a:lnTo>
                                  <a:pt x="58" y="200"/>
                                </a:lnTo>
                                <a:lnTo>
                                  <a:pt x="58" y="177"/>
                                </a:lnTo>
                                <a:lnTo>
                                  <a:pt x="56" y="155"/>
                                </a:lnTo>
                                <a:lnTo>
                                  <a:pt x="53" y="133"/>
                                </a:lnTo>
                                <a:lnTo>
                                  <a:pt x="49" y="112"/>
                                </a:lnTo>
                                <a:lnTo>
                                  <a:pt x="43" y="91"/>
                                </a:lnTo>
                                <a:lnTo>
                                  <a:pt x="37" y="72"/>
                                </a:lnTo>
                                <a:lnTo>
                                  <a:pt x="30" y="52"/>
                                </a:lnTo>
                                <a:lnTo>
                                  <a:pt x="21" y="34"/>
                                </a:lnTo>
                                <a:lnTo>
                                  <a:pt x="12" y="17"/>
                                </a:lnTo>
                                <a:lnTo>
                                  <a:pt x="1" y="0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0E0736" id="Группа 137" o:spid="_x0000_s1026" style="width:3pt;height:18.5pt;mso-position-horizontal-relative:char;mso-position-vertical-relative:line" coordsize="60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">
                <v:shape id="Freeform 78" o:spid="_x0000_s1027" style="position:absolute;width:59;height:369;visibility:visible;mso-wrap-style:square;v-text-anchor:top" coordsize="5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" path="m,368l8,355,18,338,28,319r8,-19l43,281r6,-20l53,241r3,-20l58,200r,-23l56,155,53,133,49,112,43,91,37,72,30,52,21,34,12,17,1,r,e" filled="f" strokeweight=".06pt">
                  <v:path arrowok="t" o:connecttype="custom" o:connectlocs="0,368;8,355;18,338;28,319;36,300;43,281;49,261;53,241;56,221;58,200;58,177;56,155;53,133;49,112;43,91;37,72;30,52;21,34;12,17;1,0;1,0" o:connectangles="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position w:val="1"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36830" cy="12700"/>
                <wp:effectExtent l="9525" t="9525" r="10795" b="0"/>
                <wp:docPr id="135" name="Группа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12700"/>
                          <a:chOff x="0" y="0"/>
                          <a:chExt cx="58" cy="20"/>
                        </a:xfrm>
                      </wpg:grpSpPr>
                      <wps:wsp>
                        <wps:cNvPr id="136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" cy="20"/>
                          </a:xfrm>
                          <a:custGeom>
                            <a:avLst/>
                            <a:gdLst>
                              <a:gd name="T0" fmla="*/ 0 w 57"/>
                              <a:gd name="T1" fmla="*/ 0 h 20"/>
                              <a:gd name="T2" fmla="*/ 56 w 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7" h="20">
                                <a:moveTo>
                                  <a:pt x="0" y="0"/>
                                </a:move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FDAA7" id="Группа 135" o:spid="_x0000_s1026" style="width:2.9pt;height:1pt;mso-position-horizontal-relative:char;mso-position-vertical-relative:line" coordsize="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">
                <v:shape id="Freeform 80" o:spid="_x0000_s1027" style="position:absolute;width:57;height:20;visibility:visible;mso-wrap-style:square;v-text-anchor:top" coordsize="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" path="m,l56,e" filled="f" strokeweight=".06pt">
                  <v:path arrowok="t" o:connecttype="custom" o:connectlocs="0,0;56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00" w:lineRule="atLeast"/>
        <w:ind w:left="5667"/>
        <w:rPr>
          <w:rFonts w:ascii="Times New Roman" w:hAnsi="Times New Roman" w:cs="Times New Roman"/>
          <w:sz w:val="10"/>
          <w:szCs w:val="10"/>
        </w:rPr>
      </w:pPr>
      <w:r w:rsidRPr="000A45CE">
        <w:rPr>
          <w:rFonts w:ascii="Times New Roman" w:hAnsi="Times New Roman" w:cs="Times New Roman"/>
          <w:noProof/>
          <w:sz w:val="10"/>
          <w:szCs w:val="10"/>
          <w:lang w:eastAsia="ru-RU"/>
        </w:rPr>
        <mc:AlternateContent>
          <mc:Choice Requires="wpg">
            <w:drawing>
              <wp:inline distT="0" distB="0" distL="0" distR="0">
                <wp:extent cx="63500" cy="64135"/>
                <wp:effectExtent l="9525" t="9525" r="12700" b="12065"/>
                <wp:docPr id="132" name="Группа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" cy="64135"/>
                          <a:chOff x="0" y="0"/>
                          <a:chExt cx="100" cy="101"/>
                        </a:xfrm>
                      </wpg:grpSpPr>
                      <wps:wsp>
                        <wps:cNvPr id="133" name="Freeform 82"/>
                        <wps:cNvSpPr>
                          <a:spLocks/>
                        </wps:cNvSpPr>
                        <wps:spPr bwMode="auto">
                          <a:xfrm>
                            <a:off x="0" y="43"/>
                            <a:ext cx="99" cy="20"/>
                          </a:xfrm>
                          <a:custGeom>
                            <a:avLst/>
                            <a:gdLst>
                              <a:gd name="T0" fmla="*/ 0 w 99"/>
                              <a:gd name="T1" fmla="*/ 0 h 20"/>
                              <a:gd name="T2" fmla="*/ 98 w 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" h="20">
                                <a:moveTo>
                                  <a:pt x="0" y="0"/>
                                </a:moveTo>
                                <a:lnTo>
                                  <a:pt x="98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83"/>
                        <wps:cNvSpPr>
                          <a:spLocks/>
                        </wps:cNvSpPr>
                        <wps:spPr bwMode="auto">
                          <a:xfrm>
                            <a:off x="42" y="0"/>
                            <a:ext cx="20" cy="1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0"/>
                              <a:gd name="T2" fmla="*/ 0 w 20"/>
                              <a:gd name="T3" fmla="*/ 99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0">
                                <a:moveTo>
                                  <a:pt x="0" y="0"/>
                                </a:moveTo>
                                <a:lnTo>
                                  <a:pt x="0" y="99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CD6B8B" id="Группа 132" o:spid="_x0000_s1026" style="width:5pt;height:5.05pt;mso-position-horizontal-relative:char;mso-position-vertical-relative:line" coordsize="100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">
                <v:shape id="Freeform 82" o:spid="_x0000_s1027" style="position:absolute;top:43;width:99;height:20;visibility:visible;mso-wrap-style:square;v-text-anchor:top" coordsize="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" path="m,l98,e" filled="f" strokeweight=".06pt">
                  <v:path arrowok="t" o:connecttype="custom" o:connectlocs="0,0;98,0" o:connectangles="0,0"/>
                </v:shape>
                <v:shape id="Freeform 83" o:spid="_x0000_s1028" style="position:absolute;left:42;width:20;height:100;visibility:visible;mso-wrap-style:square;v-text-anchor:top" coordsize="20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" path="m,l,99e" filled="f" strokeweight=".06pt">
                  <v:path arrowok="t" o:connecttype="custom" o:connectlocs="0,0;0,99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spacing w:val="-1"/>
          <w:sz w:val="25"/>
          <w:szCs w:val="25"/>
        </w:rPr>
        <w:t>O2</w:t>
      </w:r>
      <w:r w:rsidRPr="000A45CE">
        <w:rPr>
          <w:rFonts w:ascii="Times New Roman" w:hAnsi="Times New Roman" w:cs="Times New Roman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0</w:t>
      </w:r>
      <w:r w:rsidRPr="000A45CE">
        <w:rPr>
          <w:rFonts w:ascii="Times New Roman" w:hAnsi="Times New Roman" w:cs="Times New Roman"/>
          <w:spacing w:val="-18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9"/>
          <w:sz w:val="25"/>
          <w:szCs w:val="25"/>
        </w:rPr>
        <w:t></w:t>
      </w:r>
      <w:r w:rsidRPr="000A45CE">
        <w:rPr>
          <w:rFonts w:ascii="Times New Roman" w:hAnsi="Times New Roman" w:cs="Times New Roman"/>
          <w:spacing w:val="9"/>
          <w:sz w:val="25"/>
          <w:szCs w:val="25"/>
        </w:rPr>
        <w:t>4</w:t>
      </w:r>
      <w:r w:rsidRPr="000A45CE">
        <w:rPr>
          <w:rFonts w:ascii="Times New Roman" w:hAnsi="Times New Roman" w:cs="Times New Roman"/>
          <w:spacing w:val="30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sz w:val="25"/>
          <w:szCs w:val="25"/>
        </w:rPr>
        <w:t>10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31" name="Надпись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31" o:spid="_x0000_s1034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Symbol" w:hAnsi="Symbol" w:cs="Symbol"/>
          <w:spacing w:val="20"/>
          <w:sz w:val="25"/>
          <w:szCs w:val="25"/>
        </w:rPr>
        <w:t></w:t>
      </w:r>
      <w:r w:rsidRPr="000A45CE">
        <w:rPr>
          <w:rFonts w:ascii="Times New Roman" w:hAnsi="Times New Roman" w:cs="Times New Roman"/>
          <w:sz w:val="25"/>
          <w:szCs w:val="25"/>
        </w:rPr>
        <w:t>4.7619</w:t>
      </w:r>
      <w:r w:rsidRPr="000A45CE">
        <w:rPr>
          <w:rFonts w:ascii="Times New Roman" w:hAnsi="Times New Roman" w:cs="Times New Roman"/>
          <w:spacing w:val="19"/>
          <w:sz w:val="25"/>
          <w:szCs w:val="25"/>
        </w:rPr>
        <w:t xml:space="preserve"> </w:t>
      </w:r>
      <w:r w:rsidRPr="000A45CE">
        <w:rPr>
          <w:rFonts w:ascii="Symbol" w:hAnsi="Symbol" w:cs="Symbol"/>
          <w:spacing w:val="20"/>
          <w:sz w:val="25"/>
          <w:szCs w:val="25"/>
        </w:rPr>
        <w:t></w:t>
      </w:r>
      <w:r w:rsidRPr="000A45CE">
        <w:rPr>
          <w:rFonts w:ascii="Times New Roman" w:hAnsi="Times New Roman" w:cs="Times New Roman"/>
          <w:sz w:val="25"/>
          <w:szCs w:val="25"/>
        </w:rPr>
        <w:t>7.9048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30" name="Надпись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30" o:spid="_x0000_s1035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Symbol" w:hAnsi="Symbol" w:cs="Symbol"/>
          <w:sz w:val="25"/>
          <w:szCs w:val="25"/>
        </w:rPr>
        <w:t></w:t>
      </w:r>
      <w:r w:rsidRPr="000A45CE">
        <w:rPr>
          <w:rFonts w:ascii="Symbol" w:hAnsi="Symbol" w:cs="Symbol"/>
          <w:spacing w:val="11"/>
          <w:sz w:val="25"/>
          <w:szCs w:val="25"/>
        </w:rPr>
        <w:t></w:t>
      </w:r>
      <w:r w:rsidRPr="000A45CE">
        <w:rPr>
          <w:rFonts w:ascii="Times New Roman" w:hAnsi="Times New Roman" w:cs="Times New Roman"/>
          <w:sz w:val="25"/>
          <w:szCs w:val="25"/>
        </w:rPr>
        <w:t>2.4922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29" name="Надпись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29" o:spid="_x0000_s1036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15"/>
          <w:szCs w:val="15"/>
        </w:rPr>
      </w:pPr>
    </w:p>
    <w:p w:rsidR="000A45CE" w:rsidRPr="000A45CE" w:rsidRDefault="000A45CE" w:rsidP="000A45CE">
      <w:pPr>
        <w:tabs>
          <w:tab w:val="left" w:pos="3978"/>
        </w:tabs>
        <w:kinsoku w:val="0"/>
        <w:overflowPunct w:val="0"/>
        <w:autoSpaceDE w:val="0"/>
        <w:autoSpaceDN w:val="0"/>
        <w:adjustRightInd w:val="0"/>
        <w:spacing w:after="0" w:line="200" w:lineRule="atLeast"/>
        <w:ind w:left="1357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6830" cy="262255"/>
                <wp:effectExtent l="9525" t="9525" r="10795" b="4445"/>
                <wp:docPr id="127" name="Группа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262255"/>
                          <a:chOff x="0" y="0"/>
                          <a:chExt cx="58" cy="413"/>
                        </a:xfrm>
                      </wpg:grpSpPr>
                      <wps:wsp>
                        <wps:cNvPr id="128" name="Freeform 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" cy="412"/>
                          </a:xfrm>
                          <a:custGeom>
                            <a:avLst/>
                            <a:gdLst>
                              <a:gd name="T0" fmla="*/ 54 w 56"/>
                              <a:gd name="T1" fmla="*/ 0 h 412"/>
                              <a:gd name="T2" fmla="*/ 53 w 56"/>
                              <a:gd name="T3" fmla="*/ 0 h 412"/>
                              <a:gd name="T4" fmla="*/ 44 w 56"/>
                              <a:gd name="T5" fmla="*/ 18 h 412"/>
                              <a:gd name="T6" fmla="*/ 35 w 56"/>
                              <a:gd name="T7" fmla="*/ 36 h 412"/>
                              <a:gd name="T8" fmla="*/ 27 w 56"/>
                              <a:gd name="T9" fmla="*/ 55 h 412"/>
                              <a:gd name="T10" fmla="*/ 20 w 56"/>
                              <a:gd name="T11" fmla="*/ 74 h 412"/>
                              <a:gd name="T12" fmla="*/ 14 w 56"/>
                              <a:gd name="T13" fmla="*/ 94 h 412"/>
                              <a:gd name="T14" fmla="*/ 9 w 56"/>
                              <a:gd name="T15" fmla="*/ 114 h 412"/>
                              <a:gd name="T16" fmla="*/ 5 w 56"/>
                              <a:gd name="T17" fmla="*/ 134 h 412"/>
                              <a:gd name="T18" fmla="*/ 2 w 56"/>
                              <a:gd name="T19" fmla="*/ 154 h 412"/>
                              <a:gd name="T20" fmla="*/ 0 w 56"/>
                              <a:gd name="T21" fmla="*/ 175 h 412"/>
                              <a:gd name="T22" fmla="*/ 0 w 56"/>
                              <a:gd name="T23" fmla="*/ 196 h 412"/>
                              <a:gd name="T24" fmla="*/ 0 w 56"/>
                              <a:gd name="T25" fmla="*/ 218 h 412"/>
                              <a:gd name="T26" fmla="*/ 1 w 56"/>
                              <a:gd name="T27" fmla="*/ 239 h 412"/>
                              <a:gd name="T28" fmla="*/ 4 w 56"/>
                              <a:gd name="T29" fmla="*/ 260 h 412"/>
                              <a:gd name="T30" fmla="*/ 7 w 56"/>
                              <a:gd name="T31" fmla="*/ 281 h 412"/>
                              <a:gd name="T32" fmla="*/ 12 w 56"/>
                              <a:gd name="T33" fmla="*/ 301 h 412"/>
                              <a:gd name="T34" fmla="*/ 17 w 56"/>
                              <a:gd name="T35" fmla="*/ 321 h 412"/>
                              <a:gd name="T36" fmla="*/ 23 w 56"/>
                              <a:gd name="T37" fmla="*/ 341 h 412"/>
                              <a:gd name="T38" fmla="*/ 30 w 56"/>
                              <a:gd name="T39" fmla="*/ 360 h 412"/>
                              <a:gd name="T40" fmla="*/ 38 w 56"/>
                              <a:gd name="T41" fmla="*/ 378 h 412"/>
                              <a:gd name="T42" fmla="*/ 47 w 56"/>
                              <a:gd name="T43" fmla="*/ 396 h 412"/>
                              <a:gd name="T44" fmla="*/ 56 w 56"/>
                              <a:gd name="T45" fmla="*/ 411 h 4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56" h="412">
                                <a:moveTo>
                                  <a:pt x="54" y="0"/>
                                </a:moveTo>
                                <a:lnTo>
                                  <a:pt x="53" y="0"/>
                                </a:lnTo>
                                <a:lnTo>
                                  <a:pt x="44" y="18"/>
                                </a:lnTo>
                                <a:lnTo>
                                  <a:pt x="35" y="36"/>
                                </a:lnTo>
                                <a:lnTo>
                                  <a:pt x="27" y="55"/>
                                </a:lnTo>
                                <a:lnTo>
                                  <a:pt x="20" y="74"/>
                                </a:lnTo>
                                <a:lnTo>
                                  <a:pt x="14" y="94"/>
                                </a:lnTo>
                                <a:lnTo>
                                  <a:pt x="9" y="114"/>
                                </a:lnTo>
                                <a:lnTo>
                                  <a:pt x="5" y="134"/>
                                </a:lnTo>
                                <a:lnTo>
                                  <a:pt x="2" y="154"/>
                                </a:lnTo>
                                <a:lnTo>
                                  <a:pt x="0" y="175"/>
                                </a:lnTo>
                                <a:lnTo>
                                  <a:pt x="0" y="196"/>
                                </a:lnTo>
                                <a:lnTo>
                                  <a:pt x="0" y="218"/>
                                </a:lnTo>
                                <a:lnTo>
                                  <a:pt x="1" y="239"/>
                                </a:lnTo>
                                <a:lnTo>
                                  <a:pt x="4" y="260"/>
                                </a:lnTo>
                                <a:lnTo>
                                  <a:pt x="7" y="281"/>
                                </a:lnTo>
                                <a:lnTo>
                                  <a:pt x="12" y="301"/>
                                </a:lnTo>
                                <a:lnTo>
                                  <a:pt x="17" y="321"/>
                                </a:lnTo>
                                <a:lnTo>
                                  <a:pt x="23" y="341"/>
                                </a:lnTo>
                                <a:lnTo>
                                  <a:pt x="30" y="360"/>
                                </a:lnTo>
                                <a:lnTo>
                                  <a:pt x="38" y="378"/>
                                </a:lnTo>
                                <a:lnTo>
                                  <a:pt x="47" y="396"/>
                                </a:lnTo>
                                <a:lnTo>
                                  <a:pt x="56" y="411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7E7568" id="Группа 127" o:spid="_x0000_s1026" style="width:2.9pt;height:20.65pt;mso-position-horizontal-relative:char;mso-position-vertical-relative:line" coordsize="58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">
                <v:shape id="Freeform 88" o:spid="_x0000_s1027" style="position:absolute;width:56;height:412;visibility:visible;mso-wrap-style:square;v-text-anchor:top" coordsize="56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" path="m54,l53,,44,18,35,36,27,55,20,74,14,94,9,114,5,134,2,154,,175r,21l,218r1,21l4,260r3,21l12,301r5,20l23,341r7,19l38,378r9,18l56,411e" filled="f" strokeweight=".06pt">
                  <v:path arrowok="t" o:connecttype="custom" o:connectlocs="54,0;53,0;44,18;35,36;27,55;20,74;14,94;9,114;5,134;2,154;0,175;0,196;0,218;1,239;4,260;7,281;12,301;17,321;23,341;30,360;38,378;47,396;56,411" o:connectangles="0,0,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6830" cy="262255"/>
                <wp:effectExtent l="9525" t="9525" r="10795" b="4445"/>
                <wp:docPr id="125" name="Группа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262255"/>
                          <a:chOff x="0" y="0"/>
                          <a:chExt cx="58" cy="413"/>
                        </a:xfrm>
                      </wpg:grpSpPr>
                      <wps:wsp>
                        <wps:cNvPr id="126" name="Freeform 9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" cy="412"/>
                          </a:xfrm>
                          <a:custGeom>
                            <a:avLst/>
                            <a:gdLst>
                              <a:gd name="T0" fmla="*/ 0 w 57"/>
                              <a:gd name="T1" fmla="*/ 411 h 412"/>
                              <a:gd name="T2" fmla="*/ 2 w 57"/>
                              <a:gd name="T3" fmla="*/ 408 h 412"/>
                              <a:gd name="T4" fmla="*/ 11 w 57"/>
                              <a:gd name="T5" fmla="*/ 390 h 412"/>
                              <a:gd name="T6" fmla="*/ 20 w 57"/>
                              <a:gd name="T7" fmla="*/ 372 h 412"/>
                              <a:gd name="T8" fmla="*/ 28 w 57"/>
                              <a:gd name="T9" fmla="*/ 353 h 412"/>
                              <a:gd name="T10" fmla="*/ 35 w 57"/>
                              <a:gd name="T11" fmla="*/ 334 h 412"/>
                              <a:gd name="T12" fmla="*/ 41 w 57"/>
                              <a:gd name="T13" fmla="*/ 314 h 412"/>
                              <a:gd name="T14" fmla="*/ 46 w 57"/>
                              <a:gd name="T15" fmla="*/ 294 h 412"/>
                              <a:gd name="T16" fmla="*/ 50 w 57"/>
                              <a:gd name="T17" fmla="*/ 274 h 412"/>
                              <a:gd name="T18" fmla="*/ 53 w 57"/>
                              <a:gd name="T19" fmla="*/ 254 h 412"/>
                              <a:gd name="T20" fmla="*/ 55 w 57"/>
                              <a:gd name="T21" fmla="*/ 233 h 412"/>
                              <a:gd name="T22" fmla="*/ 56 w 57"/>
                              <a:gd name="T23" fmla="*/ 213 h 412"/>
                              <a:gd name="T24" fmla="*/ 56 w 57"/>
                              <a:gd name="T25" fmla="*/ 191 h 412"/>
                              <a:gd name="T26" fmla="*/ 54 w 57"/>
                              <a:gd name="T27" fmla="*/ 169 h 412"/>
                              <a:gd name="T28" fmla="*/ 52 w 57"/>
                              <a:gd name="T29" fmla="*/ 148 h 412"/>
                              <a:gd name="T30" fmla="*/ 48 w 57"/>
                              <a:gd name="T31" fmla="*/ 128 h 412"/>
                              <a:gd name="T32" fmla="*/ 44 w 57"/>
                              <a:gd name="T33" fmla="*/ 107 h 412"/>
                              <a:gd name="T34" fmla="*/ 39 w 57"/>
                              <a:gd name="T35" fmla="*/ 87 h 412"/>
                              <a:gd name="T36" fmla="*/ 32 w 57"/>
                              <a:gd name="T37" fmla="*/ 68 h 412"/>
                              <a:gd name="T38" fmla="*/ 25 w 57"/>
                              <a:gd name="T39" fmla="*/ 49 h 412"/>
                              <a:gd name="T40" fmla="*/ 17 w 57"/>
                              <a:gd name="T41" fmla="*/ 31 h 412"/>
                              <a:gd name="T42" fmla="*/ 8 w 57"/>
                              <a:gd name="T43" fmla="*/ 13 h 412"/>
                              <a:gd name="T44" fmla="*/ 1 w 57"/>
                              <a:gd name="T45" fmla="*/ 0 h 4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57" h="412">
                                <a:moveTo>
                                  <a:pt x="0" y="411"/>
                                </a:moveTo>
                                <a:lnTo>
                                  <a:pt x="2" y="408"/>
                                </a:lnTo>
                                <a:lnTo>
                                  <a:pt x="11" y="390"/>
                                </a:lnTo>
                                <a:lnTo>
                                  <a:pt x="20" y="372"/>
                                </a:lnTo>
                                <a:lnTo>
                                  <a:pt x="28" y="353"/>
                                </a:lnTo>
                                <a:lnTo>
                                  <a:pt x="35" y="334"/>
                                </a:lnTo>
                                <a:lnTo>
                                  <a:pt x="41" y="314"/>
                                </a:lnTo>
                                <a:lnTo>
                                  <a:pt x="46" y="294"/>
                                </a:lnTo>
                                <a:lnTo>
                                  <a:pt x="50" y="274"/>
                                </a:lnTo>
                                <a:lnTo>
                                  <a:pt x="53" y="254"/>
                                </a:lnTo>
                                <a:lnTo>
                                  <a:pt x="55" y="233"/>
                                </a:lnTo>
                                <a:lnTo>
                                  <a:pt x="56" y="213"/>
                                </a:lnTo>
                                <a:lnTo>
                                  <a:pt x="56" y="191"/>
                                </a:lnTo>
                                <a:lnTo>
                                  <a:pt x="54" y="169"/>
                                </a:lnTo>
                                <a:lnTo>
                                  <a:pt x="52" y="148"/>
                                </a:lnTo>
                                <a:lnTo>
                                  <a:pt x="48" y="128"/>
                                </a:lnTo>
                                <a:lnTo>
                                  <a:pt x="44" y="107"/>
                                </a:lnTo>
                                <a:lnTo>
                                  <a:pt x="39" y="87"/>
                                </a:lnTo>
                                <a:lnTo>
                                  <a:pt x="32" y="68"/>
                                </a:lnTo>
                                <a:lnTo>
                                  <a:pt x="25" y="49"/>
                                </a:lnTo>
                                <a:lnTo>
                                  <a:pt x="17" y="31"/>
                                </a:lnTo>
                                <a:lnTo>
                                  <a:pt x="8" y="13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E951A7" id="Группа 125" o:spid="_x0000_s1026" style="width:2.9pt;height:20.65pt;mso-position-horizontal-relative:char;mso-position-vertical-relative:line" coordsize="58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">
                <v:shape id="Freeform 90" o:spid="_x0000_s1027" style="position:absolute;width:57;height:412;visibility:visible;mso-wrap-style:square;v-text-anchor:top" coordsize="57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" path="m,411r2,-3l11,390r9,-18l28,353r7,-19l41,314r5,-20l50,274r3,-20l55,233r1,-20l56,191,54,169,52,148,48,128,44,107,39,87,32,68,25,49,17,31,8,13,1,e" filled="f" strokeweight=".06pt">
                  <v:path arrowok="t" o:connecttype="custom" o:connectlocs="0,411;2,408;11,390;20,372;28,353;35,334;41,314;46,294;50,274;53,254;55,233;56,213;56,191;54,169;52,148;48,128;44,107;39,87;32,68;25,49;17,31;8,13;1,0" o:connectangles="0,0,0,0,0,0,0,0,0,0,0,0,0,0,0,0,0,0,0,0,0,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96" w:after="0" w:line="363" w:lineRule="auto"/>
        <w:ind w:left="222" w:right="101" w:firstLine="688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залежності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частоти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тяжкості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заморних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явищ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кисневого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режиму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озера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зимовий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період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(табл.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6.2).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92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Таблиця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6.2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Залежність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заморних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явищ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вмісту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РК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24" name="Надпись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24" o:spid="_x0000_s1037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sz w:val="13"/>
          <w:szCs w:val="13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5"/>
        <w:gridCol w:w="3195"/>
      </w:tblGrid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"/>
        </w:trPr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8" w:lineRule="exact"/>
              <w:ind w:left="1318" w:right="110" w:hanging="120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Зміст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0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розчиненого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кисню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0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O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29"/>
                <w:w w:val="103"/>
                <w:position w:val="-3"/>
                <w:sz w:val="15"/>
                <w:szCs w:val="15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(г/м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position w:val="11"/>
                <w:sz w:val="15"/>
                <w:szCs w:val="15"/>
              </w:rPr>
              <w:t>3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)</w:t>
            </w:r>
          </w:p>
        </w:tc>
        <w:tc>
          <w:tcPr>
            <w:tcW w:w="6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Характеристика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9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заморних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8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явищ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6"/>
        </w:trPr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Частота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4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заморних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3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явищ</w:t>
            </w:r>
          </w:p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(1/рік)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Тяжкість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3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заморних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14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явищ</w:t>
            </w:r>
          </w:p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3"/>
                <w:szCs w:val="23"/>
              </w:rPr>
              <w:t>(цт/рік)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0&lt;О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2"/>
                <w:position w:val="-3"/>
                <w:sz w:val="15"/>
                <w:szCs w:val="15"/>
              </w:rPr>
              <w:t xml:space="preserve"> </w:t>
            </w:r>
            <w:r w:rsidRPr="000A45CE">
              <w:rPr>
                <w:rFonts w:ascii="Symbol" w:hAnsi="Symbol" w:cs="Symbol"/>
                <w:sz w:val="23"/>
                <w:szCs w:val="23"/>
              </w:rPr>
              <w:t></w:t>
            </w:r>
            <w:r w:rsidRPr="000A45CE">
              <w:rPr>
                <w:rFonts w:ascii="Symbol" w:hAnsi="Symbol" w:cs="Symbol"/>
                <w:spacing w:val="-18"/>
                <w:sz w:val="23"/>
                <w:szCs w:val="23"/>
              </w:rPr>
              <w:t>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2&lt;О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2"/>
                <w:position w:val="-3"/>
                <w:sz w:val="15"/>
                <w:szCs w:val="15"/>
              </w:rPr>
              <w:t xml:space="preserve"> </w:t>
            </w:r>
            <w:r w:rsidRPr="000A45CE">
              <w:rPr>
                <w:rFonts w:ascii="Symbol" w:hAnsi="Symbol" w:cs="Symbol"/>
                <w:sz w:val="23"/>
                <w:szCs w:val="23"/>
              </w:rPr>
              <w:t></w:t>
            </w:r>
            <w:r w:rsidRPr="000A45CE">
              <w:rPr>
                <w:rFonts w:ascii="Symbol" w:hAnsi="Symbol" w:cs="Symbol"/>
                <w:spacing w:val="-17"/>
                <w:sz w:val="23"/>
                <w:szCs w:val="23"/>
              </w:rPr>
              <w:t>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0.4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4&lt;О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2"/>
                <w:position w:val="-3"/>
                <w:sz w:val="15"/>
                <w:szCs w:val="15"/>
              </w:rPr>
              <w:t xml:space="preserve"> </w:t>
            </w:r>
            <w:r w:rsidRPr="000A45CE">
              <w:rPr>
                <w:rFonts w:ascii="Symbol" w:hAnsi="Symbol" w:cs="Symbol"/>
                <w:sz w:val="23"/>
                <w:szCs w:val="23"/>
              </w:rPr>
              <w:t></w:t>
            </w:r>
            <w:r w:rsidRPr="000A45CE">
              <w:rPr>
                <w:rFonts w:ascii="Symbol" w:hAnsi="Symbol" w:cs="Symbol"/>
                <w:spacing w:val="-18"/>
                <w:sz w:val="23"/>
                <w:szCs w:val="23"/>
              </w:rPr>
              <w:t>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6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0.1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1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6&lt;О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2"/>
                <w:position w:val="-3"/>
                <w:sz w:val="15"/>
                <w:szCs w:val="15"/>
              </w:rPr>
              <w:t xml:space="preserve"> </w:t>
            </w:r>
            <w:r w:rsidRPr="000A45CE">
              <w:rPr>
                <w:rFonts w:ascii="Symbol" w:hAnsi="Symbol" w:cs="Symbol"/>
                <w:sz w:val="23"/>
                <w:szCs w:val="23"/>
              </w:rPr>
              <w:t></w:t>
            </w:r>
            <w:r w:rsidRPr="000A45CE">
              <w:rPr>
                <w:rFonts w:ascii="Symbol" w:hAnsi="Symbol" w:cs="Symbol"/>
                <w:spacing w:val="-17"/>
                <w:sz w:val="23"/>
                <w:szCs w:val="23"/>
              </w:rPr>
              <w:t>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8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0.01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0.1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8&lt;О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</w:tr>
    </w:tbl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92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вартості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штучної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аерації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озера;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23" name="Надпись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23" o:spid="_x0000_s1038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85xwIAALoFAAAOAAAAZHJzL2Uyb0RvYy54bWysVM2O0zAQviPxDpbv2fxs2k2iTdFu0yCk&#10;5UdaeAA3cRqLxA6223RBHLjzCrwDBw7ceIXuGzF2mnZ/LgjIwZp4PN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" w:after="0" w:line="240" w:lineRule="auto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Times New Roman" w:hAnsi="Times New Roman" w:cs="Times New Roman"/>
          <w:spacing w:val="6"/>
          <w:sz w:val="26"/>
          <w:szCs w:val="26"/>
        </w:rPr>
        <w:t>P(S</w:t>
      </w:r>
      <w:r w:rsidRPr="000A45CE">
        <w:rPr>
          <w:rFonts w:ascii="Times New Roman" w:hAnsi="Times New Roman" w:cs="Times New Roman"/>
          <w:spacing w:val="-22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pacing w:val="-1"/>
          <w:position w:val="-9"/>
          <w:sz w:val="26"/>
          <w:szCs w:val="26"/>
        </w:rPr>
        <w:t>s</w:t>
      </w:r>
      <w:r w:rsidRPr="000A45CE">
        <w:rPr>
          <w:rFonts w:ascii="Times New Roman" w:hAnsi="Times New Roman" w:cs="Times New Roman"/>
          <w:spacing w:val="-1"/>
          <w:sz w:val="26"/>
          <w:szCs w:val="26"/>
        </w:rPr>
        <w:t>)</w:t>
      </w:r>
      <w:r w:rsidRPr="000A45CE">
        <w:rPr>
          <w:rFonts w:ascii="Times New Roman" w:hAnsi="Times New Roman" w:cs="Times New Roman"/>
          <w:sz w:val="26"/>
          <w:szCs w:val="26"/>
        </w:rPr>
        <w:t xml:space="preserve">   </w:t>
      </w:r>
      <w:r w:rsidRPr="000A45CE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6"/>
          <w:szCs w:val="26"/>
        </w:rPr>
        <w:t>6</w:t>
      </w:r>
      <w:r w:rsidRPr="000A45CE">
        <w:rPr>
          <w:rFonts w:ascii="Symbol" w:hAnsi="Symbol" w:cs="Symbol"/>
          <w:spacing w:val="-3"/>
          <w:position w:val="7"/>
          <w:sz w:val="26"/>
          <w:szCs w:val="26"/>
        </w:rPr>
        <w:t></w:t>
      </w:r>
      <w:r w:rsidRPr="000A45CE">
        <w:rPr>
          <w:rFonts w:ascii="Symbol" w:hAnsi="Symbol" w:cs="Symbol"/>
          <w:spacing w:val="46"/>
          <w:position w:val="7"/>
          <w:sz w:val="26"/>
          <w:szCs w:val="26"/>
        </w:rPr>
        <w:t></w:t>
      </w:r>
      <w:r w:rsidRPr="000A45CE">
        <w:rPr>
          <w:rFonts w:ascii="Times New Roman" w:hAnsi="Times New Roman" w:cs="Times New Roman"/>
          <w:sz w:val="26"/>
          <w:szCs w:val="26"/>
        </w:rPr>
        <w:t>S</w:t>
      </w:r>
      <w:r w:rsidRPr="000A45CE">
        <w:rPr>
          <w:rFonts w:ascii="Times New Roman" w:hAnsi="Times New Roman" w:cs="Times New Roman"/>
          <w:spacing w:val="-21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position w:val="-9"/>
          <w:sz w:val="26"/>
          <w:szCs w:val="26"/>
        </w:rPr>
        <w:t>s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5" w:after="0" w:line="240" w:lineRule="auto"/>
        <w:ind w:left="481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Times New Roman" w:hAnsi="Times New Roman" w:cs="Times New Roman"/>
          <w:sz w:val="23"/>
          <w:szCs w:val="23"/>
        </w:rPr>
        <w:t xml:space="preserve">6            </w:t>
      </w:r>
      <w:r w:rsidRPr="000A45CE">
        <w:rPr>
          <w:rFonts w:ascii="Times New Roman" w:hAnsi="Times New Roman" w:cs="Times New Roman"/>
          <w:spacing w:val="23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6"/>
          <w:szCs w:val="26"/>
        </w:rPr>
        <w:t>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22" name="Надпись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22" o:spid="_x0000_s1039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9CjyAIAALoFAAAOAAAAZHJzL2Uyb0RvYy54bWysVM2O0zAQviPxDpbv2fxs2k2iTdFu0yCk&#10;5UdaeAA3cRqLxA6223RBHLjzCrwDBw7ceIXuGzF2mnZ/LgjIwZp4PN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" w:after="0" w:line="240" w:lineRule="auto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Times New Roman" w:hAnsi="Times New Roman" w:cs="Times New Roman"/>
          <w:sz w:val="26"/>
          <w:szCs w:val="26"/>
        </w:rPr>
        <w:t>0.09</w:t>
      </w:r>
      <w:r w:rsidRPr="000A45CE">
        <w:rPr>
          <w:rFonts w:ascii="Times New Roman" w:hAnsi="Times New Roman" w:cs="Times New Roman"/>
          <w:spacing w:val="-58"/>
          <w:sz w:val="26"/>
          <w:szCs w:val="26"/>
        </w:rPr>
        <w:t>4</w:t>
      </w:r>
      <w:r w:rsidRPr="000A45CE">
        <w:rPr>
          <w:rFonts w:ascii="Symbol" w:hAnsi="Symbol" w:cs="Symbol"/>
          <w:spacing w:val="-4"/>
          <w:position w:val="7"/>
          <w:sz w:val="26"/>
          <w:szCs w:val="26"/>
        </w:rPr>
        <w:t></w:t>
      </w:r>
      <w:r w:rsidRPr="000A45CE">
        <w:rPr>
          <w:rFonts w:ascii="Times New Roman" w:hAnsi="Times New Roman" w:cs="Times New Roman"/>
          <w:sz w:val="26"/>
          <w:szCs w:val="26"/>
        </w:rPr>
        <w:t>S</w:t>
      </w:r>
      <w:r w:rsidRPr="000A45CE">
        <w:rPr>
          <w:rFonts w:ascii="Times New Roman" w:hAnsi="Times New Roman" w:cs="Times New Roman"/>
          <w:spacing w:val="-20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position w:val="-9"/>
          <w:sz w:val="26"/>
          <w:szCs w:val="26"/>
        </w:rPr>
        <w:t>s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21" name="Надпись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21" o:spid="_x0000_s1040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tabs>
          <w:tab w:val="left" w:pos="4065"/>
        </w:tabs>
        <w:kinsoku w:val="0"/>
        <w:overflowPunct w:val="0"/>
        <w:autoSpaceDE w:val="0"/>
        <w:autoSpaceDN w:val="0"/>
        <w:adjustRightInd w:val="0"/>
        <w:spacing w:after="0" w:line="80" w:lineRule="atLeast"/>
        <w:ind w:left="3685"/>
        <w:rPr>
          <w:rFonts w:ascii="Times New Roman" w:hAnsi="Times New Roman" w:cs="Times New Roman"/>
          <w:spacing w:val="67"/>
          <w:position w:val="16"/>
          <w:sz w:val="10"/>
          <w:szCs w:val="10"/>
        </w:rPr>
      </w:pPr>
      <w:r w:rsidRPr="000A45CE">
        <w:rPr>
          <w:rFonts w:ascii="Times New Roman" w:hAnsi="Times New Roman" w:cs="Times New Roman"/>
          <w:noProof/>
          <w:position w:val="16"/>
          <w:sz w:val="8"/>
          <w:szCs w:val="8"/>
          <w:lang w:eastAsia="ru-RU"/>
        </w:rPr>
        <mc:AlternateContent>
          <mc:Choice Requires="wpg">
            <w:drawing>
              <wp:inline distT="0" distB="0" distL="0" distR="0">
                <wp:extent cx="66040" cy="56515"/>
                <wp:effectExtent l="9525" t="9525" r="10160" b="10160"/>
                <wp:docPr id="116" name="Группа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" cy="56515"/>
                          <a:chOff x="0" y="0"/>
                          <a:chExt cx="104" cy="89"/>
                        </a:xfrm>
                      </wpg:grpSpPr>
                      <wps:wsp>
                        <wps:cNvPr id="117" name="Freeform 96"/>
                        <wps:cNvSpPr>
                          <a:spLocks/>
                        </wps:cNvSpPr>
                        <wps:spPr bwMode="auto">
                          <a:xfrm>
                            <a:off x="0" y="7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9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98"/>
                        <wps:cNvSpPr>
                          <a:spLocks/>
                        </wps:cNvSpPr>
                        <wps:spPr bwMode="auto">
                          <a:xfrm>
                            <a:off x="39" y="59"/>
                            <a:ext cx="64" cy="20"/>
                          </a:xfrm>
                          <a:custGeom>
                            <a:avLst/>
                            <a:gdLst>
                              <a:gd name="T0" fmla="*/ 0 w 64"/>
                              <a:gd name="T1" fmla="*/ 0 h 20"/>
                              <a:gd name="T2" fmla="*/ 63 w 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4" h="20">
                                <a:moveTo>
                                  <a:pt x="0" y="0"/>
                                </a:move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99"/>
                        <wps:cNvSpPr>
                          <a:spLocks/>
                        </wps:cNvSpPr>
                        <wps:spPr bwMode="auto">
                          <a:xfrm>
                            <a:off x="39" y="15"/>
                            <a:ext cx="64" cy="20"/>
                          </a:xfrm>
                          <a:custGeom>
                            <a:avLst/>
                            <a:gdLst>
                              <a:gd name="T0" fmla="*/ 0 w 64"/>
                              <a:gd name="T1" fmla="*/ 0 h 20"/>
                              <a:gd name="T2" fmla="*/ 63 w 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4" h="20">
                                <a:moveTo>
                                  <a:pt x="0" y="0"/>
                                </a:move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C3C9EA" id="Группа 116" o:spid="_x0000_s1026" style="width:5.2pt;height:4.45pt;mso-position-horizontal-relative:char;mso-position-vertical-relative:line" coordsize="104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">
                <v:shape id="Freeform 96" o:spid="_x0000_s1027" style="position:absolute;top:7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" path="m,l,14e" filled="f" strokeweight=".06pt">
                  <v:path arrowok="t" o:connecttype="custom" o:connectlocs="0,0;0,14" o:connectangles="0,0"/>
                </v:shape>
                <v:shape id="Freeform 97" o:spid="_x0000_s102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" path="m,l,14e" filled="f" strokeweight=".06pt">
                  <v:path arrowok="t" o:connecttype="custom" o:connectlocs="0,0;0,14" o:connectangles="0,0"/>
                </v:shape>
                <v:shape id="Freeform 98" o:spid="_x0000_s1029" style="position:absolute;left:39;top:59;width:64;height:20;visibility:visible;mso-wrap-style:square;v-text-anchor:top" coordsize="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" path="m,l63,e" filled="f" strokeweight=".06pt">
                  <v:path arrowok="t" o:connecttype="custom" o:connectlocs="0,0;63,0" o:connectangles="0,0"/>
                </v:shape>
                <v:shape id="Freeform 99" o:spid="_x0000_s1030" style="position:absolute;left:39;top:15;width:64;height:20;visibility:visible;mso-wrap-style:square;v-text-anchor:top" coordsize="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" path="m,l63,e" filled="f" strokeweight=".06pt">
                  <v:path arrowok="t" o:connecttype="custom" o:connectlocs="0,0;63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position w:val="16"/>
          <w:sz w:val="8"/>
          <w:szCs w:val="8"/>
        </w:rPr>
        <w:t xml:space="preserve"> </w:t>
      </w:r>
      <w:r w:rsidRPr="000A45CE">
        <w:rPr>
          <w:rFonts w:ascii="Times New Roman" w:hAnsi="Times New Roman" w:cs="Times New Roman"/>
          <w:position w:val="16"/>
          <w:sz w:val="8"/>
          <w:szCs w:val="8"/>
        </w:rPr>
        <w:tab/>
      </w: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250190" cy="316230"/>
                <wp:effectExtent l="9525" t="9525" r="6985" b="7620"/>
                <wp:docPr id="111" name="Группа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190" cy="316230"/>
                          <a:chOff x="0" y="0"/>
                          <a:chExt cx="394" cy="498"/>
                        </a:xfrm>
                      </wpg:grpSpPr>
                      <wps:wsp>
                        <wps:cNvPr id="112" name="Freeform 101"/>
                        <wps:cNvSpPr>
                          <a:spLocks/>
                        </wps:cNvSpPr>
                        <wps:spPr bwMode="auto">
                          <a:xfrm>
                            <a:off x="64" y="0"/>
                            <a:ext cx="38" cy="497"/>
                          </a:xfrm>
                          <a:custGeom>
                            <a:avLst/>
                            <a:gdLst>
                              <a:gd name="T0" fmla="*/ 37 w 38"/>
                              <a:gd name="T1" fmla="*/ 0 h 497"/>
                              <a:gd name="T2" fmla="*/ 0 w 38"/>
                              <a:gd name="T3" fmla="*/ 496 h 4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497">
                                <a:moveTo>
                                  <a:pt x="37" y="0"/>
                                </a:moveTo>
                                <a:lnTo>
                                  <a:pt x="0" y="496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02"/>
                        <wps:cNvSpPr>
                          <a:spLocks/>
                        </wps:cNvSpPr>
                        <wps:spPr bwMode="auto">
                          <a:xfrm>
                            <a:off x="101" y="0"/>
                            <a:ext cx="292" cy="20"/>
                          </a:xfrm>
                          <a:custGeom>
                            <a:avLst/>
                            <a:gdLst>
                              <a:gd name="T0" fmla="*/ 0 w 292"/>
                              <a:gd name="T1" fmla="*/ 0 h 20"/>
                              <a:gd name="T2" fmla="*/ 291 w 29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2" h="20">
                                <a:moveTo>
                                  <a:pt x="0" y="0"/>
                                </a:moveTo>
                                <a:lnTo>
                                  <a:pt x="291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03"/>
                        <wps:cNvSpPr>
                          <a:spLocks/>
                        </wps:cNvSpPr>
                        <wps:spPr bwMode="auto">
                          <a:xfrm>
                            <a:off x="25" y="379"/>
                            <a:ext cx="39" cy="118"/>
                          </a:xfrm>
                          <a:custGeom>
                            <a:avLst/>
                            <a:gdLst>
                              <a:gd name="T0" fmla="*/ 38 w 39"/>
                              <a:gd name="T1" fmla="*/ 117 h 118"/>
                              <a:gd name="T2" fmla="*/ 0 w 39"/>
                              <a:gd name="T3" fmla="*/ 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9" h="118">
                                <a:moveTo>
                                  <a:pt x="38" y="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04"/>
                        <wps:cNvSpPr>
                          <a:spLocks/>
                        </wps:cNvSpPr>
                        <wps:spPr bwMode="auto">
                          <a:xfrm>
                            <a:off x="0" y="379"/>
                            <a:ext cx="26" cy="45"/>
                          </a:xfrm>
                          <a:custGeom>
                            <a:avLst/>
                            <a:gdLst>
                              <a:gd name="T0" fmla="*/ 0 w 26"/>
                              <a:gd name="T1" fmla="*/ 44 h 45"/>
                              <a:gd name="T2" fmla="*/ 25 w 26"/>
                              <a:gd name="T3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6" h="45">
                                <a:moveTo>
                                  <a:pt x="0" y="44"/>
                                </a:moveTo>
                                <a:lnTo>
                                  <a:pt x="25" y="0"/>
                                </a:lnTo>
                              </a:path>
                            </a:pathLst>
                          </a:custGeom>
                          <a:noFill/>
                          <a:ln w="7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0985A7" id="Группа 111" o:spid="_x0000_s1026" style="width:19.7pt;height:24.9pt;mso-position-horizontal-relative:char;mso-position-vertical-relative:line" coordsize="394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">
                <v:shape id="Freeform 101" o:spid="_x0000_s1027" style="position:absolute;left:64;width:38;height:497;visibility:visible;mso-wrap-style:square;v-text-anchor:top" coordsize="38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" path="m37,l,496e" filled="f" strokeweight=".06pt">
                  <v:path arrowok="t" o:connecttype="custom" o:connectlocs="37,0;0,496" o:connectangles="0,0"/>
                </v:shape>
                <v:shape id="Freeform 102" o:spid="_x0000_s1028" style="position:absolute;left:101;width:292;height:20;visibility:visible;mso-wrap-style:square;v-text-anchor:top" coordsize="29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" path="m,l291,e" filled="f" strokeweight=".06pt">
                  <v:path arrowok="t" o:connecttype="custom" o:connectlocs="0,0;291,0" o:connectangles="0,0"/>
                </v:shape>
                <v:shape id="Freeform 103" o:spid="_x0000_s1029" style="position:absolute;left:25;top:379;width:39;height:118;visibility:visible;mso-wrap-style:square;v-text-anchor:top" coordsize="39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" path="m38,117l,e" filled="f" strokeweight=".06pt">
                  <v:path arrowok="t" o:connecttype="custom" o:connectlocs="38,117;0,0" o:connectangles="0,0"/>
                </v:shape>
                <v:shape id="Freeform 104" o:spid="_x0000_s1030" style="position:absolute;top:379;width:26;height:45;visibility:visible;mso-wrap-style:square;v-text-anchor:top" coordsize="26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" path="m,44l25,e" filled="f" strokeweight=".02114mm">
                  <v:path arrowok="t" o:connecttype="custom" o:connectlocs="0,44;25,0" o:connectangles="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pacing w:val="67"/>
          <w:sz w:val="8"/>
          <w:szCs w:val="8"/>
        </w:rPr>
        <w:t xml:space="preserve"> </w:t>
      </w:r>
      <w:r w:rsidRPr="000A45CE">
        <w:rPr>
          <w:rFonts w:ascii="Times New Roman" w:hAnsi="Times New Roman" w:cs="Times New Roman"/>
          <w:noProof/>
          <w:spacing w:val="67"/>
          <w:position w:val="16"/>
          <w:sz w:val="10"/>
          <w:szCs w:val="10"/>
          <w:lang w:eastAsia="ru-RU"/>
        </w:rPr>
        <mc:AlternateContent>
          <mc:Choice Requires="wpg">
            <w:drawing>
              <wp:inline distT="0" distB="0" distL="0" distR="0">
                <wp:extent cx="57150" cy="66040"/>
                <wp:effectExtent l="9525" t="9525" r="9525" b="10160"/>
                <wp:docPr id="108" name="Группа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66040"/>
                          <a:chOff x="0" y="0"/>
                          <a:chExt cx="90" cy="104"/>
                        </a:xfrm>
                      </wpg:grpSpPr>
                      <wps:wsp>
                        <wps:cNvPr id="109" name="Freeform 106"/>
                        <wps:cNvSpPr>
                          <a:spLocks/>
                        </wps:cNvSpPr>
                        <wps:spPr bwMode="auto">
                          <a:xfrm>
                            <a:off x="0" y="43"/>
                            <a:ext cx="89" cy="20"/>
                          </a:xfrm>
                          <a:custGeom>
                            <a:avLst/>
                            <a:gdLst>
                              <a:gd name="T0" fmla="*/ 0 w 89"/>
                              <a:gd name="T1" fmla="*/ 0 h 20"/>
                              <a:gd name="T2" fmla="*/ 88 w 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9" h="20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07"/>
                        <wps:cNvSpPr>
                          <a:spLocks/>
                        </wps:cNvSpPr>
                        <wps:spPr bwMode="auto">
                          <a:xfrm>
                            <a:off x="39" y="0"/>
                            <a:ext cx="20" cy="10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2"/>
                              <a:gd name="T2" fmla="*/ 0 w 20"/>
                              <a:gd name="T3" fmla="*/ 101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2">
                                <a:moveTo>
                                  <a:pt x="0" y="0"/>
                                </a:move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B3FB8A" id="Группа 108" o:spid="_x0000_s1026" style="width:4.5pt;height:5.2pt;mso-position-horizontal-relative:char;mso-position-vertical-relative:line" coordsize="90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">
                <v:shape id="Freeform 106" o:spid="_x0000_s1027" style="position:absolute;top:43;width:89;height:20;visibility:visible;mso-wrap-style:square;v-text-anchor:top" coordsize="8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" path="m,l88,e" filled="f" strokeweight=".06pt">
                  <v:path arrowok="t" o:connecttype="custom" o:connectlocs="0,0;88,0" o:connectangles="0,0"/>
                </v:shape>
                <v:shape id="Freeform 107" o:spid="_x0000_s1028" style="position:absolute;left:39;width:20;height:102;visibility:visible;mso-wrap-style:square;v-text-anchor:top" coordsize="20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" path="m,l,101e" filled="f" strokeweight=".06pt">
                  <v:path arrowok="t" o:connecttype="custom" o:connectlocs="0,0;0,101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Times New Roman" w:hAnsi="Times New Roman" w:cs="Times New Roman"/>
          <w:sz w:val="26"/>
          <w:szCs w:val="26"/>
        </w:rPr>
        <w:t>P</w:t>
      </w:r>
      <w:r w:rsidRPr="000A45CE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z w:val="26"/>
          <w:szCs w:val="26"/>
        </w:rPr>
        <w:t>10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07" name="Надпись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07" o:spid="_x0000_s1041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Symbol" w:hAnsi="Symbol" w:cs="Symbol"/>
          <w:sz w:val="26"/>
          <w:szCs w:val="26"/>
        </w:rPr>
        <w:t></w:t>
      </w:r>
      <w:r w:rsidRPr="000A45CE">
        <w:rPr>
          <w:rFonts w:ascii="Symbol" w:hAnsi="Symbol" w:cs="Symbol"/>
          <w:spacing w:val="-32"/>
          <w:sz w:val="26"/>
          <w:szCs w:val="26"/>
        </w:rPr>
        <w:t></w:t>
      </w:r>
      <w:r w:rsidRPr="000A45CE">
        <w:rPr>
          <w:rFonts w:ascii="Times New Roman" w:hAnsi="Times New Roman" w:cs="Times New Roman"/>
          <w:sz w:val="26"/>
          <w:szCs w:val="26"/>
        </w:rPr>
        <w:t>1</w:t>
      </w:r>
      <w:r w:rsidRPr="000A45CE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z w:val="26"/>
          <w:szCs w:val="26"/>
        </w:rPr>
        <w:t>10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3976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159385" cy="159385"/>
                <wp:effectExtent l="0" t="0" r="2540" b="2540"/>
                <wp:docPr id="106" name="Надпись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250" w:lineRule="exact"/>
                              <w:ind w:left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06" o:spid="_x0000_s1042" type="#_x0000_t202" style="width:12.55pt;height:1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250" w:lineRule="exact"/>
                        <w:ind w:left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10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tabs>
          <w:tab w:val="left" w:pos="3558"/>
          <w:tab w:val="left" w:pos="4027"/>
        </w:tabs>
        <w:kinsoku w:val="0"/>
        <w:overflowPunct w:val="0"/>
        <w:autoSpaceDE w:val="0"/>
        <w:autoSpaceDN w:val="0"/>
        <w:adjustRightInd w:val="0"/>
        <w:spacing w:after="0" w:line="40" w:lineRule="atLeast"/>
        <w:ind w:left="3127"/>
        <w:rPr>
          <w:rFonts w:ascii="Times New Roman" w:hAnsi="Times New Roman" w:cs="Times New Roman"/>
          <w:position w:val="10"/>
          <w:sz w:val="4"/>
          <w:szCs w:val="4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2385" cy="269240"/>
                <wp:effectExtent l="9525" t="9525" r="5715" b="6985"/>
                <wp:docPr id="104" name="Группа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" cy="269240"/>
                          <a:chOff x="0" y="0"/>
                          <a:chExt cx="51" cy="424"/>
                        </a:xfrm>
                      </wpg:grpSpPr>
                      <wps:wsp>
                        <wps:cNvPr id="105" name="Freeform 1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0" cy="423"/>
                          </a:xfrm>
                          <a:custGeom>
                            <a:avLst/>
                            <a:gdLst>
                              <a:gd name="T0" fmla="*/ 47 w 50"/>
                              <a:gd name="T1" fmla="*/ 0 h 423"/>
                              <a:gd name="T2" fmla="*/ 40 w 50"/>
                              <a:gd name="T3" fmla="*/ 16 h 423"/>
                              <a:gd name="T4" fmla="*/ 32 w 50"/>
                              <a:gd name="T5" fmla="*/ 35 h 423"/>
                              <a:gd name="T6" fmla="*/ 25 w 50"/>
                              <a:gd name="T7" fmla="*/ 54 h 423"/>
                              <a:gd name="T8" fmla="*/ 19 w 50"/>
                              <a:gd name="T9" fmla="*/ 74 h 423"/>
                              <a:gd name="T10" fmla="*/ 13 w 50"/>
                              <a:gd name="T11" fmla="*/ 93 h 423"/>
                              <a:gd name="T12" fmla="*/ 9 w 50"/>
                              <a:gd name="T13" fmla="*/ 114 h 423"/>
                              <a:gd name="T14" fmla="*/ 5 w 50"/>
                              <a:gd name="T15" fmla="*/ 134 h 423"/>
                              <a:gd name="T16" fmla="*/ 2 w 50"/>
                              <a:gd name="T17" fmla="*/ 155 h 423"/>
                              <a:gd name="T18" fmla="*/ 0 w 50"/>
                              <a:gd name="T19" fmla="*/ 176 h 423"/>
                              <a:gd name="T20" fmla="*/ 0 w 50"/>
                              <a:gd name="T21" fmla="*/ 197 h 423"/>
                              <a:gd name="T22" fmla="*/ 0 w 50"/>
                              <a:gd name="T23" fmla="*/ 220 h 423"/>
                              <a:gd name="T24" fmla="*/ 1 w 50"/>
                              <a:gd name="T25" fmla="*/ 242 h 423"/>
                              <a:gd name="T26" fmla="*/ 3 w 50"/>
                              <a:gd name="T27" fmla="*/ 263 h 423"/>
                              <a:gd name="T28" fmla="*/ 6 w 50"/>
                              <a:gd name="T29" fmla="*/ 284 h 423"/>
                              <a:gd name="T30" fmla="*/ 10 w 50"/>
                              <a:gd name="T31" fmla="*/ 305 h 423"/>
                              <a:gd name="T32" fmla="*/ 14 w 50"/>
                              <a:gd name="T33" fmla="*/ 326 h 423"/>
                              <a:gd name="T34" fmla="*/ 20 w 50"/>
                              <a:gd name="T35" fmla="*/ 346 h 423"/>
                              <a:gd name="T36" fmla="*/ 26 w 50"/>
                              <a:gd name="T37" fmla="*/ 365 h 423"/>
                              <a:gd name="T38" fmla="*/ 33 w 50"/>
                              <a:gd name="T39" fmla="*/ 384 h 423"/>
                              <a:gd name="T40" fmla="*/ 40 w 50"/>
                              <a:gd name="T41" fmla="*/ 402 h 423"/>
                              <a:gd name="T42" fmla="*/ 48 w 50"/>
                              <a:gd name="T43" fmla="*/ 420 h 423"/>
                              <a:gd name="T44" fmla="*/ 49 w 50"/>
                              <a:gd name="T45" fmla="*/ 42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50" h="423">
                                <a:moveTo>
                                  <a:pt x="47" y="0"/>
                                </a:moveTo>
                                <a:lnTo>
                                  <a:pt x="40" y="16"/>
                                </a:lnTo>
                                <a:lnTo>
                                  <a:pt x="32" y="35"/>
                                </a:lnTo>
                                <a:lnTo>
                                  <a:pt x="25" y="54"/>
                                </a:lnTo>
                                <a:lnTo>
                                  <a:pt x="19" y="74"/>
                                </a:lnTo>
                                <a:lnTo>
                                  <a:pt x="13" y="93"/>
                                </a:lnTo>
                                <a:lnTo>
                                  <a:pt x="9" y="114"/>
                                </a:lnTo>
                                <a:lnTo>
                                  <a:pt x="5" y="134"/>
                                </a:lnTo>
                                <a:lnTo>
                                  <a:pt x="2" y="155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0"/>
                                </a:lnTo>
                                <a:lnTo>
                                  <a:pt x="1" y="242"/>
                                </a:lnTo>
                                <a:lnTo>
                                  <a:pt x="3" y="263"/>
                                </a:lnTo>
                                <a:lnTo>
                                  <a:pt x="6" y="284"/>
                                </a:lnTo>
                                <a:lnTo>
                                  <a:pt x="10" y="305"/>
                                </a:lnTo>
                                <a:lnTo>
                                  <a:pt x="14" y="326"/>
                                </a:lnTo>
                                <a:lnTo>
                                  <a:pt x="20" y="346"/>
                                </a:lnTo>
                                <a:lnTo>
                                  <a:pt x="26" y="365"/>
                                </a:lnTo>
                                <a:lnTo>
                                  <a:pt x="33" y="384"/>
                                </a:lnTo>
                                <a:lnTo>
                                  <a:pt x="40" y="402"/>
                                </a:lnTo>
                                <a:lnTo>
                                  <a:pt x="48" y="420"/>
                                </a:lnTo>
                                <a:lnTo>
                                  <a:pt x="49" y="422"/>
                                </a:lnTo>
                              </a:path>
                            </a:pathLst>
                          </a:custGeom>
                          <a:noFill/>
                          <a:ln w="7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5D6223" id="Группа 104" o:spid="_x0000_s1026" style="width:2.55pt;height:21.2pt;mso-position-horizontal-relative:char;mso-position-vertical-relative:line" coordsize="51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">
                <v:shape id="Freeform 111" o:spid="_x0000_s1027" style="position:absolute;width:50;height:423;visibility:visible;mso-wrap-style:square;v-text-anchor:top" coordsize="50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" path="m47,l40,16,32,35,25,54,19,74,13,93,9,114,5,134,2,155,,176r,21l,220r1,22l3,263r3,21l10,305r4,21l20,346r6,19l33,384r7,18l48,420r1,2e" filled="f" strokeweight=".02114mm">
                  <v:path arrowok="t" o:connecttype="custom" o:connectlocs="47,0;40,16;32,35;25,54;19,74;13,93;9,114;5,134;2,155;0,176;0,197;0,220;1,242;3,263;6,284;10,305;14,326;20,346;26,365;33,384;40,402;48,420;49,422" o:connectangles="0,0,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3020" cy="269240"/>
                <wp:effectExtent l="9525" t="9525" r="14605" b="6985"/>
                <wp:docPr id="102" name="Группа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" cy="269240"/>
                          <a:chOff x="0" y="0"/>
                          <a:chExt cx="52" cy="424"/>
                        </a:xfrm>
                      </wpg:grpSpPr>
                      <wps:wsp>
                        <wps:cNvPr id="103" name="Freeform 1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1" cy="423"/>
                          </a:xfrm>
                          <a:custGeom>
                            <a:avLst/>
                            <a:gdLst>
                              <a:gd name="T0" fmla="*/ 0 w 51"/>
                              <a:gd name="T1" fmla="*/ 422 h 423"/>
                              <a:gd name="T2" fmla="*/ 0 w 51"/>
                              <a:gd name="T3" fmla="*/ 420 h 423"/>
                              <a:gd name="T4" fmla="*/ 9 w 51"/>
                              <a:gd name="T5" fmla="*/ 402 h 423"/>
                              <a:gd name="T6" fmla="*/ 17 w 51"/>
                              <a:gd name="T7" fmla="*/ 383 h 423"/>
                              <a:gd name="T8" fmla="*/ 24 w 51"/>
                              <a:gd name="T9" fmla="*/ 364 h 423"/>
                              <a:gd name="T10" fmla="*/ 30 w 51"/>
                              <a:gd name="T11" fmla="*/ 345 h 423"/>
                              <a:gd name="T12" fmla="*/ 36 w 51"/>
                              <a:gd name="T13" fmla="*/ 325 h 423"/>
                              <a:gd name="T14" fmla="*/ 40 w 51"/>
                              <a:gd name="T15" fmla="*/ 305 h 423"/>
                              <a:gd name="T16" fmla="*/ 44 w 51"/>
                              <a:gd name="T17" fmla="*/ 284 h 423"/>
                              <a:gd name="T18" fmla="*/ 47 w 51"/>
                              <a:gd name="T19" fmla="*/ 264 h 423"/>
                              <a:gd name="T20" fmla="*/ 49 w 51"/>
                              <a:gd name="T21" fmla="*/ 243 h 423"/>
                              <a:gd name="T22" fmla="*/ 50 w 51"/>
                              <a:gd name="T23" fmla="*/ 222 h 423"/>
                              <a:gd name="T24" fmla="*/ 49 w 51"/>
                              <a:gd name="T25" fmla="*/ 199 h 423"/>
                              <a:gd name="T26" fmla="*/ 48 w 51"/>
                              <a:gd name="T27" fmla="*/ 177 h 423"/>
                              <a:gd name="T28" fmla="*/ 46 w 51"/>
                              <a:gd name="T29" fmla="*/ 155 h 423"/>
                              <a:gd name="T30" fmla="*/ 43 w 51"/>
                              <a:gd name="T31" fmla="*/ 134 h 423"/>
                              <a:gd name="T32" fmla="*/ 39 w 51"/>
                              <a:gd name="T33" fmla="*/ 113 h 423"/>
                              <a:gd name="T34" fmla="*/ 35 w 51"/>
                              <a:gd name="T35" fmla="*/ 93 h 423"/>
                              <a:gd name="T36" fmla="*/ 29 w 51"/>
                              <a:gd name="T37" fmla="*/ 73 h 423"/>
                              <a:gd name="T38" fmla="*/ 23 w 51"/>
                              <a:gd name="T39" fmla="*/ 53 h 423"/>
                              <a:gd name="T40" fmla="*/ 16 w 51"/>
                              <a:gd name="T41" fmla="*/ 34 h 423"/>
                              <a:gd name="T42" fmla="*/ 9 w 51"/>
                              <a:gd name="T43" fmla="*/ 16 h 423"/>
                              <a:gd name="T44" fmla="*/ 1 w 51"/>
                              <a:gd name="T45" fmla="*/ 0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51" h="423">
                                <a:moveTo>
                                  <a:pt x="0" y="422"/>
                                </a:moveTo>
                                <a:lnTo>
                                  <a:pt x="0" y="420"/>
                                </a:lnTo>
                                <a:lnTo>
                                  <a:pt x="9" y="402"/>
                                </a:lnTo>
                                <a:lnTo>
                                  <a:pt x="17" y="383"/>
                                </a:lnTo>
                                <a:lnTo>
                                  <a:pt x="24" y="364"/>
                                </a:lnTo>
                                <a:lnTo>
                                  <a:pt x="30" y="345"/>
                                </a:lnTo>
                                <a:lnTo>
                                  <a:pt x="36" y="325"/>
                                </a:lnTo>
                                <a:lnTo>
                                  <a:pt x="40" y="305"/>
                                </a:lnTo>
                                <a:lnTo>
                                  <a:pt x="44" y="284"/>
                                </a:lnTo>
                                <a:lnTo>
                                  <a:pt x="47" y="264"/>
                                </a:lnTo>
                                <a:lnTo>
                                  <a:pt x="49" y="243"/>
                                </a:lnTo>
                                <a:lnTo>
                                  <a:pt x="50" y="222"/>
                                </a:lnTo>
                                <a:lnTo>
                                  <a:pt x="49" y="199"/>
                                </a:lnTo>
                                <a:lnTo>
                                  <a:pt x="48" y="177"/>
                                </a:lnTo>
                                <a:lnTo>
                                  <a:pt x="46" y="155"/>
                                </a:lnTo>
                                <a:lnTo>
                                  <a:pt x="43" y="134"/>
                                </a:lnTo>
                                <a:lnTo>
                                  <a:pt x="39" y="113"/>
                                </a:lnTo>
                                <a:lnTo>
                                  <a:pt x="35" y="93"/>
                                </a:lnTo>
                                <a:lnTo>
                                  <a:pt x="29" y="73"/>
                                </a:lnTo>
                                <a:lnTo>
                                  <a:pt x="23" y="53"/>
                                </a:lnTo>
                                <a:lnTo>
                                  <a:pt x="16" y="34"/>
                                </a:lnTo>
                                <a:lnTo>
                                  <a:pt x="9" y="16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7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591EBD" id="Группа 102" o:spid="_x0000_s1026" style="width:2.6pt;height:21.2pt;mso-position-horizontal-relative:char;mso-position-vertical-relative:line" coordsize="52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">
                <v:shape id="Freeform 113" o:spid="_x0000_s1027" style="position:absolute;width:51;height:423;visibility:visible;mso-wrap-style:square;v-text-anchor:top" coordsize="51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" path="m,422r,-2l9,402r8,-19l24,364r6,-19l36,325r4,-20l44,284r3,-20l49,243r1,-21l49,199,48,177,46,155,43,134,39,113,35,93,29,73,23,53,16,34,9,16,1,e" filled="f" strokeweight=".02114mm">
                  <v:path arrowok="t" o:connecttype="custom" o:connectlocs="0,422;0,420;9,402;17,383;24,364;30,345;36,325;40,305;44,284;47,264;49,243;50,222;49,199;48,177;46,155;43,134;39,113;35,93;29,73;23,53;16,34;9,16;1,0" o:connectangles="0,0,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position w:val="10"/>
          <w:sz w:val="4"/>
          <w:szCs w:val="4"/>
          <w:lang w:eastAsia="ru-RU"/>
        </w:rPr>
        <mc:AlternateContent>
          <mc:Choice Requires="wpg">
            <w:drawing>
              <wp:inline distT="0" distB="0" distL="0" distR="0">
                <wp:extent cx="24765" cy="27940"/>
                <wp:effectExtent l="9525" t="9525" r="3810" b="10160"/>
                <wp:docPr id="99" name="Группа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65" cy="27940"/>
                          <a:chOff x="0" y="0"/>
                          <a:chExt cx="39" cy="44"/>
                        </a:xfrm>
                      </wpg:grpSpPr>
                      <wps:wsp>
                        <wps:cNvPr id="100" name="Freeform 1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8" cy="42"/>
                          </a:xfrm>
                          <a:custGeom>
                            <a:avLst/>
                            <a:gdLst>
                              <a:gd name="T0" fmla="*/ 28 w 38"/>
                              <a:gd name="T1" fmla="*/ 0 h 42"/>
                              <a:gd name="T2" fmla="*/ 7 w 38"/>
                              <a:gd name="T3" fmla="*/ 0 h 42"/>
                              <a:gd name="T4" fmla="*/ 0 w 38"/>
                              <a:gd name="T5" fmla="*/ 8 h 42"/>
                              <a:gd name="T6" fmla="*/ 0 w 38"/>
                              <a:gd name="T7" fmla="*/ 32 h 42"/>
                              <a:gd name="T8" fmla="*/ 7 w 38"/>
                              <a:gd name="T9" fmla="*/ 41 h 42"/>
                              <a:gd name="T10" fmla="*/ 28 w 38"/>
                              <a:gd name="T11" fmla="*/ 41 h 42"/>
                              <a:gd name="T12" fmla="*/ 37 w 38"/>
                              <a:gd name="T13" fmla="*/ 32 h 42"/>
                              <a:gd name="T14" fmla="*/ 37 w 38"/>
                              <a:gd name="T15" fmla="*/ 8 h 42"/>
                              <a:gd name="T16" fmla="*/ 28 w 38"/>
                              <a:gd name="T17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2">
                                <a:moveTo>
                                  <a:pt x="28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8"/>
                                </a:lnTo>
                                <a:lnTo>
                                  <a:pt x="0" y="32"/>
                                </a:lnTo>
                                <a:lnTo>
                                  <a:pt x="7" y="41"/>
                                </a:lnTo>
                                <a:lnTo>
                                  <a:pt x="28" y="41"/>
                                </a:lnTo>
                                <a:lnTo>
                                  <a:pt x="37" y="32"/>
                                </a:lnTo>
                                <a:lnTo>
                                  <a:pt x="37" y="8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8" cy="42"/>
                          </a:xfrm>
                          <a:custGeom>
                            <a:avLst/>
                            <a:gdLst>
                              <a:gd name="T0" fmla="*/ 37 w 38"/>
                              <a:gd name="T1" fmla="*/ 20 h 42"/>
                              <a:gd name="T2" fmla="*/ 37 w 38"/>
                              <a:gd name="T3" fmla="*/ 8 h 42"/>
                              <a:gd name="T4" fmla="*/ 28 w 38"/>
                              <a:gd name="T5" fmla="*/ 0 h 42"/>
                              <a:gd name="T6" fmla="*/ 18 w 38"/>
                              <a:gd name="T7" fmla="*/ 0 h 42"/>
                              <a:gd name="T8" fmla="*/ 7 w 38"/>
                              <a:gd name="T9" fmla="*/ 0 h 42"/>
                              <a:gd name="T10" fmla="*/ 0 w 38"/>
                              <a:gd name="T11" fmla="*/ 8 h 42"/>
                              <a:gd name="T12" fmla="*/ 0 w 38"/>
                              <a:gd name="T13" fmla="*/ 20 h 42"/>
                              <a:gd name="T14" fmla="*/ 0 w 38"/>
                              <a:gd name="T15" fmla="*/ 32 h 42"/>
                              <a:gd name="T16" fmla="*/ 7 w 38"/>
                              <a:gd name="T17" fmla="*/ 41 h 42"/>
                              <a:gd name="T18" fmla="*/ 18 w 38"/>
                              <a:gd name="T19" fmla="*/ 41 h 42"/>
                              <a:gd name="T20" fmla="*/ 28 w 38"/>
                              <a:gd name="T21" fmla="*/ 41 h 42"/>
                              <a:gd name="T22" fmla="*/ 37 w 38"/>
                              <a:gd name="T23" fmla="*/ 32 h 42"/>
                              <a:gd name="T24" fmla="*/ 37 w 38"/>
                              <a:gd name="T25" fmla="*/ 2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8" h="42">
                                <a:moveTo>
                                  <a:pt x="37" y="20"/>
                                </a:moveTo>
                                <a:lnTo>
                                  <a:pt x="37" y="8"/>
                                </a:lnTo>
                                <a:lnTo>
                                  <a:pt x="28" y="0"/>
                                </a:lnTo>
                                <a:lnTo>
                                  <a:pt x="18" y="0"/>
                                </a:lnTo>
                                <a:lnTo>
                                  <a:pt x="7" y="0"/>
                                </a:lnTo>
                                <a:lnTo>
                                  <a:pt x="0" y="8"/>
                                </a:lnTo>
                                <a:lnTo>
                                  <a:pt x="0" y="20"/>
                                </a:lnTo>
                                <a:lnTo>
                                  <a:pt x="0" y="32"/>
                                </a:lnTo>
                                <a:lnTo>
                                  <a:pt x="7" y="41"/>
                                </a:lnTo>
                                <a:lnTo>
                                  <a:pt x="18" y="41"/>
                                </a:lnTo>
                                <a:lnTo>
                                  <a:pt x="28" y="41"/>
                                </a:lnTo>
                                <a:lnTo>
                                  <a:pt x="37" y="32"/>
                                </a:lnTo>
                                <a:lnTo>
                                  <a:pt x="37" y="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6677FD" id="Группа 99" o:spid="_x0000_s1026" style="width:1.95pt;height:2.2pt;mso-position-horizontal-relative:char;mso-position-vertical-relative:line" coordsize="39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">
                <v:shape id="Freeform 115" o:spid="_x0000_s1027" style="position:absolute;width:38;height:42;visibility:visible;mso-wrap-style:square;v-text-anchor:top" coordsize="38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" path="m28,l7,,,8,,32r7,9l28,41r9,-9l37,8,28,xe" fillcolor="black" stroked="f">
                  <v:path arrowok="t" o:connecttype="custom" o:connectlocs="28,0;7,0;0,8;0,32;7,41;28,41;37,32;37,8;28,0" o:connectangles="0,0,0,0,0,0,0,0,0"/>
                </v:shape>
                <v:shape id="Freeform 116" o:spid="_x0000_s1028" style="position:absolute;width:38;height:42;visibility:visible;mso-wrap-style:square;v-text-anchor:top" coordsize="38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" path="m37,20l37,8,28,,18,,7,,,8,,20,,32r7,9l18,41r10,l37,32r,-12xe" filled="f" strokeweight=".06pt">
                  <v:path arrowok="t" o:connecttype="custom" o:connectlocs="37,20;37,8;28,0;18,0;7,0;0,8;0,20;0,32;7,41;18,41;28,41;37,32;37,20" o:connectangles="0,0,0,0,0,0,0,0,0,0,0,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2" w:after="0" w:line="240" w:lineRule="auto"/>
        <w:ind w:left="4938" w:right="4819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24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2" w:after="0" w:line="240" w:lineRule="auto"/>
        <w:ind w:left="4938" w:right="4819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880" w:header="720" w:footer="720" w:gutter="0"/>
          <w:cols w:space="720" w:equalWidth="0">
            <w:col w:w="1003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5" w:after="0" w:line="240" w:lineRule="auto"/>
        <w:ind w:left="80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вартості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підвищення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ступеня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очищення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стічних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вод 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БСК: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2" w:after="0" w:line="323" w:lineRule="auto"/>
        <w:ind w:left="5003" w:right="4345" w:hanging="1662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Times New Roman" w:hAnsi="Times New Roman" w:cs="Times New Roman"/>
          <w:sz w:val="26"/>
          <w:szCs w:val="26"/>
        </w:rPr>
        <w:t xml:space="preserve">P </w:t>
      </w:r>
      <w:r w:rsidRPr="000A45CE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z w:val="26"/>
          <w:szCs w:val="26"/>
        </w:rPr>
        <w:t>S</w:t>
      </w:r>
      <w:r w:rsidRPr="000A45CE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position w:val="-9"/>
          <w:sz w:val="26"/>
          <w:szCs w:val="26"/>
        </w:rPr>
        <w:t xml:space="preserve">L      </w:t>
      </w:r>
      <w:r w:rsidRPr="000A45CE">
        <w:rPr>
          <w:rFonts w:ascii="Times New Roman" w:hAnsi="Times New Roman" w:cs="Times New Roman"/>
          <w:spacing w:val="7"/>
          <w:position w:val="-9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pacing w:val="2"/>
          <w:sz w:val="26"/>
          <w:szCs w:val="26"/>
        </w:rPr>
        <w:t>1400</w:t>
      </w:r>
      <w:r w:rsidRPr="000A45CE">
        <w:rPr>
          <w:rFonts w:ascii="Symbol" w:hAnsi="Symbol" w:cs="Symbol"/>
          <w:spacing w:val="2"/>
          <w:position w:val="7"/>
          <w:sz w:val="26"/>
          <w:szCs w:val="26"/>
        </w:rPr>
        <w:t></w:t>
      </w:r>
      <w:r w:rsidRPr="000A45CE">
        <w:rPr>
          <w:rFonts w:ascii="Times New Roman" w:hAnsi="Times New Roman" w:cs="Times New Roman"/>
          <w:spacing w:val="2"/>
          <w:sz w:val="26"/>
          <w:szCs w:val="26"/>
        </w:rPr>
        <w:t>S</w:t>
      </w:r>
      <w:r w:rsidRPr="000A45CE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position w:val="-9"/>
          <w:sz w:val="26"/>
          <w:szCs w:val="26"/>
        </w:rPr>
        <w:t>L</w:t>
      </w:r>
      <w:r w:rsidRPr="000A45CE">
        <w:rPr>
          <w:rFonts w:ascii="Times New Roman" w:hAnsi="Times New Roman" w:cs="Times New Roman"/>
          <w:spacing w:val="22"/>
          <w:position w:val="-9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z w:val="26"/>
          <w:szCs w:val="26"/>
        </w:rPr>
        <w:t>4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tabs>
          <w:tab w:val="left" w:pos="4037"/>
          <w:tab w:val="left" w:pos="4244"/>
        </w:tabs>
        <w:kinsoku w:val="0"/>
        <w:overflowPunct w:val="0"/>
        <w:autoSpaceDE w:val="0"/>
        <w:autoSpaceDN w:val="0"/>
        <w:adjustRightInd w:val="0"/>
        <w:spacing w:after="0" w:line="80" w:lineRule="atLeast"/>
        <w:ind w:left="3545"/>
        <w:rPr>
          <w:rFonts w:ascii="Times New Roman" w:hAnsi="Times New Roman" w:cs="Times New Roman"/>
          <w:position w:val="16"/>
          <w:sz w:val="8"/>
          <w:szCs w:val="8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8735" cy="241935"/>
                <wp:effectExtent l="9525" t="9525" r="8890" b="5715"/>
                <wp:docPr id="97" name="Группа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241935"/>
                          <a:chOff x="0" y="0"/>
                          <a:chExt cx="61" cy="381"/>
                        </a:xfrm>
                      </wpg:grpSpPr>
                      <wps:wsp>
                        <wps:cNvPr id="98" name="Freeform 1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380"/>
                          </a:xfrm>
                          <a:custGeom>
                            <a:avLst/>
                            <a:gdLst>
                              <a:gd name="T0" fmla="*/ 58 w 60"/>
                              <a:gd name="T1" fmla="*/ 0 h 380"/>
                              <a:gd name="T2" fmla="*/ 52 w 60"/>
                              <a:gd name="T3" fmla="*/ 7 h 380"/>
                              <a:gd name="T4" fmla="*/ 42 w 60"/>
                              <a:gd name="T5" fmla="*/ 25 h 380"/>
                              <a:gd name="T6" fmla="*/ 32 w 60"/>
                              <a:gd name="T7" fmla="*/ 43 h 380"/>
                              <a:gd name="T8" fmla="*/ 24 w 60"/>
                              <a:gd name="T9" fmla="*/ 62 h 380"/>
                              <a:gd name="T10" fmla="*/ 17 w 60"/>
                              <a:gd name="T11" fmla="*/ 81 h 380"/>
                              <a:gd name="T12" fmla="*/ 11 w 60"/>
                              <a:gd name="T13" fmla="*/ 101 h 380"/>
                              <a:gd name="T14" fmla="*/ 6 w 60"/>
                              <a:gd name="T15" fmla="*/ 121 h 380"/>
                              <a:gd name="T16" fmla="*/ 3 w 60"/>
                              <a:gd name="T17" fmla="*/ 141 h 380"/>
                              <a:gd name="T18" fmla="*/ 0 w 60"/>
                              <a:gd name="T19" fmla="*/ 162 h 380"/>
                              <a:gd name="T20" fmla="*/ 0 w 60"/>
                              <a:gd name="T21" fmla="*/ 183 h 380"/>
                              <a:gd name="T22" fmla="*/ 0 w 60"/>
                              <a:gd name="T23" fmla="*/ 204 h 380"/>
                              <a:gd name="T24" fmla="*/ 2 w 60"/>
                              <a:gd name="T25" fmla="*/ 225 h 380"/>
                              <a:gd name="T26" fmla="*/ 5 w 60"/>
                              <a:gd name="T27" fmla="*/ 246 h 380"/>
                              <a:gd name="T28" fmla="*/ 9 w 60"/>
                              <a:gd name="T29" fmla="*/ 266 h 380"/>
                              <a:gd name="T30" fmla="*/ 15 w 60"/>
                              <a:gd name="T31" fmla="*/ 286 h 380"/>
                              <a:gd name="T32" fmla="*/ 21 w 60"/>
                              <a:gd name="T33" fmla="*/ 306 h 380"/>
                              <a:gd name="T34" fmla="*/ 29 w 60"/>
                              <a:gd name="T35" fmla="*/ 325 h 380"/>
                              <a:gd name="T36" fmla="*/ 38 w 60"/>
                              <a:gd name="T37" fmla="*/ 343 h 380"/>
                              <a:gd name="T38" fmla="*/ 48 w 60"/>
                              <a:gd name="T39" fmla="*/ 361 h 380"/>
                              <a:gd name="T40" fmla="*/ 59 w 60"/>
                              <a:gd name="T41" fmla="*/ 378 h 380"/>
                              <a:gd name="T42" fmla="*/ 59 w 60"/>
                              <a:gd name="T43" fmla="*/ 379 h 3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0" h="380">
                                <a:moveTo>
                                  <a:pt x="58" y="0"/>
                                </a:moveTo>
                                <a:lnTo>
                                  <a:pt x="52" y="7"/>
                                </a:lnTo>
                                <a:lnTo>
                                  <a:pt x="42" y="25"/>
                                </a:lnTo>
                                <a:lnTo>
                                  <a:pt x="32" y="43"/>
                                </a:lnTo>
                                <a:lnTo>
                                  <a:pt x="24" y="62"/>
                                </a:lnTo>
                                <a:lnTo>
                                  <a:pt x="17" y="81"/>
                                </a:lnTo>
                                <a:lnTo>
                                  <a:pt x="11" y="101"/>
                                </a:lnTo>
                                <a:lnTo>
                                  <a:pt x="6" y="121"/>
                                </a:lnTo>
                                <a:lnTo>
                                  <a:pt x="3" y="141"/>
                                </a:lnTo>
                                <a:lnTo>
                                  <a:pt x="0" y="162"/>
                                </a:lnTo>
                                <a:lnTo>
                                  <a:pt x="0" y="183"/>
                                </a:lnTo>
                                <a:lnTo>
                                  <a:pt x="0" y="204"/>
                                </a:lnTo>
                                <a:lnTo>
                                  <a:pt x="2" y="225"/>
                                </a:lnTo>
                                <a:lnTo>
                                  <a:pt x="5" y="246"/>
                                </a:lnTo>
                                <a:lnTo>
                                  <a:pt x="9" y="266"/>
                                </a:lnTo>
                                <a:lnTo>
                                  <a:pt x="15" y="286"/>
                                </a:lnTo>
                                <a:lnTo>
                                  <a:pt x="21" y="306"/>
                                </a:lnTo>
                                <a:lnTo>
                                  <a:pt x="29" y="325"/>
                                </a:lnTo>
                                <a:lnTo>
                                  <a:pt x="38" y="343"/>
                                </a:lnTo>
                                <a:lnTo>
                                  <a:pt x="48" y="361"/>
                                </a:lnTo>
                                <a:lnTo>
                                  <a:pt x="59" y="378"/>
                                </a:lnTo>
                                <a:lnTo>
                                  <a:pt x="59" y="379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37D92B" id="Группа 97" o:spid="_x0000_s1026" style="width:3.05pt;height:19.05pt;mso-position-horizontal-relative:char;mso-position-vertical-relative:line" coordsize="61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">
                <v:shape id="Freeform 118" o:spid="_x0000_s1027" style="position:absolute;width:60;height:380;visibility:visible;mso-wrap-style:square;v-text-anchor:top" coordsize="60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" path="m58,l52,7,42,25,32,43,24,62,17,81r-6,20l6,121,3,141,,162r,21l,204r2,21l5,246r4,20l15,286r6,20l29,325r9,18l48,361r11,17l59,379e" filled="f" strokeweight=".06pt">
                  <v:path arrowok="t" o:connecttype="custom" o:connectlocs="58,0;52,7;42,25;32,43;24,62;17,81;11,101;6,121;3,141;0,162;0,183;0,204;2,225;5,246;9,266;15,286;21,306;29,325;38,343;48,361;59,378;59,379" o:connectangles="0,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39370" cy="241935"/>
                <wp:effectExtent l="9525" t="9525" r="17780" b="5715"/>
                <wp:docPr id="95" name="Группа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241935"/>
                          <a:chOff x="0" y="0"/>
                          <a:chExt cx="62" cy="381"/>
                        </a:xfrm>
                      </wpg:grpSpPr>
                      <wps:wsp>
                        <wps:cNvPr id="96" name="Freeform 1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" cy="380"/>
                          </a:xfrm>
                          <a:custGeom>
                            <a:avLst/>
                            <a:gdLst>
                              <a:gd name="T0" fmla="*/ 0 w 61"/>
                              <a:gd name="T1" fmla="*/ 379 h 380"/>
                              <a:gd name="T2" fmla="*/ 6 w 61"/>
                              <a:gd name="T3" fmla="*/ 369 h 380"/>
                              <a:gd name="T4" fmla="*/ 17 w 61"/>
                              <a:gd name="T5" fmla="*/ 352 h 380"/>
                              <a:gd name="T6" fmla="*/ 26 w 61"/>
                              <a:gd name="T7" fmla="*/ 334 h 380"/>
                              <a:gd name="T8" fmla="*/ 34 w 61"/>
                              <a:gd name="T9" fmla="*/ 315 h 380"/>
                              <a:gd name="T10" fmla="*/ 42 w 61"/>
                              <a:gd name="T11" fmla="*/ 296 h 380"/>
                              <a:gd name="T12" fmla="*/ 48 w 61"/>
                              <a:gd name="T13" fmla="*/ 276 h 380"/>
                              <a:gd name="T14" fmla="*/ 53 w 61"/>
                              <a:gd name="T15" fmla="*/ 256 h 380"/>
                              <a:gd name="T16" fmla="*/ 56 w 61"/>
                              <a:gd name="T17" fmla="*/ 236 h 380"/>
                              <a:gd name="T18" fmla="*/ 59 w 61"/>
                              <a:gd name="T19" fmla="*/ 216 h 380"/>
                              <a:gd name="T20" fmla="*/ 60 w 61"/>
                              <a:gd name="T21" fmla="*/ 195 h 380"/>
                              <a:gd name="T22" fmla="*/ 59 w 61"/>
                              <a:gd name="T23" fmla="*/ 173 h 380"/>
                              <a:gd name="T24" fmla="*/ 57 w 61"/>
                              <a:gd name="T25" fmla="*/ 152 h 380"/>
                              <a:gd name="T26" fmla="*/ 54 w 61"/>
                              <a:gd name="T27" fmla="*/ 131 h 380"/>
                              <a:gd name="T28" fmla="*/ 50 w 61"/>
                              <a:gd name="T29" fmla="*/ 110 h 380"/>
                              <a:gd name="T30" fmla="*/ 44 w 61"/>
                              <a:gd name="T31" fmla="*/ 90 h 380"/>
                              <a:gd name="T32" fmla="*/ 38 w 61"/>
                              <a:gd name="T33" fmla="*/ 71 h 380"/>
                              <a:gd name="T34" fmla="*/ 30 w 61"/>
                              <a:gd name="T35" fmla="*/ 52 h 380"/>
                              <a:gd name="T36" fmla="*/ 21 w 61"/>
                              <a:gd name="T37" fmla="*/ 33 h 380"/>
                              <a:gd name="T38" fmla="*/ 11 w 61"/>
                              <a:gd name="T39" fmla="*/ 16 h 380"/>
                              <a:gd name="T40" fmla="*/ 1 w 61"/>
                              <a:gd name="T41" fmla="*/ 0 h 3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61" h="380">
                                <a:moveTo>
                                  <a:pt x="0" y="379"/>
                                </a:moveTo>
                                <a:lnTo>
                                  <a:pt x="6" y="369"/>
                                </a:lnTo>
                                <a:lnTo>
                                  <a:pt x="17" y="352"/>
                                </a:lnTo>
                                <a:lnTo>
                                  <a:pt x="26" y="334"/>
                                </a:lnTo>
                                <a:lnTo>
                                  <a:pt x="34" y="315"/>
                                </a:lnTo>
                                <a:lnTo>
                                  <a:pt x="42" y="296"/>
                                </a:lnTo>
                                <a:lnTo>
                                  <a:pt x="48" y="276"/>
                                </a:lnTo>
                                <a:lnTo>
                                  <a:pt x="53" y="256"/>
                                </a:lnTo>
                                <a:lnTo>
                                  <a:pt x="56" y="236"/>
                                </a:lnTo>
                                <a:lnTo>
                                  <a:pt x="59" y="216"/>
                                </a:lnTo>
                                <a:lnTo>
                                  <a:pt x="60" y="195"/>
                                </a:lnTo>
                                <a:lnTo>
                                  <a:pt x="59" y="173"/>
                                </a:lnTo>
                                <a:lnTo>
                                  <a:pt x="57" y="152"/>
                                </a:lnTo>
                                <a:lnTo>
                                  <a:pt x="54" y="131"/>
                                </a:lnTo>
                                <a:lnTo>
                                  <a:pt x="50" y="110"/>
                                </a:lnTo>
                                <a:lnTo>
                                  <a:pt x="44" y="90"/>
                                </a:lnTo>
                                <a:lnTo>
                                  <a:pt x="38" y="71"/>
                                </a:lnTo>
                                <a:lnTo>
                                  <a:pt x="30" y="52"/>
                                </a:lnTo>
                                <a:lnTo>
                                  <a:pt x="21" y="33"/>
                                </a:lnTo>
                                <a:lnTo>
                                  <a:pt x="11" y="16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7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8C17CF" id="Группа 95" o:spid="_x0000_s1026" style="width:3.1pt;height:19.05pt;mso-position-horizontal-relative:char;mso-position-vertical-relative:line" coordsize="62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">
                <v:shape id="Freeform 120" o:spid="_x0000_s1027" style="position:absolute;width:61;height:380;visibility:visible;mso-wrap-style:square;v-text-anchor:top" coordsize="61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" path="m,379l6,369,17,352r9,-18l34,315r8,-19l48,276r5,-20l56,236r3,-20l60,195,59,173,57,152,54,131,50,110,44,90,38,71,30,52,21,33,11,16,1,e" filled="f" strokeweight=".02114mm">
                  <v:path arrowok="t" o:connecttype="custom" o:connectlocs="0,379;6,369;17,352;26,334;34,315;42,296;48,276;53,256;56,236;59,216;60,195;59,173;57,152;54,131;50,110;44,90;38,71;30,52;21,33;11,16;1,0" o:connectangles="0,0,0,0,0,0,0,0,0,0,0,0,0,0,0,0,0,0,0,0,0"/>
                </v:shape>
                <w10:anchorlock/>
              </v:group>
            </w:pict>
          </mc:Fallback>
        </mc:AlternateContent>
      </w:r>
      <w:r w:rsidRPr="000A45CE">
        <w:rPr>
          <w:rFonts w:ascii="Times New Roman" w:hAnsi="Times New Roman" w:cs="Times New Roman"/>
          <w:sz w:val="20"/>
          <w:szCs w:val="20"/>
        </w:rPr>
        <w:t xml:space="preserve"> </w:t>
      </w:r>
      <w:r w:rsidRPr="000A45CE">
        <w:rPr>
          <w:rFonts w:ascii="Times New Roman" w:hAnsi="Times New Roman" w:cs="Times New Roman"/>
          <w:sz w:val="20"/>
          <w:szCs w:val="20"/>
        </w:rPr>
        <w:tab/>
      </w:r>
      <w:r w:rsidRPr="000A45CE">
        <w:rPr>
          <w:rFonts w:ascii="Times New Roman" w:hAnsi="Times New Roman" w:cs="Times New Roman"/>
          <w:noProof/>
          <w:position w:val="16"/>
          <w:sz w:val="8"/>
          <w:szCs w:val="8"/>
          <w:lang w:eastAsia="ru-RU"/>
        </w:rPr>
        <mc:AlternateContent>
          <mc:Choice Requires="wpg">
            <w:drawing>
              <wp:inline distT="0" distB="0" distL="0" distR="0">
                <wp:extent cx="75565" cy="56515"/>
                <wp:effectExtent l="9525" t="9525" r="10160" b="10160"/>
                <wp:docPr id="90" name="Группа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" cy="56515"/>
                          <a:chOff x="0" y="0"/>
                          <a:chExt cx="119" cy="89"/>
                        </a:xfrm>
                      </wpg:grpSpPr>
                      <wps:wsp>
                        <wps:cNvPr id="91" name="Freeform 122"/>
                        <wps:cNvSpPr>
                          <a:spLocks/>
                        </wps:cNvSpPr>
                        <wps:spPr bwMode="auto">
                          <a:xfrm>
                            <a:off x="0" y="7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1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15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15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124"/>
                        <wps:cNvSpPr>
                          <a:spLocks/>
                        </wps:cNvSpPr>
                        <wps:spPr bwMode="auto">
                          <a:xfrm>
                            <a:off x="45" y="59"/>
                            <a:ext cx="74" cy="20"/>
                          </a:xfrm>
                          <a:custGeom>
                            <a:avLst/>
                            <a:gdLst>
                              <a:gd name="T0" fmla="*/ 0 w 74"/>
                              <a:gd name="T1" fmla="*/ 0 h 20"/>
                              <a:gd name="T2" fmla="*/ 73 w 7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4" h="20">
                                <a:moveTo>
                                  <a:pt x="0" y="0"/>
                                </a:move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125"/>
                        <wps:cNvSpPr>
                          <a:spLocks/>
                        </wps:cNvSpPr>
                        <wps:spPr bwMode="auto">
                          <a:xfrm>
                            <a:off x="45" y="16"/>
                            <a:ext cx="74" cy="20"/>
                          </a:xfrm>
                          <a:custGeom>
                            <a:avLst/>
                            <a:gdLst>
                              <a:gd name="T0" fmla="*/ 0 w 74"/>
                              <a:gd name="T1" fmla="*/ 0 h 20"/>
                              <a:gd name="T2" fmla="*/ 73 w 7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4" h="20">
                                <a:moveTo>
                                  <a:pt x="0" y="0"/>
                                </a:move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E2D77" id="Группа 90" o:spid="_x0000_s1026" style="width:5.95pt;height:4.45pt;mso-position-horizontal-relative:char;mso-position-vertical-relative:line" coordsize="119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">
                <v:shape id="Freeform 122" o:spid="_x0000_s1027" style="position:absolute;top:7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" path="m,l,14e" filled="f" strokeweight=".06pt">
                  <v:path arrowok="t" o:connecttype="custom" o:connectlocs="0,0;0,14" o:connectangles="0,0"/>
                </v:shape>
                <v:shape id="Freeform 123" o:spid="_x0000_s102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" path="m,l,15e" filled="f" strokeweight=".06pt">
                  <v:path arrowok="t" o:connecttype="custom" o:connectlocs="0,0;0,15" o:connectangles="0,0"/>
                </v:shape>
                <v:shape id="Freeform 124" o:spid="_x0000_s1029" style="position:absolute;left:45;top:59;width:74;height:20;visibility:visible;mso-wrap-style:square;v-text-anchor:top" coordsize="7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" path="m,l73,e" filled="f" strokeweight=".06pt">
                  <v:path arrowok="t" o:connecttype="custom" o:connectlocs="0,0;73,0" o:connectangles="0,0"/>
                </v:shape>
                <v:shape id="Freeform 125" o:spid="_x0000_s1030" style="position:absolute;left:45;top:16;width:74;height:20;visibility:visible;mso-wrap-style:square;v-text-anchor:top" coordsize="7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" path="m,l73,e" filled="f" strokeweight=".06pt">
                  <v:path arrowok="t" o:connecttype="custom" o:connectlocs="0,0;73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Times New Roman" w:hAnsi="Times New Roman" w:cs="Times New Roman"/>
          <w:spacing w:val="13"/>
          <w:sz w:val="26"/>
          <w:szCs w:val="26"/>
        </w:rPr>
        <w:lastRenderedPageBreak/>
        <w:t>P(</w:t>
      </w:r>
      <w:r w:rsidRPr="000A45CE">
        <w:rPr>
          <w:rFonts w:ascii="Times New Roman" w:hAnsi="Times New Roman" w:cs="Times New Roman"/>
          <w:spacing w:val="-27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pacing w:val="3"/>
          <w:sz w:val="26"/>
          <w:szCs w:val="26"/>
        </w:rPr>
        <w:t>25)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Symbol" w:hAnsi="Symbol" w:cs="Symbol"/>
          <w:sz w:val="26"/>
          <w:szCs w:val="26"/>
        </w:rPr>
        <w:t></w:t>
      </w:r>
      <w:r w:rsidRPr="000A45CE">
        <w:rPr>
          <w:rFonts w:ascii="Symbol" w:hAnsi="Symbol" w:cs="Symbol"/>
          <w:spacing w:val="-3"/>
          <w:sz w:val="26"/>
          <w:szCs w:val="26"/>
        </w:rPr>
        <w:t></w:t>
      </w:r>
      <w:r w:rsidRPr="000A45CE">
        <w:rPr>
          <w:rFonts w:ascii="Times New Roman" w:hAnsi="Times New Roman" w:cs="Times New Roman"/>
          <w:sz w:val="26"/>
          <w:szCs w:val="26"/>
        </w:rPr>
        <w:t>3.5</w:t>
      </w:r>
      <w:r w:rsidRPr="000A45CE">
        <w:rPr>
          <w:rFonts w:ascii="Times New Roman" w:hAnsi="Times New Roman" w:cs="Times New Roman"/>
          <w:spacing w:val="47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z w:val="26"/>
          <w:szCs w:val="26"/>
        </w:rPr>
        <w:t>10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0" w:lineRule="atLeast"/>
        <w:ind w:left="4668"/>
        <w:rPr>
          <w:rFonts w:ascii="Times New Roman" w:hAnsi="Times New Roman" w:cs="Times New Roman"/>
          <w:sz w:val="4"/>
          <w:szCs w:val="4"/>
        </w:rPr>
      </w:pPr>
      <w:r w:rsidRPr="000A45CE">
        <w:rPr>
          <w:rFonts w:ascii="Times New Roman" w:hAnsi="Times New Roman" w:cs="Times New Roman"/>
          <w:noProof/>
          <w:sz w:val="4"/>
          <w:szCs w:val="4"/>
          <w:lang w:eastAsia="ru-RU"/>
        </w:rPr>
        <mc:AlternateContent>
          <mc:Choice Requires="wpg">
            <w:drawing>
              <wp:inline distT="0" distB="0" distL="0" distR="0">
                <wp:extent cx="27940" cy="28575"/>
                <wp:effectExtent l="9525" t="9525" r="10160" b="9525"/>
                <wp:docPr id="87" name="Группа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" cy="28575"/>
                          <a:chOff x="0" y="0"/>
                          <a:chExt cx="44" cy="45"/>
                        </a:xfrm>
                      </wpg:grpSpPr>
                      <wps:wsp>
                        <wps:cNvPr id="88" name="Freeform 1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" cy="44"/>
                          </a:xfrm>
                          <a:custGeom>
                            <a:avLst/>
                            <a:gdLst>
                              <a:gd name="T0" fmla="*/ 32 w 42"/>
                              <a:gd name="T1" fmla="*/ 0 h 44"/>
                              <a:gd name="T2" fmla="*/ 8 w 42"/>
                              <a:gd name="T3" fmla="*/ 0 h 44"/>
                              <a:gd name="T4" fmla="*/ 0 w 42"/>
                              <a:gd name="T5" fmla="*/ 9 h 44"/>
                              <a:gd name="T6" fmla="*/ 0 w 42"/>
                              <a:gd name="T7" fmla="*/ 32 h 44"/>
                              <a:gd name="T8" fmla="*/ 8 w 42"/>
                              <a:gd name="T9" fmla="*/ 43 h 44"/>
                              <a:gd name="T10" fmla="*/ 32 w 42"/>
                              <a:gd name="T11" fmla="*/ 43 h 44"/>
                              <a:gd name="T12" fmla="*/ 42 w 42"/>
                              <a:gd name="T13" fmla="*/ 32 h 44"/>
                              <a:gd name="T14" fmla="*/ 42 w 42"/>
                              <a:gd name="T15" fmla="*/ 9 h 44"/>
                              <a:gd name="T16" fmla="*/ 32 w 42"/>
                              <a:gd name="T17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2" h="44">
                                <a:moveTo>
                                  <a:pt x="32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2"/>
                                </a:lnTo>
                                <a:lnTo>
                                  <a:pt x="8" y="43"/>
                                </a:lnTo>
                                <a:lnTo>
                                  <a:pt x="32" y="43"/>
                                </a:lnTo>
                                <a:lnTo>
                                  <a:pt x="42" y="32"/>
                                </a:lnTo>
                                <a:lnTo>
                                  <a:pt x="42" y="9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1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" cy="44"/>
                          </a:xfrm>
                          <a:custGeom>
                            <a:avLst/>
                            <a:gdLst>
                              <a:gd name="T0" fmla="*/ 42 w 42"/>
                              <a:gd name="T1" fmla="*/ 21 h 44"/>
                              <a:gd name="T2" fmla="*/ 42 w 42"/>
                              <a:gd name="T3" fmla="*/ 9 h 44"/>
                              <a:gd name="T4" fmla="*/ 32 w 42"/>
                              <a:gd name="T5" fmla="*/ 0 h 44"/>
                              <a:gd name="T6" fmla="*/ 20 w 42"/>
                              <a:gd name="T7" fmla="*/ 0 h 44"/>
                              <a:gd name="T8" fmla="*/ 8 w 42"/>
                              <a:gd name="T9" fmla="*/ 0 h 44"/>
                              <a:gd name="T10" fmla="*/ 0 w 42"/>
                              <a:gd name="T11" fmla="*/ 9 h 44"/>
                              <a:gd name="T12" fmla="*/ 0 w 42"/>
                              <a:gd name="T13" fmla="*/ 21 h 44"/>
                              <a:gd name="T14" fmla="*/ 0 w 42"/>
                              <a:gd name="T15" fmla="*/ 32 h 44"/>
                              <a:gd name="T16" fmla="*/ 8 w 42"/>
                              <a:gd name="T17" fmla="*/ 43 h 44"/>
                              <a:gd name="T18" fmla="*/ 20 w 42"/>
                              <a:gd name="T19" fmla="*/ 43 h 44"/>
                              <a:gd name="T20" fmla="*/ 32 w 42"/>
                              <a:gd name="T21" fmla="*/ 43 h 44"/>
                              <a:gd name="T22" fmla="*/ 42 w 42"/>
                              <a:gd name="T23" fmla="*/ 32 h 44"/>
                              <a:gd name="T24" fmla="*/ 42 w 42"/>
                              <a:gd name="T25" fmla="*/ 21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2" h="44">
                                <a:moveTo>
                                  <a:pt x="42" y="21"/>
                                </a:moveTo>
                                <a:lnTo>
                                  <a:pt x="42" y="9"/>
                                </a:lnTo>
                                <a:lnTo>
                                  <a:pt x="32" y="0"/>
                                </a:lnTo>
                                <a:lnTo>
                                  <a:pt x="20" y="0"/>
                                </a:lnTo>
                                <a:lnTo>
                                  <a:pt x="8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1"/>
                                </a:lnTo>
                                <a:lnTo>
                                  <a:pt x="0" y="32"/>
                                </a:lnTo>
                                <a:lnTo>
                                  <a:pt x="8" y="43"/>
                                </a:lnTo>
                                <a:lnTo>
                                  <a:pt x="20" y="43"/>
                                </a:lnTo>
                                <a:lnTo>
                                  <a:pt x="32" y="43"/>
                                </a:lnTo>
                                <a:lnTo>
                                  <a:pt x="42" y="32"/>
                                </a:lnTo>
                                <a:lnTo>
                                  <a:pt x="42" y="2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10761" id="Группа 87" o:spid="_x0000_s1026" style="width:2.2pt;height:2.25pt;mso-position-horizontal-relative:char;mso-position-vertical-relative:line" coordsize="44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">
                <v:shape id="Freeform 127" o:spid="_x0000_s1027" style="position:absolute;width:42;height:44;visibility:visible;mso-wrap-style:square;v-text-anchor:top" coordsize="4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" path="m32,l8,,,9,,32,8,43r24,l42,32,42,9,32,xe" fillcolor="black" stroked="f">
                  <v:path arrowok="t" o:connecttype="custom" o:connectlocs="32,0;8,0;0,9;0,32;8,43;32,43;42,32;42,9;32,0" o:connectangles="0,0,0,0,0,0,0,0,0"/>
                </v:shape>
                <v:shape id="Freeform 128" o:spid="_x0000_s1028" style="position:absolute;width:42;height:44;visibility:visible;mso-wrap-style:square;v-text-anchor:top" coordsize="4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" path="m42,21l42,9,32,,20,,8,,,9,,21,,32,8,43r12,l32,43,42,32r,-11xe" filled="f" strokeweight=".02114mm">
                  <v:path arrowok="t" o:connecttype="custom" o:connectlocs="42,21;42,9;32,0;20,0;8,0;0,9;0,21;0,32;8,43;20,43;32,43;42,32;42,21" o:connectangles="0,0,0,0,0,0,0,0,0,0,0,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numPr>
          <w:ilvl w:val="2"/>
          <w:numId w:val="16"/>
        </w:numPr>
        <w:tabs>
          <w:tab w:val="left" w:pos="1474"/>
        </w:tabs>
        <w:kinsoku w:val="0"/>
        <w:overflowPunct w:val="0"/>
        <w:autoSpaceDE w:val="0"/>
        <w:autoSpaceDN w:val="0"/>
        <w:adjustRightInd w:val="0"/>
        <w:spacing w:before="26" w:after="0" w:line="240" w:lineRule="auto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Перевірка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встановлених</w:t>
      </w:r>
      <w:r w:rsidRPr="000A45CE">
        <w:rPr>
          <w:rFonts w:ascii="Times New Roman" w:hAnsi="Times New Roman" w:cs="Times New Roman"/>
          <w:b/>
          <w:bCs/>
          <w:i/>
          <w:i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взаємозв'язків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між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змінними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0" w:after="0" w:line="330" w:lineRule="auto"/>
        <w:ind w:left="102"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Сенс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цієї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процедури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полягає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 забезпеченні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впевненості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тому,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що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побудована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відповідає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(адекватна)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реальному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об'єкту.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цією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метою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Виконавець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провів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верифікацію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тому,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результати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тестового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порівнюються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незалежними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даними,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результати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порівняння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визнаються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задовільними,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вважається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адекватною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об'єкту,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вивчається.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0A45CE" w:rsidRPr="000A45CE" w:rsidRDefault="000A45CE" w:rsidP="000A45CE">
      <w:pPr>
        <w:numPr>
          <w:ilvl w:val="2"/>
          <w:numId w:val="16"/>
        </w:numPr>
        <w:tabs>
          <w:tab w:val="left" w:pos="1474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Оцінка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допущень і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виявлення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невизначеностей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1" w:after="0" w:line="330" w:lineRule="auto"/>
        <w:ind w:left="102" w:right="98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2"/>
          <w:sz w:val="27"/>
          <w:szCs w:val="27"/>
        </w:rPr>
        <w:t>Ця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процедура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дозволила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Виконавцю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виключити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зв'язки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елементи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істотного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впливу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ендогенні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(вихідні)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(виходи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системи)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неможливо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побудувати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достовірну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модель.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Використовуючи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песимістичної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оптимістичної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оцінок,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Виконавець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визначив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поведінку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інтервалі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значень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вхідних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випадку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було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вибрати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мало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чутливо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змін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невизначених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саме:</w:t>
      </w:r>
    </w:p>
    <w:p w:rsidR="000A45CE" w:rsidRPr="000A45CE" w:rsidRDefault="000A45CE" w:rsidP="000A45CE">
      <w:pPr>
        <w:numPr>
          <w:ilvl w:val="0"/>
          <w:numId w:val="15"/>
        </w:numPr>
        <w:tabs>
          <w:tab w:val="left" w:pos="263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підземний стік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 озеро 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зимовий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період;</w:t>
      </w:r>
    </w:p>
    <w:p w:rsidR="000A45CE" w:rsidRPr="000A45CE" w:rsidRDefault="000A45CE" w:rsidP="000A45CE">
      <w:pPr>
        <w:numPr>
          <w:ilvl w:val="0"/>
          <w:numId w:val="15"/>
        </w:numPr>
        <w:tabs>
          <w:tab w:val="left" w:pos="255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254" w:hanging="152"/>
        <w:rPr>
          <w:rFonts w:ascii="Times New Roman" w:hAnsi="Times New Roman" w:cs="Times New Roman"/>
          <w:spacing w:val="-4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поверхневий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стік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озеро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льодоставу,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включаючи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вплив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засміченості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території.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7" w:after="0" w:line="240" w:lineRule="auto"/>
        <w:ind w:left="79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6.2.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від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експертів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9" w:after="0" w:line="330" w:lineRule="auto"/>
        <w:ind w:left="102" w:right="101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деяких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випадках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статися,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отримати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функціональні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залежності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вихідними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вхідними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змінними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неможливо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через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нестачу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даних,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тоді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доводиться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використовувати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думку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експертів.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Крім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того,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надати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дослідникові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наступну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допомогу:</w:t>
      </w:r>
    </w:p>
    <w:p w:rsidR="000A45CE" w:rsidRPr="000A45CE" w:rsidRDefault="000A45CE" w:rsidP="000A45CE">
      <w:pPr>
        <w:numPr>
          <w:ilvl w:val="0"/>
          <w:numId w:val="14"/>
        </w:numPr>
        <w:tabs>
          <w:tab w:val="left" w:pos="555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hanging="1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дати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наявних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погляду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надійності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застосовності;</w:t>
      </w:r>
    </w:p>
    <w:p w:rsidR="000A45CE" w:rsidRPr="000A45CE" w:rsidRDefault="000A45CE" w:rsidP="000A45CE">
      <w:pPr>
        <w:numPr>
          <w:ilvl w:val="0"/>
          <w:numId w:val="14"/>
        </w:numPr>
        <w:tabs>
          <w:tab w:val="left" w:pos="556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ind w:left="555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уточнити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варіанти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 управляють;</w:t>
      </w:r>
    </w:p>
    <w:p w:rsidR="000A45CE" w:rsidRPr="000A45CE" w:rsidRDefault="000A45CE" w:rsidP="000A45CE">
      <w:pPr>
        <w:numPr>
          <w:ilvl w:val="0"/>
          <w:numId w:val="14"/>
        </w:numPr>
        <w:tabs>
          <w:tab w:val="left" w:pos="792"/>
        </w:tabs>
        <w:kinsoku w:val="0"/>
        <w:overflowPunct w:val="0"/>
        <w:autoSpaceDE w:val="0"/>
        <w:autoSpaceDN w:val="0"/>
        <w:adjustRightInd w:val="0"/>
        <w:spacing w:before="116" w:after="0" w:line="331" w:lineRule="auto"/>
        <w:ind w:right="106" w:firstLine="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назвати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показники,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які   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для   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кількісної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характеристики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загальних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інтересів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цілей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осіб,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входять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різні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 w:equalWidth="0">
            <w:col w:w="991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394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вказати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важливість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цілей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8" w:after="0" w:line="330" w:lineRule="auto"/>
        <w:ind w:left="102" w:right="102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мистецтвознавця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звернутися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проханням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назвати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показники,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придатні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вимірювання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рівня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творчої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активності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сучасних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художників.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Можливо,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він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запропонує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включити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оцінку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тематичної</w:t>
      </w:r>
      <w:r w:rsidRPr="000A45CE">
        <w:rPr>
          <w:rFonts w:ascii="Times New Roman" w:hAnsi="Times New Roman" w:cs="Times New Roman"/>
          <w:spacing w:val="8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lastRenderedPageBreak/>
        <w:t>різноманітності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кількості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творів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художників.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Крім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того,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він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запропонувати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вимірювання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різноманітності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кількості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творів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висловити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свою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думку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важливість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двох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2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дослідника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відповідним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експерт,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якостями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якого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є: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здатність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застосування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знань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даної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уміння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передбачити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події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розумною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точністю,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уміння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довести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необхідну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інформацію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особи,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фахівцем,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відносна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безсторонність.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здібності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судити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важко.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знати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них,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взяти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уваги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стаж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фахом,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публікації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і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академічні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звання.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1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залежать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упередженості.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людина,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зв'язана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тютюновою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компанією,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буде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схильна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брати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уваги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думку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лікарів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шкідливість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куріння.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Аналогічно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значущість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експерта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транспорту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знижується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мінімуму,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працедавця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цікавлять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такі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дії,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могли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привести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створення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заторів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транспорту.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зовсім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означає,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такі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люди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нечесні.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Річ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апріорне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переконання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мимоволі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впливають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обставини,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люди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знаходяться.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апріорним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переконанням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мається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увазі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думка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особи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експерта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яких-небудь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додаткових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даних.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правило,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об'єктивні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інтерпретувати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по-різному,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впливом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свого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апріорного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переконання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більше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тим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даним,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більше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відповідають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цьому </w:t>
      </w:r>
      <w:r w:rsidRPr="000A45CE">
        <w:rPr>
          <w:rFonts w:ascii="Times New Roman" w:hAnsi="Times New Roman" w:cs="Times New Roman"/>
          <w:sz w:val="27"/>
          <w:szCs w:val="27"/>
        </w:rPr>
        <w:t>переконанню.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26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240" w:lineRule="auto"/>
        <w:ind w:left="2012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7.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Методологія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оцінки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результатів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рішення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41"/>
          <w:szCs w:val="4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74" w:lineRule="auto"/>
        <w:ind w:left="222" w:right="101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дослідник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намагається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класифікувати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можливі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за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ступенем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їх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переваги.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97" w:after="0" w:line="240" w:lineRule="auto"/>
        <w:ind w:left="911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7.1.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міри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для кожного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показника стану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об'єкта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0" w:after="0" w:line="375" w:lineRule="auto"/>
        <w:ind w:left="222" w:right="101" w:firstLine="700"/>
        <w:jc w:val="both"/>
        <w:rPr>
          <w:rFonts w:ascii="Times New Roman" w:hAnsi="Times New Roman" w:cs="Times New Roman"/>
          <w:spacing w:val="-4"/>
          <w:sz w:val="27"/>
          <w:szCs w:val="27"/>
        </w:rPr>
      </w:pPr>
      <w:r w:rsidRPr="000A45CE">
        <w:rPr>
          <w:rFonts w:ascii="Times New Roman" w:hAnsi="Times New Roman" w:cs="Times New Roman"/>
          <w:spacing w:val="-5"/>
          <w:sz w:val="27"/>
          <w:szCs w:val="27"/>
        </w:rPr>
        <w:t>Мірою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показника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якісний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(впорядкування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ознак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показників).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виборі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шкали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оцінок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корисності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(значущості)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доцільно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встановити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інтервал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показника.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Якнайкраще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(найбільш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прийнятне)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зручно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прийняти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одиницю,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найменш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прийнятне</w:t>
      </w:r>
      <w:r w:rsidRPr="000A45CE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нуль.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Якнайкращого</w:t>
      </w:r>
      <w:r w:rsidRPr="000A45CE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7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набути,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якби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метою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програми,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розробляється,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була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lastRenderedPageBreak/>
        <w:t>максимізація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цього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показника.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Якнайгірше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показника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визначається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мінімальним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значенням,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яке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ще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могло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годитися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зацікавлених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сторін.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374" w:lineRule="auto"/>
        <w:ind w:left="222" w:right="102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Важливість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складність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цього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етапу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тому,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він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завершальний.</w:t>
      </w:r>
      <w:r w:rsidRPr="000A45CE">
        <w:rPr>
          <w:rFonts w:ascii="Times New Roman" w:hAnsi="Times New Roman" w:cs="Times New Roman"/>
          <w:spacing w:val="7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дати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єдине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рішення,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вказати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прийнятний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шлях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порівняння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(табл.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7.1).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92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Таблиця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7.1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Наслідки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впливу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6"/>
        <w:gridCol w:w="1597"/>
        <w:gridCol w:w="1597"/>
        <w:gridCol w:w="1597"/>
        <w:gridCol w:w="1770"/>
        <w:gridCol w:w="1424"/>
      </w:tblGrid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6"/>
        </w:trPr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3" w:lineRule="auto"/>
              <w:ind w:left="1250" w:right="308" w:hanging="941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Економічний</w:t>
            </w:r>
            <w:r w:rsidRPr="000A45CE">
              <w:rPr>
                <w:rFonts w:ascii="Times New Roman" w:hAnsi="Times New Roman" w:cs="Times New Roman"/>
                <w:i/>
                <w:iCs/>
                <w:spacing w:val="13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показник,</w:t>
            </w:r>
            <w:r w:rsidRPr="000A45CE">
              <w:rPr>
                <w:rFonts w:ascii="Times New Roman" w:hAnsi="Times New Roman" w:cs="Times New Roman"/>
                <w:i/>
                <w:iCs/>
                <w:spacing w:val="1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Р;</w:t>
            </w:r>
            <w:r w:rsidRPr="000A45CE">
              <w:rPr>
                <w:rFonts w:ascii="Times New Roman" w:hAnsi="Times New Roman" w:cs="Times New Roman"/>
                <w:i/>
                <w:iCs/>
                <w:spacing w:val="29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w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1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=0,5</w:t>
            </w:r>
          </w:p>
        </w:tc>
        <w:tc>
          <w:tcPr>
            <w:tcW w:w="3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3" w:lineRule="auto"/>
              <w:ind w:left="753" w:right="224" w:hanging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Вміст</w:t>
            </w:r>
            <w:r w:rsidRPr="000A45CE">
              <w:rPr>
                <w:rFonts w:ascii="Times New Roman" w:hAnsi="Times New Roman" w:cs="Times New Roman"/>
                <w:i/>
                <w:iCs/>
                <w:spacing w:val="9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розчиненого</w:t>
            </w:r>
            <w:r w:rsidRPr="000A45CE">
              <w:rPr>
                <w:rFonts w:ascii="Times New Roman" w:hAnsi="Times New Roman" w:cs="Times New Roman"/>
                <w:i/>
                <w:iCs/>
                <w:spacing w:val="10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кисню</w:t>
            </w:r>
            <w:r w:rsidRPr="000A45CE">
              <w:rPr>
                <w:rFonts w:ascii="Times New Roman" w:hAnsi="Times New Roman" w:cs="Times New Roman"/>
                <w:i/>
                <w:iCs/>
                <w:spacing w:val="10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</w:t>
            </w:r>
            <w:r w:rsidRPr="000A45CE">
              <w:rPr>
                <w:rFonts w:ascii="Times New Roman" w:hAnsi="Times New Roman" w:cs="Times New Roman"/>
                <w:i/>
                <w:iCs/>
                <w:spacing w:val="21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озері,</w:t>
            </w:r>
            <w:r w:rsidRPr="000A45CE">
              <w:rPr>
                <w:rFonts w:ascii="Times New Roman" w:hAnsi="Times New Roman" w:cs="Times New Roman"/>
                <w:i/>
                <w:iCs/>
                <w:spacing w:val="9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;</w:t>
            </w:r>
            <w:r w:rsidRPr="000A45CE">
              <w:rPr>
                <w:rFonts w:ascii="Times New Roman" w:hAnsi="Times New Roman" w:cs="Times New Roman"/>
                <w:i/>
                <w:iCs/>
                <w:spacing w:val="9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w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1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=0,1</w:t>
            </w:r>
          </w:p>
        </w:tc>
        <w:tc>
          <w:tcPr>
            <w:tcW w:w="3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3" w:lineRule="auto"/>
              <w:ind w:left="1249" w:right="186" w:hanging="1064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Рекреаційна</w:t>
            </w:r>
            <w:r w:rsidRPr="000A45CE">
              <w:rPr>
                <w:rFonts w:ascii="Times New Roman" w:hAnsi="Times New Roman" w:cs="Times New Roman"/>
                <w:i/>
                <w:iCs/>
                <w:spacing w:val="28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привабливість;</w:t>
            </w:r>
            <w:r w:rsidRPr="000A45CE">
              <w:rPr>
                <w:rFonts w:ascii="Times New Roman" w:hAnsi="Times New Roman" w:cs="Times New Roman"/>
                <w:i/>
                <w:iCs/>
                <w:spacing w:val="33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w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1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=0,4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величина,</w:t>
            </w:r>
            <w:r w:rsidRPr="000A45CE">
              <w:rPr>
                <w:rFonts w:ascii="Times New Roman" w:hAnsi="Times New Roman" w:cs="Times New Roman"/>
                <w:i/>
                <w:iCs/>
                <w:spacing w:val="13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грн.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корисність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79" w:lineRule="exact"/>
              <w:ind w:left="41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O</w:t>
            </w:r>
            <w:r w:rsidRPr="000A45CE">
              <w:rPr>
                <w:rFonts w:ascii="Times New Roman" w:hAnsi="Times New Roman" w:cs="Times New Roman"/>
                <w:i/>
                <w:iCs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,</w:t>
            </w:r>
            <w:r w:rsidRPr="000A45CE">
              <w:rPr>
                <w:rFonts w:ascii="Times New Roman" w:hAnsi="Times New Roman" w:cs="Times New Roman"/>
                <w:i/>
                <w:iCs/>
                <w:spacing w:val="10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г/м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11"/>
                <w:sz w:val="15"/>
                <w:szCs w:val="15"/>
              </w:rPr>
              <w:t>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корисність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ознака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3" w:lineRule="auto"/>
              <w:ind w:left="363"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Корис-</w:t>
            </w:r>
            <w:r w:rsidRPr="000A45CE">
              <w:rPr>
                <w:rFonts w:ascii="Times New Roman" w:hAnsi="Times New Roman" w:cs="Times New Roman"/>
                <w:i/>
                <w:iCs/>
                <w:spacing w:val="23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ність,</w:t>
            </w:r>
            <w:r w:rsidRPr="000A45CE">
              <w:rPr>
                <w:rFonts w:ascii="Times New Roman" w:hAnsi="Times New Roman" w:cs="Times New Roman"/>
                <w:i/>
                <w:iCs/>
                <w:spacing w:val="24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и</w:t>
            </w:r>
            <w:r w:rsidRPr="000A45CE">
              <w:rPr>
                <w:rFonts w:ascii="Times New Roman" w:hAnsi="Times New Roman" w:cs="Times New Roman"/>
                <w:i/>
                <w:iCs/>
                <w:position w:val="-3"/>
                <w:sz w:val="15"/>
                <w:szCs w:val="15"/>
              </w:rPr>
              <w:t>3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4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443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100000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&lt;2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3" w:lineRule="auto"/>
              <w:ind w:left="295" w:right="293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втрата</w:t>
            </w:r>
            <w:r w:rsidRPr="000A45CE">
              <w:rPr>
                <w:rFonts w:ascii="Times New Roman" w:hAnsi="Times New Roman" w:cs="Times New Roman"/>
                <w:i/>
                <w:iCs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рибогоспо-</w:t>
            </w:r>
            <w:r w:rsidRPr="000A45CE">
              <w:rPr>
                <w:rFonts w:ascii="Times New Roman" w:hAnsi="Times New Roman" w:cs="Times New Roman"/>
                <w:i/>
                <w:iCs/>
                <w:spacing w:val="27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дарської</w:t>
            </w:r>
            <w:r w:rsidRPr="000A45CE">
              <w:rPr>
                <w:rFonts w:ascii="Times New Roman" w:hAnsi="Times New Roman" w:cs="Times New Roman"/>
                <w:i/>
                <w:iCs/>
                <w:spacing w:val="25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значущості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50000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0,2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22"/>
                <w:sz w:val="23"/>
                <w:szCs w:val="23"/>
              </w:rPr>
              <w:t xml:space="preserve"> </w:t>
            </w:r>
            <w:r w:rsidRPr="000A45CE">
              <w:rPr>
                <w:rFonts w:ascii="Symbol" w:hAnsi="Symbol" w:cs="Symbol"/>
                <w:sz w:val="23"/>
                <w:szCs w:val="23"/>
              </w:rPr>
              <w:t></w:t>
            </w:r>
            <w:r w:rsidRPr="000A45CE">
              <w:rPr>
                <w:rFonts w:ascii="Symbol" w:hAnsi="Symbol" w:cs="Symbol"/>
                <w:spacing w:val="-17"/>
                <w:sz w:val="23"/>
                <w:szCs w:val="23"/>
              </w:rPr>
              <w:t>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&lt;4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0,2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сильні</w:t>
            </w:r>
            <w:r w:rsidRPr="000A45CE">
              <w:rPr>
                <w:rFonts w:ascii="Times New Roman" w:hAnsi="Times New Roman" w:cs="Times New Roman"/>
                <w:i/>
                <w:iCs/>
                <w:spacing w:val="13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замори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0,2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25000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0,5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4</w:t>
            </w:r>
            <w:r w:rsidRPr="000A45CE">
              <w:rPr>
                <w:rFonts w:ascii="Times New Roman" w:hAnsi="Times New Roman" w:cs="Times New Roman"/>
                <w:i/>
                <w:iCs/>
                <w:spacing w:val="-22"/>
                <w:sz w:val="23"/>
                <w:szCs w:val="23"/>
              </w:rPr>
              <w:t xml:space="preserve"> </w:t>
            </w:r>
            <w:r w:rsidRPr="000A45CE">
              <w:rPr>
                <w:rFonts w:ascii="Symbol" w:hAnsi="Symbol" w:cs="Symbol"/>
                <w:sz w:val="23"/>
                <w:szCs w:val="23"/>
              </w:rPr>
              <w:t></w:t>
            </w:r>
            <w:r w:rsidRPr="000A45CE">
              <w:rPr>
                <w:rFonts w:ascii="Symbol" w:hAnsi="Symbol" w:cs="Symbol"/>
                <w:spacing w:val="-18"/>
                <w:sz w:val="23"/>
                <w:szCs w:val="23"/>
              </w:rPr>
              <w:t>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&lt;6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0,5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слабкі</w:t>
            </w:r>
            <w:r w:rsidRPr="000A45CE">
              <w:rPr>
                <w:rFonts w:ascii="Times New Roman" w:hAnsi="Times New Roman" w:cs="Times New Roman"/>
                <w:i/>
                <w:iCs/>
                <w:spacing w:val="16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замори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0,5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4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10000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0,8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6</w:t>
            </w:r>
            <w:r w:rsidRPr="000A45CE">
              <w:rPr>
                <w:rFonts w:ascii="Times New Roman" w:hAnsi="Times New Roman" w:cs="Times New Roman"/>
                <w:i/>
                <w:iCs/>
                <w:spacing w:val="-22"/>
                <w:sz w:val="23"/>
                <w:szCs w:val="23"/>
              </w:rPr>
              <w:t xml:space="preserve"> </w:t>
            </w:r>
            <w:r w:rsidRPr="000A45CE">
              <w:rPr>
                <w:rFonts w:ascii="Symbol" w:hAnsi="Symbol" w:cs="Symbol"/>
                <w:sz w:val="23"/>
                <w:szCs w:val="23"/>
              </w:rPr>
              <w:t></w:t>
            </w:r>
            <w:r w:rsidRPr="000A45CE">
              <w:rPr>
                <w:rFonts w:ascii="Symbol" w:hAnsi="Symbol" w:cs="Symbol"/>
                <w:spacing w:val="-17"/>
                <w:sz w:val="23"/>
                <w:szCs w:val="23"/>
              </w:rPr>
              <w:t>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О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position w:val="-3"/>
                <w:sz w:val="15"/>
                <w:szCs w:val="15"/>
              </w:rPr>
              <w:t>2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&lt;8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0,8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3" w:lineRule="auto"/>
              <w:ind w:left="270" w:righ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практична</w:t>
            </w:r>
            <w:r w:rsidRPr="000A45CE">
              <w:rPr>
                <w:rFonts w:ascii="Times New Roman" w:hAnsi="Times New Roman" w:cs="Times New Roman"/>
                <w:i/>
                <w:iCs/>
                <w:spacing w:val="26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відсутність</w:t>
            </w:r>
            <w:r w:rsidRPr="000A45CE">
              <w:rPr>
                <w:rFonts w:ascii="Times New Roman" w:hAnsi="Times New Roman" w:cs="Times New Roman"/>
                <w:i/>
                <w:iCs/>
                <w:spacing w:val="25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заморів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0,8</w:t>
            </w:r>
          </w:p>
        </w:tc>
      </w:tr>
      <w:tr w:rsidR="000A45CE" w:rsidRPr="000A4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7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688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8</w:t>
            </w:r>
            <w:r w:rsidRPr="000A45CE">
              <w:rPr>
                <w:rFonts w:ascii="Times New Roman" w:hAnsi="Times New Roman" w:cs="Times New Roman"/>
                <w:i/>
                <w:iCs/>
                <w:spacing w:val="-23"/>
                <w:sz w:val="23"/>
                <w:szCs w:val="23"/>
              </w:rPr>
              <w:t xml:space="preserve"> </w:t>
            </w:r>
            <w:r w:rsidRPr="000A45CE">
              <w:rPr>
                <w:rFonts w:ascii="Symbol" w:hAnsi="Symbol" w:cs="Symbol"/>
                <w:sz w:val="23"/>
                <w:szCs w:val="23"/>
              </w:rPr>
              <w:t></w:t>
            </w:r>
            <w:r w:rsidRPr="000A45CE">
              <w:rPr>
                <w:rFonts w:ascii="Symbol" w:hAnsi="Symbol" w:cs="Symbol"/>
                <w:spacing w:val="-20"/>
                <w:sz w:val="23"/>
                <w:szCs w:val="23"/>
              </w:rPr>
              <w:t></w:t>
            </w: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О</w:t>
            </w:r>
            <w:r w:rsidRPr="000A45CE">
              <w:rPr>
                <w:rFonts w:ascii="Times New Roman" w:hAnsi="Times New Roman" w:cs="Times New Roman"/>
                <w:i/>
                <w:iCs/>
                <w:position w:val="-3"/>
                <w:sz w:val="15"/>
                <w:szCs w:val="15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3" w:lineRule="auto"/>
              <w:ind w:left="500" w:right="270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відсутність</w:t>
            </w:r>
            <w:r w:rsidRPr="000A45CE">
              <w:rPr>
                <w:rFonts w:ascii="Times New Roman" w:hAnsi="Times New Roman" w:cs="Times New Roman"/>
                <w:i/>
                <w:iCs/>
                <w:spacing w:val="25"/>
                <w:w w:val="101"/>
                <w:sz w:val="23"/>
                <w:szCs w:val="23"/>
              </w:rPr>
              <w:t xml:space="preserve"> </w:t>
            </w:r>
            <w:r w:rsidRPr="000A45CE">
              <w:rPr>
                <w:rFonts w:ascii="Times New Roman" w:hAnsi="Times New Roman" w:cs="Times New Roman"/>
                <w:i/>
                <w:iCs/>
                <w:spacing w:val="-1"/>
                <w:sz w:val="23"/>
                <w:szCs w:val="23"/>
              </w:rPr>
              <w:t>заморів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CE" w:rsidRPr="000A45CE" w:rsidRDefault="000A45CE" w:rsidP="000A45C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E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1</w:t>
            </w:r>
          </w:p>
        </w:tc>
      </w:tr>
    </w:tbl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6" w:after="0" w:line="240" w:lineRule="auto"/>
        <w:ind w:left="4938" w:right="4819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27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6" w:after="0" w:line="240" w:lineRule="auto"/>
        <w:ind w:left="4938" w:right="4819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880" w:header="720" w:footer="720" w:gutter="0"/>
          <w:cols w:space="720" w:equalWidth="0">
            <w:col w:w="1003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62" w:lineRule="auto"/>
        <w:ind w:left="102" w:right="102" w:firstLine="689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7.2.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Об'єднання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показників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єдине</w:t>
      </w:r>
      <w:r w:rsidRPr="000A45CE">
        <w:rPr>
          <w:rFonts w:ascii="Times New Roman" w:hAnsi="Times New Roman" w:cs="Times New Roman"/>
          <w:b/>
          <w:b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уявлення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або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функцію,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якими</w:t>
      </w:r>
      <w:r w:rsidRPr="000A45CE">
        <w:rPr>
          <w:rFonts w:ascii="Times New Roman" w:hAnsi="Times New Roman" w:cs="Times New Roman"/>
          <w:b/>
          <w:bCs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можна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вибрати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бажаний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варіант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рішення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63" w:lineRule="auto"/>
        <w:ind w:left="102"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вибору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варіанта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конкретними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значеннями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вирішальних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перетворити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векторний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опис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об'єкта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(системи)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скалярний,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названий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цільовою функцією: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13"/>
          <w:szCs w:val="13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3"/>
          <w:szCs w:val="23"/>
        </w:rPr>
        <w:t>u</w:t>
      </w:r>
      <w:r w:rsidRPr="000A45CE">
        <w:rPr>
          <w:rFonts w:ascii="Times New Roman" w:hAnsi="Times New Roman" w:cs="Times New Roman"/>
          <w:i/>
          <w:iCs/>
          <w:spacing w:val="-1"/>
          <w:position w:val="-6"/>
          <w:sz w:val="13"/>
          <w:szCs w:val="13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49" w:lineRule="exact"/>
        <w:jc w:val="right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6"/>
          <w:szCs w:val="26"/>
        </w:rPr>
        <w:t>F</w:t>
      </w:r>
      <w:r w:rsidRPr="000A45CE">
        <w:rPr>
          <w:rFonts w:ascii="Times New Roman" w:hAnsi="Times New Roman" w:cs="Times New Roman"/>
          <w:i/>
          <w:iCs/>
          <w:spacing w:val="19"/>
          <w:sz w:val="26"/>
          <w:szCs w:val="26"/>
        </w:rPr>
        <w:t xml:space="preserve"> </w:t>
      </w:r>
      <w:r w:rsidRPr="000A45CE">
        <w:rPr>
          <w:rFonts w:ascii="Symbol" w:hAnsi="Symbol" w:cs="Symbol"/>
          <w:sz w:val="26"/>
          <w:szCs w:val="26"/>
        </w:rPr>
        <w:t></w:t>
      </w:r>
      <w:r w:rsidRPr="000A45CE">
        <w:rPr>
          <w:rFonts w:ascii="Symbol" w:hAnsi="Symbol" w:cs="Symbol"/>
          <w:spacing w:val="-9"/>
          <w:sz w:val="26"/>
          <w:szCs w:val="26"/>
        </w:rPr>
        <w:t></w:t>
      </w:r>
      <w:r w:rsidRPr="000A45CE">
        <w:rPr>
          <w:rFonts w:ascii="Symbol" w:hAnsi="Symbol" w:cs="Symbol"/>
          <w:position w:val="-6"/>
          <w:sz w:val="39"/>
          <w:szCs w:val="39"/>
        </w:rPr>
        <w:t></w:t>
      </w:r>
      <w:r w:rsidRPr="000A45CE">
        <w:rPr>
          <w:rFonts w:ascii="Symbol" w:hAnsi="Symbol" w:cs="Symbol"/>
          <w:spacing w:val="-55"/>
          <w:position w:val="-6"/>
          <w:sz w:val="39"/>
          <w:szCs w:val="39"/>
        </w:rPr>
        <w:t></w:t>
      </w:r>
      <w:r w:rsidRPr="000A45CE">
        <w:rPr>
          <w:rFonts w:ascii="Times New Roman" w:hAnsi="Times New Roman" w:cs="Times New Roman"/>
          <w:i/>
          <w:iCs/>
          <w:spacing w:val="-9"/>
          <w:sz w:val="26"/>
          <w:szCs w:val="26"/>
        </w:rPr>
        <w:t>w</w:t>
      </w:r>
      <w:r w:rsidRPr="000A45CE">
        <w:rPr>
          <w:rFonts w:ascii="Times New Roman" w:hAnsi="Times New Roman" w:cs="Times New Roman"/>
          <w:i/>
          <w:iCs/>
          <w:spacing w:val="-9"/>
          <w:position w:val="-7"/>
          <w:sz w:val="15"/>
          <w:szCs w:val="15"/>
        </w:rPr>
        <w:t>i</w:t>
      </w:r>
      <w:r w:rsidRPr="000A45CE">
        <w:rPr>
          <w:rFonts w:ascii="Times New Roman" w:hAnsi="Times New Roman" w:cs="Times New Roman"/>
          <w:i/>
          <w:iCs/>
          <w:spacing w:val="26"/>
          <w:position w:val="-7"/>
          <w:sz w:val="15"/>
          <w:szCs w:val="15"/>
        </w:rPr>
        <w:t xml:space="preserve"> </w:t>
      </w:r>
      <w:r w:rsidRPr="000A45CE">
        <w:rPr>
          <w:rFonts w:ascii="Symbol" w:hAnsi="Symbol" w:cs="Symbol"/>
          <w:sz w:val="26"/>
          <w:szCs w:val="26"/>
        </w:rPr>
        <w:t></w:t>
      </w:r>
      <w:r w:rsidRPr="000A45CE">
        <w:rPr>
          <w:rFonts w:ascii="Symbol" w:hAnsi="Symbol" w:cs="Symbol"/>
          <w:spacing w:val="-36"/>
          <w:sz w:val="26"/>
          <w:szCs w:val="26"/>
        </w:rPr>
        <w:t></w:t>
      </w:r>
      <w:r w:rsidRPr="000A45CE">
        <w:rPr>
          <w:rFonts w:ascii="Times New Roman" w:hAnsi="Times New Roman" w:cs="Times New Roman"/>
          <w:i/>
          <w:iCs/>
          <w:spacing w:val="-1"/>
          <w:sz w:val="26"/>
          <w:szCs w:val="26"/>
        </w:rPr>
        <w:t>u</w:t>
      </w:r>
      <w:r w:rsidRPr="000A45CE">
        <w:rPr>
          <w:rFonts w:ascii="Times New Roman" w:hAnsi="Times New Roman" w:cs="Times New Roman"/>
          <w:i/>
          <w:iCs/>
          <w:spacing w:val="-1"/>
          <w:position w:val="-7"/>
          <w:sz w:val="15"/>
          <w:szCs w:val="15"/>
        </w:rPr>
        <w:t>i</w:t>
      </w:r>
      <w:r w:rsidRPr="000A45CE">
        <w:rPr>
          <w:rFonts w:ascii="Times New Roman" w:hAnsi="Times New Roman" w:cs="Times New Roman"/>
          <w:i/>
          <w:iCs/>
          <w:position w:val="-7"/>
          <w:sz w:val="15"/>
          <w:szCs w:val="15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1"/>
          <w:position w:val="-7"/>
          <w:sz w:val="15"/>
          <w:szCs w:val="15"/>
        </w:rPr>
        <w:t xml:space="preserve"> </w:t>
      </w:r>
      <w:r w:rsidRPr="000A45CE">
        <w:rPr>
          <w:rFonts w:ascii="Times New Roman" w:hAnsi="Times New Roman" w:cs="Times New Roman"/>
          <w:position w:val="-3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5" w:lineRule="exact"/>
        <w:ind w:right="838"/>
        <w:jc w:val="right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i/>
          <w:iCs/>
          <w:sz w:val="15"/>
          <w:szCs w:val="15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sz w:val="15"/>
          <w:szCs w:val="15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корисності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і-го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spacing w:val="-8"/>
          <w:position w:val="-6"/>
          <w:sz w:val="13"/>
          <w:szCs w:val="13"/>
        </w:rPr>
        <w:t>i</w:t>
      </w:r>
      <w:r w:rsidRPr="000A45CE">
        <w:rPr>
          <w:rFonts w:ascii="Times New Roman" w:hAnsi="Times New Roman" w:cs="Times New Roman"/>
          <w:i/>
          <w:iCs/>
          <w:spacing w:val="21"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значущість;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22" w:lineRule="exact"/>
        <w:rPr>
          <w:rFonts w:ascii="Times New Roman" w:hAnsi="Times New Roman" w:cs="Times New Roman"/>
          <w:sz w:val="13"/>
          <w:szCs w:val="13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(повинна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виконуватися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умова 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Symbol" w:hAnsi="Symbol" w:cs="Symbol"/>
          <w:position w:val="-5"/>
          <w:sz w:val="35"/>
          <w:szCs w:val="35"/>
        </w:rPr>
        <w:t></w:t>
      </w:r>
      <w:r w:rsidRPr="000A45CE">
        <w:rPr>
          <w:rFonts w:ascii="Symbol" w:hAnsi="Symbol" w:cs="Symbol"/>
          <w:spacing w:val="-50"/>
          <w:position w:val="-5"/>
          <w:sz w:val="35"/>
          <w:szCs w:val="35"/>
        </w:rPr>
        <w:t></w:t>
      </w: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spacing w:val="-8"/>
          <w:position w:val="-6"/>
          <w:sz w:val="13"/>
          <w:szCs w:val="13"/>
        </w:rPr>
        <w:t>i</w:t>
      </w:r>
      <w:r w:rsidRPr="000A45CE">
        <w:rPr>
          <w:rFonts w:ascii="Times New Roman" w:hAnsi="Times New Roman" w:cs="Times New Roman"/>
          <w:i/>
          <w:iCs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11"/>
          <w:position w:val="-6"/>
          <w:sz w:val="13"/>
          <w:szCs w:val="13"/>
        </w:rPr>
        <w:t xml:space="preserve"> </w:t>
      </w:r>
      <w:r w:rsidRPr="000A45CE">
        <w:rPr>
          <w:rFonts w:ascii="Symbol" w:hAnsi="Symbol" w:cs="Symbol"/>
          <w:sz w:val="23"/>
          <w:szCs w:val="23"/>
        </w:rPr>
        <w:t></w:t>
      </w:r>
      <w:r w:rsidRPr="000A45CE">
        <w:rPr>
          <w:rFonts w:ascii="Symbol" w:hAnsi="Symbol" w:cs="Symbol"/>
          <w:spacing w:val="-31"/>
          <w:sz w:val="23"/>
          <w:szCs w:val="23"/>
        </w:rPr>
        <w:t></w:t>
      </w:r>
      <w:r w:rsidRPr="000A45CE">
        <w:rPr>
          <w:rFonts w:ascii="Times New Roman" w:hAnsi="Times New Roman" w:cs="Times New Roman"/>
          <w:spacing w:val="2"/>
          <w:sz w:val="23"/>
          <w:szCs w:val="23"/>
        </w:rPr>
        <w:t>1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>).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spacing w:val="-8"/>
          <w:position w:val="-6"/>
          <w:sz w:val="13"/>
          <w:szCs w:val="13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0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розташувати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63" w:lineRule="auto"/>
        <w:ind w:left="102" w:right="106" w:hanging="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lastRenderedPageBreak/>
        <w:t xml:space="preserve">показники 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ряд 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передбачуваному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порядку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убування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важливості 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й 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провести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попарне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порівняння.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63" w:lineRule="auto"/>
        <w:ind w:left="102" w:right="10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єдиного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набору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вагових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множників,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представляє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однакову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точку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зору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груп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осіб,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виявляється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неможливим,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доцільно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вказати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домінуюче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кожної сукупності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наборів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вагових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множників.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3" w:lineRule="auto"/>
        <w:ind w:left="102" w:right="100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Показники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розбивають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категорії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(наприклад,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економічні,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соціальні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середові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чинники).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Можливі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варіанти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нумерують.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Кожен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аналізі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варіанта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вимірюють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використанням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певних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одиниць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вимірювання,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оцінок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значущості.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потім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перетворюються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корисності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(наприклад,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п’ятибальною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шкалою).</w:t>
      </w:r>
      <w:r w:rsidRPr="000A45CE">
        <w:rPr>
          <w:rFonts w:ascii="Times New Roman" w:hAnsi="Times New Roman" w:cs="Times New Roman"/>
          <w:spacing w:val="6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Наступним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кроком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визначають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вагові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множники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показників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умовою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нормування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20" w:lineRule="exact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Symbol" w:hAnsi="Symbol" w:cs="Symbol"/>
          <w:position w:val="-5"/>
          <w:sz w:val="35"/>
          <w:szCs w:val="35"/>
        </w:rPr>
        <w:t></w:t>
      </w:r>
      <w:r w:rsidRPr="000A45CE">
        <w:rPr>
          <w:rFonts w:ascii="Symbol" w:hAnsi="Symbol" w:cs="Symbol"/>
          <w:spacing w:val="-52"/>
          <w:position w:val="-5"/>
          <w:sz w:val="35"/>
          <w:szCs w:val="35"/>
        </w:rPr>
        <w:t></w:t>
      </w:r>
      <w:r w:rsidRPr="000A45CE">
        <w:rPr>
          <w:rFonts w:ascii="Times New Roman" w:hAnsi="Times New Roman" w:cs="Times New Roman"/>
          <w:i/>
          <w:iCs/>
          <w:spacing w:val="-7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spacing w:val="-7"/>
          <w:position w:val="-6"/>
          <w:sz w:val="13"/>
          <w:szCs w:val="13"/>
        </w:rPr>
        <w:t>i</w:t>
      </w:r>
      <w:r w:rsidRPr="000A45CE">
        <w:rPr>
          <w:rFonts w:ascii="Times New Roman" w:hAnsi="Times New Roman" w:cs="Times New Roman"/>
          <w:i/>
          <w:iCs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11"/>
          <w:position w:val="-6"/>
          <w:sz w:val="13"/>
          <w:szCs w:val="13"/>
        </w:rPr>
        <w:t xml:space="preserve"> </w:t>
      </w:r>
      <w:r w:rsidRPr="000A45CE">
        <w:rPr>
          <w:rFonts w:ascii="Symbol" w:hAnsi="Symbol" w:cs="Symbol"/>
          <w:sz w:val="23"/>
          <w:szCs w:val="23"/>
        </w:rPr>
        <w:t></w:t>
      </w:r>
      <w:r w:rsidRPr="000A45CE">
        <w:rPr>
          <w:rFonts w:ascii="Symbol" w:hAnsi="Symbol" w:cs="Symbol"/>
          <w:spacing w:val="-32"/>
          <w:sz w:val="23"/>
          <w:szCs w:val="23"/>
        </w:rPr>
        <w:t></w:t>
      </w:r>
      <w:r w:rsidRPr="000A45CE">
        <w:rPr>
          <w:rFonts w:ascii="Times New Roman" w:hAnsi="Times New Roman" w:cs="Times New Roman"/>
          <w:spacing w:val="-7"/>
          <w:sz w:val="23"/>
          <w:szCs w:val="23"/>
        </w:rPr>
        <w:t>100</w:t>
      </w:r>
      <w:r w:rsidRPr="000A45CE">
        <w:rPr>
          <w:rFonts w:ascii="Times New Roman" w:hAnsi="Times New Roman" w:cs="Times New Roman"/>
          <w:spacing w:val="-30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.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і-го</w:t>
      </w:r>
      <w:r w:rsidRPr="000A45CE">
        <w:rPr>
          <w:rFonts w:ascii="Times New Roman" w:hAnsi="Times New Roman" w:cs="Times New Roman"/>
          <w:i/>
          <w:iCs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плану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обчислюють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суму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07" w:lineRule="exact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3"/>
          <w:szCs w:val="23"/>
        </w:rPr>
        <w:t>S</w:t>
      </w:r>
      <w:r w:rsidRPr="000A45CE">
        <w:rPr>
          <w:rFonts w:ascii="Times New Roman" w:hAnsi="Times New Roman" w:cs="Times New Roman"/>
          <w:i/>
          <w:iCs/>
          <w:spacing w:val="-21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i/>
          <w:iCs/>
          <w:position w:val="-6"/>
          <w:sz w:val="13"/>
          <w:szCs w:val="13"/>
        </w:rPr>
        <w:t xml:space="preserve">j </w:t>
      </w:r>
      <w:r w:rsidRPr="000A45CE">
        <w:rPr>
          <w:rFonts w:ascii="Times New Roman" w:hAnsi="Times New Roman" w:cs="Times New Roman"/>
          <w:i/>
          <w:iCs/>
          <w:spacing w:val="25"/>
          <w:position w:val="-6"/>
          <w:sz w:val="13"/>
          <w:szCs w:val="13"/>
        </w:rPr>
        <w:t xml:space="preserve"> </w:t>
      </w:r>
      <w:r w:rsidRPr="000A45CE">
        <w:rPr>
          <w:rFonts w:ascii="Symbol" w:hAnsi="Symbol" w:cs="Symbol"/>
          <w:sz w:val="23"/>
          <w:szCs w:val="23"/>
        </w:rPr>
        <w:t></w:t>
      </w:r>
      <w:r w:rsidRPr="000A45CE">
        <w:rPr>
          <w:rFonts w:ascii="Symbol" w:hAnsi="Symbol" w:cs="Symbol"/>
          <w:spacing w:val="-1"/>
          <w:sz w:val="23"/>
          <w:szCs w:val="23"/>
        </w:rPr>
        <w:t></w:t>
      </w:r>
      <w:r w:rsidRPr="000A45CE">
        <w:rPr>
          <w:rFonts w:ascii="Symbol" w:hAnsi="Symbol" w:cs="Symbol"/>
          <w:position w:val="-5"/>
          <w:sz w:val="35"/>
          <w:szCs w:val="35"/>
        </w:rPr>
        <w:t></w:t>
      </w:r>
      <w:r w:rsidRPr="000A45CE">
        <w:rPr>
          <w:rFonts w:ascii="Symbol" w:hAnsi="Symbol" w:cs="Symbol"/>
          <w:spacing w:val="-50"/>
          <w:position w:val="-5"/>
          <w:sz w:val="35"/>
          <w:szCs w:val="35"/>
        </w:rPr>
        <w:t></w:t>
      </w:r>
      <w:r w:rsidRPr="000A45CE">
        <w:rPr>
          <w:rFonts w:ascii="Times New Roman" w:hAnsi="Times New Roman" w:cs="Times New Roman"/>
          <w:i/>
          <w:iCs/>
          <w:spacing w:val="-10"/>
          <w:sz w:val="23"/>
          <w:szCs w:val="23"/>
        </w:rPr>
        <w:t>w</w:t>
      </w:r>
      <w:r w:rsidRPr="000A45CE">
        <w:rPr>
          <w:rFonts w:ascii="Times New Roman" w:hAnsi="Times New Roman" w:cs="Times New Roman"/>
          <w:i/>
          <w:iCs/>
          <w:position w:val="-6"/>
          <w:sz w:val="13"/>
          <w:szCs w:val="13"/>
        </w:rPr>
        <w:t xml:space="preserve">i  </w:t>
      </w:r>
      <w:r w:rsidRPr="000A45CE">
        <w:rPr>
          <w:rFonts w:ascii="Symbol" w:hAnsi="Symbol" w:cs="Symbol"/>
          <w:sz w:val="23"/>
          <w:szCs w:val="23"/>
        </w:rPr>
        <w:t></w:t>
      </w:r>
      <w:r w:rsidRPr="000A45CE">
        <w:rPr>
          <w:rFonts w:ascii="Symbol" w:hAnsi="Symbol" w:cs="Symbol"/>
          <w:spacing w:val="-30"/>
          <w:sz w:val="23"/>
          <w:szCs w:val="23"/>
        </w:rPr>
        <w:t></w:t>
      </w:r>
      <w:r w:rsidRPr="000A45CE">
        <w:rPr>
          <w:rFonts w:ascii="Times New Roman" w:hAnsi="Times New Roman" w:cs="Times New Roman"/>
          <w:i/>
          <w:iCs/>
          <w:spacing w:val="3"/>
          <w:sz w:val="23"/>
          <w:szCs w:val="23"/>
        </w:rPr>
        <w:t>u</w:t>
      </w:r>
      <w:r w:rsidRPr="000A45CE">
        <w:rPr>
          <w:rFonts w:ascii="Times New Roman" w:hAnsi="Times New Roman" w:cs="Times New Roman"/>
          <w:i/>
          <w:iCs/>
          <w:position w:val="-6"/>
          <w:sz w:val="13"/>
          <w:szCs w:val="13"/>
        </w:rPr>
        <w:t>i</w:t>
      </w:r>
      <w:r w:rsidRPr="000A45CE">
        <w:rPr>
          <w:rFonts w:ascii="Times New Roman" w:hAnsi="Times New Roman" w:cs="Times New Roman"/>
          <w:i/>
          <w:iCs/>
          <w:spacing w:val="7"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i/>
          <w:iCs/>
          <w:position w:val="-6"/>
          <w:sz w:val="13"/>
          <w:szCs w:val="13"/>
        </w:rPr>
        <w:t xml:space="preserve">j     </w:t>
      </w:r>
      <w:r w:rsidRPr="000A45CE">
        <w:rPr>
          <w:rFonts w:ascii="Times New Roman" w:hAnsi="Times New Roman" w:cs="Times New Roman"/>
          <w:i/>
          <w:iCs/>
          <w:spacing w:val="7"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37" w:lineRule="exact"/>
        <w:ind w:right="421"/>
        <w:jc w:val="center"/>
        <w:rPr>
          <w:rFonts w:ascii="Times New Roman" w:hAnsi="Times New Roman" w:cs="Times New Roman"/>
          <w:sz w:val="13"/>
          <w:szCs w:val="13"/>
        </w:rPr>
      </w:pPr>
      <w:r w:rsidRPr="000A45CE">
        <w:rPr>
          <w:rFonts w:ascii="Times New Roman" w:hAnsi="Times New Roman" w:cs="Times New Roman"/>
          <w:i/>
          <w:iCs/>
          <w:w w:val="105"/>
          <w:sz w:val="13"/>
          <w:szCs w:val="13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63" w:lineRule="auto"/>
        <w:ind w:left="102" w:right="10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визначають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прийнятний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варіант,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відповідний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даному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набору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вагових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множників.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представлення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результатів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різні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набори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вагових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множників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 домінуючий варіант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відображають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площині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вигляді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трикутника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точок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зору,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чого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необхідне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угрупування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показників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трьома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категоріями.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трикутнику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вершини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протилежної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сторони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значущість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відповідного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убуває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100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0%.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28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 w:equalWidth="0">
            <w:col w:w="991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240" w:lineRule="auto"/>
        <w:ind w:left="1778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>8.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Моделі.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Види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моделей.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Матеріальні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моделі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63" w:lineRule="auto"/>
        <w:ind w:left="102" w:right="101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уявний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реальний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об'єкт,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являє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собою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реальний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вигляді,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зручному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вивчення,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зберігає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основні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риси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реального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процесу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об'єкта,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підлягають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моделюванню.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2" w:lineRule="auto"/>
        <w:ind w:left="102" w:right="103" w:firstLine="688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повинна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враховувати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екзогенні,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ендогенні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змінні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реального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процесу,</w:t>
      </w:r>
      <w:r w:rsidRPr="000A45CE">
        <w:rPr>
          <w:rFonts w:ascii="Times New Roman" w:hAnsi="Times New Roman" w:cs="Times New Roman"/>
          <w:sz w:val="27"/>
          <w:szCs w:val="27"/>
        </w:rPr>
        <w:t xml:space="preserve"> 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також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ті,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 управляють.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791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Всі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діляться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великі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групи:</w:t>
      </w:r>
    </w:p>
    <w:p w:rsidR="000A45CE" w:rsidRPr="000A45CE" w:rsidRDefault="000A45CE" w:rsidP="000A45CE">
      <w:pPr>
        <w:numPr>
          <w:ilvl w:val="0"/>
          <w:numId w:val="13"/>
        </w:numPr>
        <w:tabs>
          <w:tab w:val="left" w:pos="964"/>
        </w:tabs>
        <w:kinsoku w:val="0"/>
        <w:overflowPunct w:val="0"/>
        <w:autoSpaceDE w:val="0"/>
        <w:autoSpaceDN w:val="0"/>
        <w:adjustRightInd w:val="0"/>
        <w:spacing w:before="158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матеріальні,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 втілюються 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матеріальних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об'єктах;</w:t>
      </w:r>
    </w:p>
    <w:p w:rsidR="000A45CE" w:rsidRPr="000A45CE" w:rsidRDefault="000A45CE" w:rsidP="000A45CE">
      <w:pPr>
        <w:numPr>
          <w:ilvl w:val="0"/>
          <w:numId w:val="13"/>
        </w:numPr>
        <w:tabs>
          <w:tab w:val="left" w:pos="964"/>
        </w:tabs>
        <w:kinsoku w:val="0"/>
        <w:overflowPunct w:val="0"/>
        <w:autoSpaceDE w:val="0"/>
        <w:autoSpaceDN w:val="0"/>
        <w:adjustRightInd w:val="0"/>
        <w:spacing w:before="160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моделі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ідеальні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(уявні).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37"/>
          <w:szCs w:val="3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91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Матеріальні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бувають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двох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видів:</w:t>
      </w:r>
    </w:p>
    <w:p w:rsidR="000A45CE" w:rsidRPr="000A45CE" w:rsidRDefault="000A45CE" w:rsidP="000A45CE">
      <w:pPr>
        <w:numPr>
          <w:ilvl w:val="0"/>
          <w:numId w:val="13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95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фізичні;</w:t>
      </w:r>
    </w:p>
    <w:p w:rsidR="000A45CE" w:rsidRPr="000A45CE" w:rsidRDefault="000A45CE" w:rsidP="000A45CE">
      <w:pPr>
        <w:numPr>
          <w:ilvl w:val="0"/>
          <w:numId w:val="13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95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аналогові.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0" w:after="0" w:line="240" w:lineRule="auto"/>
        <w:ind w:left="80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мають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матеріальне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втілення.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363" w:lineRule="auto"/>
        <w:ind w:left="102" w:right="101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моделі,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однакову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реальним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об'єктом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процесом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фізичну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природу,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тобто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підкоряються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однаковим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фізичним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законам,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зберігають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комплекс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властивостей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реального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об'єкта.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3" w:lineRule="auto"/>
        <w:ind w:left="102" w:right="101" w:firstLine="701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Побудова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фізичних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моделей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здійснюється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принципу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подібності.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Подібними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називаються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середовища,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параметри,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визначають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модельовані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параметри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стану,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розрізняються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будь-який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момент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часу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будь-якій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точці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простору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однакову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кількість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разів,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названу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масштабом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подібності.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2" w:lineRule="auto"/>
        <w:ind w:left="102" w:right="103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Результати,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фізичних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моделях,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дуже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правдоподібні.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Проте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фізичним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моделям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властиві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деякі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істотні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недоліки,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саме:</w:t>
      </w:r>
    </w:p>
    <w:p w:rsidR="000A45CE" w:rsidRPr="000A45CE" w:rsidRDefault="000A45CE" w:rsidP="000A45CE">
      <w:pPr>
        <w:numPr>
          <w:ilvl w:val="0"/>
          <w:numId w:val="12"/>
        </w:numPr>
        <w:tabs>
          <w:tab w:val="left" w:pos="8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right="3663" w:hanging="344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висока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вартість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трудомісткість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побудови;</w:t>
      </w:r>
    </w:p>
    <w:p w:rsidR="000A45CE" w:rsidRPr="000A45CE" w:rsidRDefault="000A45CE" w:rsidP="000A45CE">
      <w:pPr>
        <w:numPr>
          <w:ilvl w:val="0"/>
          <w:numId w:val="12"/>
        </w:numPr>
        <w:tabs>
          <w:tab w:val="left" w:pos="804"/>
        </w:tabs>
        <w:kinsoku w:val="0"/>
        <w:overflowPunct w:val="0"/>
        <w:autoSpaceDE w:val="0"/>
        <w:autoSpaceDN w:val="0"/>
        <w:adjustRightInd w:val="0"/>
        <w:spacing w:before="158" w:after="0" w:line="362" w:lineRule="auto"/>
        <w:ind w:right="103" w:hanging="347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кожного 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нового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модельованого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створювати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нову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29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numPr>
          <w:ilvl w:val="0"/>
          <w:numId w:val="11"/>
        </w:numPr>
        <w:tabs>
          <w:tab w:val="left" w:pos="804"/>
        </w:tabs>
        <w:kinsoku w:val="0"/>
        <w:overflowPunct w:val="0"/>
        <w:autoSpaceDE w:val="0"/>
        <w:autoSpaceDN w:val="0"/>
        <w:adjustRightInd w:val="0"/>
        <w:spacing w:before="205" w:after="0" w:line="362" w:lineRule="auto"/>
        <w:ind w:right="102" w:hanging="347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зміні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будь-яких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параметрів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переробляти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перенастроювати;</w:t>
      </w:r>
    </w:p>
    <w:p w:rsidR="000A45CE" w:rsidRPr="000A45CE" w:rsidRDefault="000A45CE" w:rsidP="000A45CE">
      <w:pPr>
        <w:numPr>
          <w:ilvl w:val="0"/>
          <w:numId w:val="11"/>
        </w:numPr>
        <w:tabs>
          <w:tab w:val="left" w:pos="804"/>
        </w:tabs>
        <w:kinsoku w:val="0"/>
        <w:overflowPunct w:val="0"/>
        <w:autoSpaceDE w:val="0"/>
        <w:autoSpaceDN w:val="0"/>
        <w:adjustRightInd w:val="0"/>
        <w:spacing w:before="7" w:after="0" w:line="363" w:lineRule="auto"/>
        <w:ind w:left="803" w:right="100" w:hanging="35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фізичне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виконати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тільки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випадках,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забезпечити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дотримання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принципу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подібності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модельованих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властивостей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процесу.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3" w:lineRule="auto"/>
        <w:ind w:left="102" w:right="102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Аналогові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моделі,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реальним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об'єктом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різну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фізичну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природу,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проте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підкоряються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схожим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(аналогічним)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закономірностям,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тобто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квазіізоморфними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реальному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2" w:lineRule="auto"/>
        <w:ind w:left="102" w:right="100" w:firstLine="701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Ізоморфізм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припускає,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різні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фізичними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властивостями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природні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однакові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властивості,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залежать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фізичної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природи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об'єктів,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залежать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тільки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структури.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аналогії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припускає,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два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яку-небудь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схожість,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підставі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цього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зробити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висновки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схожість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зв'язаних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ними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станів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3" w:lineRule="auto"/>
        <w:ind w:left="102" w:right="102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Переконливою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підставою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твердження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наявність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аналогії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двома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об'єктами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різної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фізичної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природи,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підлягає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моделюванню,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схожість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математичного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63" w:lineRule="auto"/>
        <w:ind w:left="102" w:right="105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перенесення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тепла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суцільному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нерухомому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середовищі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описується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законом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Фур’є,</w:t>
      </w:r>
      <w:r w:rsidRPr="000A45CE">
        <w:rPr>
          <w:rFonts w:ascii="Times New Roman" w:hAnsi="Times New Roman" w:cs="Times New Roman"/>
          <w:sz w:val="27"/>
          <w:szCs w:val="27"/>
        </w:rPr>
        <w:t xml:space="preserve"> який має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вигляд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45" w:after="0" w:line="462" w:lineRule="exact"/>
        <w:ind w:left="507" w:right="468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q</w:t>
      </w:r>
      <w:r w:rsidRPr="000A45CE">
        <w:rPr>
          <w:rFonts w:ascii="Times New Roman" w:hAnsi="Times New Roman" w:cs="Times New Roman"/>
          <w:i/>
          <w:iCs/>
          <w:spacing w:val="11"/>
          <w:sz w:val="27"/>
          <w:szCs w:val="2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</w:t>
      </w:r>
      <w:r w:rsidRPr="000A45CE">
        <w:rPr>
          <w:rFonts w:ascii="Symbol" w:hAnsi="Symbol" w:cs="Symbol"/>
          <w:spacing w:val="5"/>
          <w:sz w:val="27"/>
          <w:szCs w:val="27"/>
        </w:rPr>
        <w:t></w:t>
      </w:r>
      <w:r w:rsidRPr="000A45CE">
        <w:rPr>
          <w:rFonts w:ascii="Symbol" w:hAnsi="Symbol" w:cs="Symbol"/>
          <w:sz w:val="27"/>
          <w:szCs w:val="27"/>
        </w:rPr>
        <w:t></w:t>
      </w:r>
      <w:r w:rsidRPr="000A45CE">
        <w:rPr>
          <w:rFonts w:ascii="Symbol" w:hAnsi="Symbol" w:cs="Symbol"/>
          <w:spacing w:val="-4"/>
          <w:sz w:val="27"/>
          <w:szCs w:val="27"/>
        </w:rPr>
        <w:t>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j</w:t>
      </w:r>
      <w:r w:rsidRPr="000A45CE">
        <w:rPr>
          <w:rFonts w:ascii="Times New Roman" w:hAnsi="Times New Roman" w:cs="Times New Roman"/>
          <w:i/>
          <w:iCs/>
          <w:spacing w:val="-14"/>
          <w:sz w:val="27"/>
          <w:szCs w:val="2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</w:t>
      </w:r>
      <w:r w:rsidRPr="000A45CE">
        <w:rPr>
          <w:rFonts w:ascii="Symbol" w:hAnsi="Symbol" w:cs="Symbol"/>
          <w:spacing w:val="-4"/>
          <w:sz w:val="27"/>
          <w:szCs w:val="27"/>
        </w:rPr>
        <w:t></w:t>
      </w:r>
      <w:r w:rsidRPr="000A45CE">
        <w:rPr>
          <w:rFonts w:ascii="Symbol" w:hAnsi="Symbol" w:cs="Symbol"/>
          <w:spacing w:val="-1"/>
          <w:position w:val="17"/>
          <w:sz w:val="27"/>
          <w:szCs w:val="27"/>
        </w:rPr>
        <w:t></w:t>
      </w:r>
      <w:r w:rsidRPr="000A45CE">
        <w:rPr>
          <w:rFonts w:ascii="Times New Roman" w:hAnsi="Times New Roman" w:cs="Times New Roman"/>
          <w:i/>
          <w:iCs/>
          <w:spacing w:val="-1"/>
          <w:position w:val="17"/>
          <w:sz w:val="27"/>
          <w:szCs w:val="27"/>
        </w:rPr>
        <w:t>T</w:t>
      </w:r>
      <w:r w:rsidRPr="000A45CE">
        <w:rPr>
          <w:rFonts w:ascii="Times New Roman" w:hAnsi="Times New Roman" w:cs="Times New Roman"/>
          <w:i/>
          <w:iCs/>
          <w:spacing w:val="46"/>
          <w:position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position w:val="-4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53" w:lineRule="exact"/>
        <w:ind w:left="4100" w:right="3297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Symbol" w:hAnsi="Symbol" w:cs="Symbol"/>
          <w:spacing w:val="-1"/>
          <w:sz w:val="27"/>
          <w:szCs w:val="27"/>
        </w:rPr>
        <w:t>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x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5173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231775" cy="12700"/>
                <wp:effectExtent l="9525" t="9525" r="6350" b="0"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775" cy="12700"/>
                          <a:chOff x="0" y="0"/>
                          <a:chExt cx="365" cy="20"/>
                        </a:xfrm>
                      </wpg:grpSpPr>
                      <wps:wsp>
                        <wps:cNvPr id="86" name="Freeform 130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53" cy="20"/>
                          </a:xfrm>
                          <a:custGeom>
                            <a:avLst/>
                            <a:gdLst>
                              <a:gd name="T0" fmla="*/ 0 w 353"/>
                              <a:gd name="T1" fmla="*/ 0 h 20"/>
                              <a:gd name="T2" fmla="*/ 352 w 3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53" h="20">
                                <a:moveTo>
                                  <a:pt x="0" y="0"/>
                                </a:moveTo>
                                <a:lnTo>
                                  <a:pt x="352" y="0"/>
                                </a:lnTo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A87118" id="Группа 85" o:spid="_x0000_s1026" style="width:18.25pt;height:1pt;mso-position-horizontal-relative:char;mso-position-vertical-relative:line" coordsize="3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">
                <v:shape id="Freeform 130" o:spid="_x0000_s1027" style="position:absolute;left:5;top:5;width:353;height:20;visibility:visible;mso-wrap-style:square;v-text-anchor:top" coordsize="35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" path="m,l352,e" filled="f" strokeweight=".20319mm">
                  <v:path arrowok="t" o:connecttype="custom" o:connectlocs="0,0;352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i/>
          <w:iCs/>
          <w:sz w:val="21"/>
          <w:szCs w:val="2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3" w:after="0" w:line="240" w:lineRule="auto"/>
        <w:ind w:left="107" w:right="5420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</w:rPr>
        <w:t>q</w:t>
      </w:r>
      <w:r w:rsidRPr="000A45CE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питомий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потік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тепла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(дж/м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*с);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7" w:after="0" w:line="240" w:lineRule="auto"/>
        <w:ind w:left="53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3"/>
          <w:szCs w:val="23"/>
        </w:rPr>
        <w:t>j</w:t>
      </w: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коефіцієнт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теплопровідності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(дж/м*с*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о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)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47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3"/>
          <w:szCs w:val="23"/>
        </w:rPr>
        <w:t>T</w:t>
      </w:r>
      <w:r w:rsidRPr="000A45CE">
        <w:rPr>
          <w:rFonts w:ascii="Times New Roman" w:hAnsi="Times New Roman" w:cs="Times New Roman"/>
          <w:i/>
          <w:iCs/>
          <w:spacing w:val="5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температура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о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)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50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3"/>
          <w:szCs w:val="23"/>
        </w:rPr>
        <w:t xml:space="preserve">x  </w:t>
      </w:r>
      <w:r w:rsidRPr="000A45CE">
        <w:rPr>
          <w:rFonts w:ascii="Times New Roman" w:hAnsi="Times New Roman" w:cs="Times New Roman"/>
          <w:i/>
          <w:iCs/>
          <w:spacing w:val="27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координата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 напрямі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потоку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тепла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63" w:lineRule="auto"/>
        <w:ind w:left="102" w:right="103" w:firstLine="70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Аналогічним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фізичному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закону 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підкоряється 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процес 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дифузії 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домішки 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нерухомому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середовищі: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" w:after="0" w:line="390" w:lineRule="exact"/>
        <w:ind w:left="3334" w:right="3297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position w:val="1"/>
          <w:sz w:val="24"/>
          <w:szCs w:val="24"/>
        </w:rPr>
        <w:t xml:space="preserve">q  </w:t>
      </w:r>
      <w:r w:rsidRPr="000A45CE">
        <w:rPr>
          <w:rFonts w:ascii="Times New Roman" w:hAnsi="Times New Roman" w:cs="Times New Roman"/>
          <w:i/>
          <w:iCs/>
          <w:spacing w:val="58"/>
          <w:position w:val="1"/>
          <w:sz w:val="24"/>
          <w:szCs w:val="24"/>
        </w:rPr>
        <w:t xml:space="preserve"> </w:t>
      </w:r>
      <w:r w:rsidRPr="000A45CE">
        <w:rPr>
          <w:rFonts w:ascii="Symbol" w:hAnsi="Symbol" w:cs="Symbol"/>
          <w:position w:val="1"/>
          <w:sz w:val="24"/>
          <w:szCs w:val="24"/>
        </w:rPr>
        <w:t></w:t>
      </w:r>
      <w:r w:rsidRPr="000A45CE">
        <w:rPr>
          <w:rFonts w:ascii="Symbol" w:hAnsi="Symbol" w:cs="Symbol"/>
          <w:spacing w:val="2"/>
          <w:position w:val="1"/>
          <w:sz w:val="24"/>
          <w:szCs w:val="24"/>
        </w:rPr>
        <w:t></w:t>
      </w:r>
      <w:r w:rsidRPr="000A45CE">
        <w:rPr>
          <w:rFonts w:ascii="Symbol" w:hAnsi="Symbol" w:cs="Symbol"/>
          <w:spacing w:val="7"/>
          <w:position w:val="1"/>
          <w:sz w:val="24"/>
          <w:szCs w:val="24"/>
        </w:rPr>
        <w:t></w:t>
      </w:r>
      <w:r w:rsidRPr="000A45CE">
        <w:rPr>
          <w:rFonts w:ascii="Times New Roman" w:hAnsi="Times New Roman" w:cs="Times New Roman"/>
          <w:i/>
          <w:iCs/>
          <w:spacing w:val="6"/>
          <w:position w:val="1"/>
          <w:sz w:val="24"/>
          <w:szCs w:val="24"/>
        </w:rPr>
        <w:t>D</w:t>
      </w:r>
      <w:r w:rsidRPr="000A45CE">
        <w:rPr>
          <w:rFonts w:ascii="Times New Roman" w:hAnsi="Times New Roman" w:cs="Times New Roman"/>
          <w:i/>
          <w:iCs/>
          <w:spacing w:val="-19"/>
          <w:position w:val="1"/>
          <w:sz w:val="24"/>
          <w:szCs w:val="24"/>
        </w:rPr>
        <w:t xml:space="preserve"> </w:t>
      </w:r>
      <w:r w:rsidRPr="000A45CE">
        <w:rPr>
          <w:rFonts w:ascii="Symbol" w:hAnsi="Symbol" w:cs="Symbol"/>
          <w:position w:val="1"/>
          <w:sz w:val="24"/>
          <w:szCs w:val="24"/>
        </w:rPr>
        <w:t></w:t>
      </w:r>
      <w:r w:rsidRPr="000A45CE">
        <w:rPr>
          <w:rFonts w:ascii="Symbol" w:hAnsi="Symbol" w:cs="Symbol"/>
          <w:spacing w:val="-5"/>
          <w:position w:val="1"/>
          <w:sz w:val="24"/>
          <w:szCs w:val="24"/>
        </w:rPr>
        <w:t></w:t>
      </w:r>
      <w:r w:rsidRPr="000A45CE">
        <w:rPr>
          <w:rFonts w:ascii="Symbol" w:hAnsi="Symbol" w:cs="Symbol"/>
          <w:spacing w:val="-1"/>
          <w:position w:val="16"/>
          <w:sz w:val="24"/>
          <w:szCs w:val="24"/>
        </w:rPr>
        <w:t></w:t>
      </w:r>
      <w:r w:rsidRPr="000A45CE">
        <w:rPr>
          <w:rFonts w:ascii="Times New Roman" w:hAnsi="Times New Roman" w:cs="Times New Roman"/>
          <w:i/>
          <w:iCs/>
          <w:spacing w:val="-1"/>
          <w:position w:val="16"/>
          <w:sz w:val="24"/>
          <w:szCs w:val="24"/>
        </w:rPr>
        <w:t>C</w:t>
      </w:r>
      <w:r w:rsidRPr="000A45CE">
        <w:rPr>
          <w:rFonts w:ascii="Times New Roman" w:hAnsi="Times New Roman" w:cs="Times New Roman"/>
          <w:i/>
          <w:iCs/>
          <w:spacing w:val="15"/>
          <w:position w:val="16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29" w:lineRule="exact"/>
        <w:ind w:left="3297" w:right="3297"/>
        <w:jc w:val="center"/>
        <w:rPr>
          <w:rFonts w:ascii="Times New Roman" w:hAnsi="Times New Roman" w:cs="Times New Roman"/>
          <w:sz w:val="24"/>
          <w:szCs w:val="24"/>
        </w:rPr>
      </w:pPr>
      <w:r w:rsidRPr="000A45CE">
        <w:rPr>
          <w:rFonts w:ascii="Times New Roman" w:hAnsi="Times New Roman" w:cs="Times New Roman"/>
          <w:i/>
          <w:iCs/>
          <w:position w:val="13"/>
          <w:sz w:val="14"/>
          <w:szCs w:val="14"/>
        </w:rPr>
        <w:t xml:space="preserve">M                      </w:t>
      </w:r>
      <w:r w:rsidRPr="000A45CE">
        <w:rPr>
          <w:rFonts w:ascii="Times New Roman" w:hAnsi="Times New Roman" w:cs="Times New Roman"/>
          <w:i/>
          <w:iCs/>
          <w:spacing w:val="13"/>
          <w:position w:val="13"/>
          <w:sz w:val="14"/>
          <w:szCs w:val="14"/>
        </w:rPr>
        <w:t xml:space="preserve"> </w:t>
      </w:r>
      <w:r w:rsidRPr="000A45CE">
        <w:rPr>
          <w:rFonts w:ascii="Symbol" w:hAnsi="Symbol" w:cs="Symbol"/>
          <w:spacing w:val="-2"/>
          <w:sz w:val="24"/>
          <w:szCs w:val="24"/>
        </w:rPr>
        <w:t></w:t>
      </w:r>
      <w:r w:rsidRPr="000A45CE">
        <w:rPr>
          <w:rFonts w:ascii="Times New Roman" w:hAnsi="Times New Roman" w:cs="Times New Roman"/>
          <w:i/>
          <w:iCs/>
          <w:spacing w:val="-2"/>
          <w:sz w:val="24"/>
          <w:szCs w:val="24"/>
        </w:rPr>
        <w:t>x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0" w:lineRule="exact"/>
        <w:ind w:left="107" w:right="123"/>
        <w:jc w:val="center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sz w:val="17"/>
          <w:szCs w:val="17"/>
        </w:rPr>
        <w:t>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5256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209550" cy="12700"/>
                <wp:effectExtent l="9525" t="9525" r="9525" b="0"/>
                <wp:docPr id="83" name="Группа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2700"/>
                          <a:chOff x="0" y="0"/>
                          <a:chExt cx="330" cy="20"/>
                        </a:xfrm>
                      </wpg:grpSpPr>
                      <wps:wsp>
                        <wps:cNvPr id="84" name="Freeform 13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20" cy="20"/>
                          </a:xfrm>
                          <a:custGeom>
                            <a:avLst/>
                            <a:gdLst>
                              <a:gd name="T0" fmla="*/ 0 w 320"/>
                              <a:gd name="T1" fmla="*/ 0 h 20"/>
                              <a:gd name="T2" fmla="*/ 319 w 3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" h="20">
                                <a:moveTo>
                                  <a:pt x="0" y="0"/>
                                </a:moveTo>
                                <a:lnTo>
                                  <a:pt x="319" y="0"/>
                                </a:lnTo>
                              </a:path>
                            </a:pathLst>
                          </a:custGeom>
                          <a:noFill/>
                          <a:ln w="6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FAAE99" id="Группа 83" o:spid="_x0000_s1026" style="width:16.5pt;height:1pt;mso-position-horizontal-relative:char;mso-position-vertical-relative:line" coordsize="3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">
                <v:shape id="Freeform 132" o:spid="_x0000_s1027" style="position:absolute;left:5;top:5;width:320;height:20;visibility:visible;mso-wrap-style:square;v-text-anchor:top" coordsize="3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" path="m,l319,e" filled="f" strokeweight=".17778mm">
                  <v:path arrowok="t" o:connecttype="custom" o:connectlocs="0,0;319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1"/>
          <w:sz w:val="23"/>
          <w:szCs w:val="23"/>
        </w:rPr>
        <w:t>q</w:t>
      </w:r>
      <w:r w:rsidRPr="000A45CE">
        <w:rPr>
          <w:rFonts w:ascii="Times New Roman" w:hAnsi="Times New Roman" w:cs="Times New Roman"/>
          <w:i/>
          <w:iCs/>
          <w:spacing w:val="1"/>
          <w:position w:val="-6"/>
          <w:sz w:val="13"/>
          <w:szCs w:val="13"/>
        </w:rPr>
        <w:t>M</w:t>
      </w:r>
      <w:r w:rsidRPr="000A45CE">
        <w:rPr>
          <w:rFonts w:ascii="Times New Roman" w:hAnsi="Times New Roman" w:cs="Times New Roman"/>
          <w:i/>
          <w:iCs/>
          <w:spacing w:val="28"/>
          <w:position w:val="-6"/>
          <w:sz w:val="13"/>
          <w:szCs w:val="1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питомий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потік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маси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домішки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(г/м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*с);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29" w:after="0" w:line="240" w:lineRule="auto"/>
        <w:ind w:left="496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3"/>
          <w:szCs w:val="23"/>
        </w:rPr>
        <w:t>D</w:t>
      </w:r>
      <w:r w:rsidRPr="000A45CE">
        <w:rPr>
          <w:rFonts w:ascii="Times New Roman" w:hAnsi="Times New Roman" w:cs="Times New Roman"/>
          <w:i/>
          <w:iCs/>
          <w:spacing w:val="-16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коефіцієнт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дифузії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/с);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22" w:after="0" w:line="240" w:lineRule="auto"/>
        <w:ind w:left="480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3"/>
          <w:szCs w:val="23"/>
        </w:rPr>
        <w:t>C</w:t>
      </w:r>
      <w:r w:rsidRPr="000A45CE">
        <w:rPr>
          <w:rFonts w:ascii="Times New Roman" w:hAnsi="Times New Roman" w:cs="Times New Roman"/>
          <w:i/>
          <w:iCs/>
          <w:spacing w:val="-8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концентрація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домішки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(г/м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3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50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position w:val="1"/>
          <w:sz w:val="26"/>
          <w:szCs w:val="26"/>
        </w:rPr>
        <w:t xml:space="preserve">x </w:t>
      </w:r>
      <w:r w:rsidRPr="000A45CE">
        <w:rPr>
          <w:rFonts w:ascii="Times New Roman" w:hAnsi="Times New Roman" w:cs="Times New Roman"/>
          <w:i/>
          <w:iCs/>
          <w:spacing w:val="52"/>
          <w:position w:val="1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координата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 напрямі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потоку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маси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домішки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80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двох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процесів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різна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фізична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природа,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однакові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вираженням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10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закони.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362" w:lineRule="auto"/>
        <w:ind w:left="102" w:right="103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Найчастіше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аналогову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процесів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(перенесення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тепла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дифузії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використовують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електричну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засновану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законі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Ома: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424" w:lineRule="exact"/>
        <w:ind w:left="3328" w:right="3297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5"/>
          <w:szCs w:val="25"/>
        </w:rPr>
        <w:t>i</w:t>
      </w:r>
      <w:r w:rsidRPr="000A45CE">
        <w:rPr>
          <w:rFonts w:ascii="Times New Roman" w:hAnsi="Times New Roman" w:cs="Times New Roman"/>
          <w:i/>
          <w:iCs/>
          <w:spacing w:val="6"/>
          <w:sz w:val="25"/>
          <w:szCs w:val="25"/>
        </w:rPr>
        <w:t xml:space="preserve"> </w:t>
      </w:r>
      <w:r w:rsidRPr="000A45CE">
        <w:rPr>
          <w:rFonts w:ascii="Symbol" w:hAnsi="Symbol" w:cs="Symbol"/>
          <w:sz w:val="25"/>
          <w:szCs w:val="25"/>
        </w:rPr>
        <w:t></w:t>
      </w:r>
      <w:r w:rsidRPr="000A45CE">
        <w:rPr>
          <w:rFonts w:ascii="Symbol" w:hAnsi="Symbol" w:cs="Symbol"/>
          <w:spacing w:val="6"/>
          <w:sz w:val="25"/>
          <w:szCs w:val="25"/>
        </w:rPr>
        <w:t></w:t>
      </w:r>
      <w:r w:rsidRPr="000A45CE">
        <w:rPr>
          <w:rFonts w:ascii="Symbol" w:hAnsi="Symbol" w:cs="Symbol"/>
          <w:spacing w:val="-5"/>
          <w:sz w:val="25"/>
          <w:szCs w:val="25"/>
        </w:rPr>
        <w:t></w:t>
      </w:r>
      <w:r w:rsidRPr="000A45CE">
        <w:rPr>
          <w:rFonts w:ascii="Symbol" w:hAnsi="Symbol" w:cs="Symbol"/>
          <w:i/>
          <w:iCs/>
          <w:spacing w:val="-6"/>
          <w:sz w:val="27"/>
          <w:szCs w:val="27"/>
        </w:rPr>
        <w:t></w:t>
      </w:r>
      <w:r w:rsidRPr="000A45CE">
        <w:rPr>
          <w:rFonts w:ascii="Symbol" w:hAnsi="Symbol" w:cs="Symbol"/>
          <w:i/>
          <w:iCs/>
          <w:spacing w:val="20"/>
          <w:sz w:val="27"/>
          <w:szCs w:val="27"/>
        </w:rPr>
        <w:t></w:t>
      </w:r>
      <w:r w:rsidRPr="000A45CE">
        <w:rPr>
          <w:rFonts w:ascii="Symbol" w:hAnsi="Symbol" w:cs="Symbol"/>
          <w:sz w:val="25"/>
          <w:szCs w:val="25"/>
        </w:rPr>
        <w:t></w:t>
      </w:r>
      <w:r w:rsidRPr="000A45CE">
        <w:rPr>
          <w:rFonts w:ascii="Symbol" w:hAnsi="Symbol" w:cs="Symbol"/>
          <w:spacing w:val="-4"/>
          <w:sz w:val="25"/>
          <w:szCs w:val="25"/>
        </w:rPr>
        <w:t></w:t>
      </w:r>
      <w:r w:rsidRPr="000A45CE">
        <w:rPr>
          <w:rFonts w:ascii="Symbol" w:hAnsi="Symbol" w:cs="Symbol"/>
          <w:position w:val="16"/>
          <w:sz w:val="25"/>
          <w:szCs w:val="25"/>
        </w:rPr>
        <w:t></w:t>
      </w:r>
      <w:r w:rsidRPr="000A45CE">
        <w:rPr>
          <w:rFonts w:ascii="Times New Roman" w:hAnsi="Times New Roman" w:cs="Times New Roman"/>
          <w:i/>
          <w:iCs/>
          <w:position w:val="16"/>
          <w:sz w:val="25"/>
          <w:szCs w:val="25"/>
        </w:rPr>
        <w:t>u</w:t>
      </w:r>
      <w:r w:rsidRPr="000A45CE">
        <w:rPr>
          <w:rFonts w:ascii="Times New Roman" w:hAnsi="Times New Roman" w:cs="Times New Roman"/>
          <w:i/>
          <w:iCs/>
          <w:spacing w:val="22"/>
          <w:position w:val="16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position w:val="-2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1" w:lineRule="exact"/>
        <w:ind w:left="4028" w:right="3297"/>
        <w:jc w:val="center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Symbol" w:hAnsi="Symbol" w:cs="Symbol"/>
          <w:sz w:val="25"/>
          <w:szCs w:val="25"/>
        </w:rPr>
        <w:t></w:t>
      </w:r>
      <w:r w:rsidRPr="000A45CE">
        <w:rPr>
          <w:rFonts w:ascii="Times New Roman" w:hAnsi="Times New Roman" w:cs="Times New Roman"/>
          <w:i/>
          <w:iCs/>
          <w:sz w:val="25"/>
          <w:szCs w:val="25"/>
        </w:rPr>
        <w:t>x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334" w:lineRule="auto"/>
        <w:ind w:left="102" w:right="81" w:hanging="1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де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3"/>
          <w:szCs w:val="23"/>
        </w:rPr>
        <w:t xml:space="preserve">i   </w:t>
      </w:r>
      <w:r w:rsidRPr="000A45CE">
        <w:rPr>
          <w:rFonts w:ascii="Times New Roman" w:hAnsi="Times New Roman" w:cs="Times New Roman"/>
          <w:i/>
          <w:iCs/>
          <w:spacing w:val="47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 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щільність 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електричного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струму  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 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нерухомому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електропровідному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середовищі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(ампер/м</w:t>
      </w:r>
      <w:r w:rsidRPr="000A45CE">
        <w:rPr>
          <w:rFonts w:ascii="Times New Roman" w:hAnsi="Times New Roman" w:cs="Times New Roman"/>
          <w:spacing w:val="-1"/>
          <w:position w:val="13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240" w:lineRule="auto"/>
        <w:ind w:left="467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Symbol" w:hAnsi="Symbol" w:cs="Symbol"/>
          <w:i/>
          <w:iCs/>
          <w:sz w:val="24"/>
          <w:szCs w:val="24"/>
        </w:rPr>
        <w:t></w:t>
      </w:r>
      <w:r w:rsidRPr="000A45CE">
        <w:rPr>
          <w:rFonts w:ascii="Symbol" w:hAnsi="Symbol" w:cs="Symbol"/>
          <w:i/>
          <w:iCs/>
          <w:spacing w:val="14"/>
          <w:sz w:val="24"/>
          <w:szCs w:val="24"/>
        </w:rPr>
        <w:t>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електропровідність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(ампер/вольт*м);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5" w:after="0" w:line="240" w:lineRule="auto"/>
        <w:ind w:left="48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position w:val="1"/>
          <w:sz w:val="26"/>
          <w:szCs w:val="26"/>
        </w:rPr>
        <w:t>u</w:t>
      </w:r>
      <w:r w:rsidRPr="000A45CE">
        <w:rPr>
          <w:rFonts w:ascii="Times New Roman" w:hAnsi="Times New Roman" w:cs="Times New Roman"/>
          <w:i/>
          <w:iCs/>
          <w:spacing w:val="-19"/>
          <w:position w:val="1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електричний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потенціал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(вольт);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0" w:after="0" w:line="240" w:lineRule="auto"/>
        <w:ind w:left="504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position w:val="1"/>
          <w:sz w:val="27"/>
          <w:szCs w:val="27"/>
        </w:rPr>
        <w:t xml:space="preserve">x </w:t>
      </w:r>
      <w:r w:rsidRPr="000A45CE">
        <w:rPr>
          <w:rFonts w:ascii="Times New Roman" w:hAnsi="Times New Roman" w:cs="Times New Roman"/>
          <w:i/>
          <w:iCs/>
          <w:spacing w:val="41"/>
          <w:position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координата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напрямі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електричного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струму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363" w:lineRule="auto"/>
        <w:ind w:left="102" w:right="100" w:firstLine="70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Подібність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наведених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формул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забезпечує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можливість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процесів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допомогою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електричних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моделей,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досить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просто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реалізувати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лабораторних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умовах.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6" w:after="0" w:line="240" w:lineRule="auto"/>
        <w:ind w:left="80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переваг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аналогових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моделей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можна віднести:</w:t>
      </w:r>
    </w:p>
    <w:p w:rsidR="000A45CE" w:rsidRPr="000A45CE" w:rsidRDefault="000A45CE" w:rsidP="000A45CE">
      <w:pPr>
        <w:numPr>
          <w:ilvl w:val="0"/>
          <w:numId w:val="10"/>
        </w:numPr>
        <w:tabs>
          <w:tab w:val="left" w:pos="804"/>
        </w:tabs>
        <w:kinsoku w:val="0"/>
        <w:overflowPunct w:val="0"/>
        <w:autoSpaceDE w:val="0"/>
        <w:autoSpaceDN w:val="0"/>
        <w:adjustRightInd w:val="0"/>
        <w:spacing w:before="160" w:after="0" w:line="362" w:lineRule="auto"/>
        <w:ind w:right="106" w:hanging="35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допомогою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одного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фізичного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пристрою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моделювати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різної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природи.</w:t>
      </w:r>
    </w:p>
    <w:p w:rsidR="000A45CE" w:rsidRPr="000A45CE" w:rsidRDefault="000A45CE" w:rsidP="000A45CE">
      <w:pPr>
        <w:numPr>
          <w:ilvl w:val="0"/>
          <w:numId w:val="10"/>
        </w:numPr>
        <w:tabs>
          <w:tab w:val="left" w:pos="804"/>
        </w:tabs>
        <w:kinsoku w:val="0"/>
        <w:overflowPunct w:val="0"/>
        <w:autoSpaceDE w:val="0"/>
        <w:autoSpaceDN w:val="0"/>
        <w:adjustRightInd w:val="0"/>
        <w:spacing w:before="6" w:after="0" w:line="363" w:lineRule="auto"/>
        <w:ind w:right="106" w:hanging="35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параметрів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модельованого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вимагає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створення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нової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моделі,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досить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змінити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параметри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вже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наявної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11"/>
          <w:szCs w:val="1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5166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196850" cy="12700"/>
                <wp:effectExtent l="9525" t="9525" r="3175" b="0"/>
                <wp:docPr id="81" name="Группа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850" cy="12700"/>
                          <a:chOff x="0" y="0"/>
                          <a:chExt cx="310" cy="20"/>
                        </a:xfrm>
                      </wpg:grpSpPr>
                      <wps:wsp>
                        <wps:cNvPr id="82" name="Freeform 13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99" cy="20"/>
                          </a:xfrm>
                          <a:custGeom>
                            <a:avLst/>
                            <a:gdLst>
                              <a:gd name="T0" fmla="*/ 0 w 299"/>
                              <a:gd name="T1" fmla="*/ 0 h 20"/>
                              <a:gd name="T2" fmla="*/ 298 w 2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9" h="20">
                                <a:moveTo>
                                  <a:pt x="0" y="0"/>
                                </a:moveTo>
                                <a:lnTo>
                                  <a:pt x="298" y="0"/>
                                </a:lnTo>
                              </a:path>
                            </a:pathLst>
                          </a:custGeom>
                          <a:noFill/>
                          <a:ln w="67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997B1E" id="Группа 81" o:spid="_x0000_s1026" style="width:15.5pt;height:1pt;mso-position-horizontal-relative:char;mso-position-vertical-relative:line" coordsize="3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">
                <v:shape id="Freeform 134" o:spid="_x0000_s1027" style="position:absolute;left:5;top:5;width:299;height:20;visibility:visible;mso-wrap-style:square;v-text-anchor:top" coordsize="2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" path="m,l298,e" filled="f" strokeweight=".188mm">
                  <v:path arrowok="t" o:connecttype="custom" o:connectlocs="0,0;298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240" w:lineRule="auto"/>
        <w:ind w:left="792" w:hanging="584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>9.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 xml:space="preserve"> Принцип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матеріального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балансу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>й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 xml:space="preserve"> побудова балансових моделей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63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матеріального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балансу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наслідком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фундаментального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закону</w:t>
      </w:r>
      <w:r w:rsidRPr="000A45CE">
        <w:rPr>
          <w:rFonts w:ascii="Times New Roman" w:hAnsi="Times New Roman" w:cs="Times New Roman"/>
          <w:i/>
          <w:iCs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збереження</w:t>
      </w:r>
      <w:r w:rsidRPr="000A45CE">
        <w:rPr>
          <w:rFonts w:ascii="Times New Roman" w:hAnsi="Times New Roman" w:cs="Times New Roman"/>
          <w:i/>
          <w:iCs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кількості</w:t>
      </w:r>
      <w:r w:rsidRPr="000A45CE">
        <w:rPr>
          <w:rFonts w:ascii="Times New Roman" w:hAnsi="Times New Roman" w:cs="Times New Roman"/>
          <w:i/>
          <w:iCs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речовини,</w:t>
      </w:r>
      <w:r w:rsidRPr="000A45CE">
        <w:rPr>
          <w:rFonts w:ascii="Times New Roman" w:hAnsi="Times New Roman" w:cs="Times New Roman"/>
          <w:i/>
          <w:iCs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згідно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яким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будь-яка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речовина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виникає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нічого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зникає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без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сліду,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тільки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переміщується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просторі,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перетворюється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інші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речовини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утворюється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інших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речовин.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Математичним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виразом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матеріального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балансу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певної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речовини 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є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рівняння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numPr>
          <w:ilvl w:val="0"/>
          <w:numId w:val="9"/>
        </w:numPr>
        <w:tabs>
          <w:tab w:val="left" w:pos="546"/>
        </w:tabs>
        <w:kinsoku w:val="0"/>
        <w:overflowPunct w:val="0"/>
        <w:autoSpaceDE w:val="0"/>
        <w:autoSpaceDN w:val="0"/>
        <w:adjustRightInd w:val="0"/>
        <w:spacing w:before="154" w:after="0" w:line="123" w:lineRule="auto"/>
        <w:ind w:firstLine="68"/>
        <w:rPr>
          <w:rFonts w:ascii="Symbol" w:hAnsi="Symbol" w:cs="Symbol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dm</w:t>
      </w:r>
      <w:r w:rsidRPr="000A45CE">
        <w:rPr>
          <w:rFonts w:ascii="Times New Roman" w:hAnsi="Times New Roman" w:cs="Times New Roman"/>
          <w:i/>
          <w:iCs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m</w:t>
      </w:r>
      <w:r w:rsidRPr="000A45CE">
        <w:rPr>
          <w:rFonts w:ascii="Times New Roman" w:hAnsi="Times New Roman" w:cs="Times New Roman"/>
          <w:i/>
          <w:iCs/>
          <w:spacing w:val="24"/>
          <w:sz w:val="27"/>
          <w:szCs w:val="2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</w:t>
      </w:r>
      <w:r w:rsidRPr="000A45CE">
        <w:rPr>
          <w:rFonts w:ascii="Symbol" w:hAnsi="Symbol" w:cs="Symbol"/>
          <w:sz w:val="27"/>
          <w:szCs w:val="27"/>
        </w:rPr>
        <w:t></w:t>
      </w:r>
      <w:r w:rsidRPr="000A45CE">
        <w:rPr>
          <w:rFonts w:ascii="Symbol" w:hAnsi="Symbol" w:cs="Symbol"/>
          <w:sz w:val="27"/>
          <w:szCs w:val="27"/>
        </w:rPr>
        <w:t></w:t>
      </w:r>
      <w:r w:rsidRPr="000A45CE">
        <w:rPr>
          <w:rFonts w:ascii="Symbol" w:hAnsi="Symbol" w:cs="Symbol"/>
          <w:sz w:val="27"/>
          <w:szCs w:val="27"/>
        </w:rPr>
        <w:t></w:t>
      </w:r>
      <w:r w:rsidRPr="000A45CE">
        <w:rPr>
          <w:rFonts w:ascii="Symbol" w:hAnsi="Symbol" w:cs="Symbol"/>
          <w:sz w:val="27"/>
          <w:szCs w:val="27"/>
        </w:rPr>
        <w:t></w:t>
      </w:r>
      <w:r w:rsidRPr="000A45CE">
        <w:rPr>
          <w:rFonts w:ascii="Symbol" w:hAnsi="Symbol" w:cs="Symbol"/>
          <w:sz w:val="27"/>
          <w:szCs w:val="27"/>
        </w:rPr>
        <w:t></w:t>
      </w:r>
      <w:r w:rsidRPr="000A45CE">
        <w:rPr>
          <w:rFonts w:ascii="Symbol" w:hAnsi="Symbol" w:cs="Symbol"/>
          <w:sz w:val="27"/>
          <w:szCs w:val="27"/>
        </w:rPr>
        <w:t></w:t>
      </w:r>
      <w:r w:rsidRPr="000A45CE">
        <w:rPr>
          <w:rFonts w:ascii="Symbol" w:hAnsi="Symbol" w:cs="Symbol"/>
          <w:sz w:val="27"/>
          <w:szCs w:val="27"/>
        </w:rPr>
        <w:t></w:t>
      </w:r>
      <w:r w:rsidRPr="000A45CE">
        <w:rPr>
          <w:rFonts w:ascii="Symbol" w:hAnsi="Symbol" w:cs="Symbol"/>
          <w:spacing w:val="19"/>
          <w:sz w:val="27"/>
          <w:szCs w:val="27"/>
        </w:rPr>
        <w:t></w:t>
      </w:r>
      <w:r w:rsidRPr="000A45CE">
        <w:rPr>
          <w:rFonts w:ascii="Symbol" w:hAnsi="Symbol" w:cs="Symbol"/>
          <w:sz w:val="27"/>
          <w:szCs w:val="27"/>
        </w:rPr>
        <w:t>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8" w:lineRule="exact"/>
        <w:ind w:left="604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dt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j</w:t>
      </w:r>
      <w:r w:rsidRPr="000A45CE">
        <w:rPr>
          <w:rFonts w:ascii="Times New Roman" w:hAnsi="Times New Roman" w:cs="Times New Roman"/>
          <w:i/>
          <w:iCs/>
          <w:spacing w:val="5"/>
          <w:sz w:val="27"/>
          <w:szCs w:val="2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</w:t>
      </w:r>
      <w:r w:rsidRPr="000A45CE">
        <w:rPr>
          <w:rFonts w:ascii="Symbol" w:hAnsi="Symbol" w:cs="Symbol"/>
          <w:spacing w:val="-7"/>
          <w:sz w:val="27"/>
          <w:szCs w:val="27"/>
        </w:rPr>
        <w:t>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R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Symbol" w:hAnsi="Symbol" w:cs="Symbol"/>
          <w:spacing w:val="11"/>
        </w:rPr>
        <w:t></w:t>
      </w:r>
      <w:r w:rsidRPr="000A45CE">
        <w:rPr>
          <w:rFonts w:ascii="Symbol" w:hAnsi="Symbol" w:cs="Symbol"/>
          <w:spacing w:val="7"/>
          <w:sz w:val="16"/>
          <w:szCs w:val="16"/>
        </w:rPr>
        <w:t></w:t>
      </w:r>
      <w:r w:rsidRPr="000A45CE">
        <w:rPr>
          <w:rFonts w:ascii="Symbol" w:hAnsi="Symbol" w:cs="Symbol"/>
          <w:spacing w:val="11"/>
        </w:rPr>
        <w:t></w:t>
      </w:r>
      <w:r w:rsidRPr="000A45CE">
        <w:rPr>
          <w:rFonts w:ascii="Symbol" w:hAnsi="Symbol" w:cs="Symbol"/>
          <w:spacing w:val="-20"/>
        </w:rPr>
        <w:t></w:t>
      </w:r>
      <w:r w:rsidRPr="000A45CE">
        <w:rPr>
          <w:rFonts w:ascii="Symbol" w:hAnsi="Symbol" w:cs="Symbol"/>
          <w:position w:val="-12"/>
          <w:sz w:val="27"/>
          <w:szCs w:val="27"/>
        </w:rPr>
        <w:t></w:t>
      </w:r>
      <w:r w:rsidRPr="000A45CE">
        <w:rPr>
          <w:rFonts w:ascii="Symbol" w:hAnsi="Symbol" w:cs="Symbol"/>
          <w:spacing w:val="-38"/>
          <w:position w:val="-12"/>
          <w:sz w:val="27"/>
          <w:szCs w:val="27"/>
        </w:rPr>
        <w:t></w:t>
      </w:r>
      <w:r w:rsidRPr="000A45CE">
        <w:rPr>
          <w:rFonts w:ascii="Times New Roman" w:hAnsi="Times New Roman" w:cs="Times New Roman"/>
          <w:i/>
          <w:iCs/>
          <w:position w:val="-12"/>
          <w:sz w:val="27"/>
          <w:szCs w:val="27"/>
        </w:rPr>
        <w:t>R</w:t>
      </w:r>
      <w:r w:rsidRPr="000A45CE">
        <w:rPr>
          <w:rFonts w:ascii="Times New Roman" w:hAnsi="Times New Roman" w:cs="Times New Roman"/>
          <w:i/>
          <w:iCs/>
          <w:spacing w:val="-51"/>
          <w:position w:val="-12"/>
          <w:sz w:val="27"/>
          <w:szCs w:val="27"/>
        </w:rPr>
        <w:t xml:space="preserve"> </w:t>
      </w:r>
      <w:r w:rsidRPr="000A45CE">
        <w:rPr>
          <w:rFonts w:ascii="Symbol" w:hAnsi="Symbol" w:cs="Symbol"/>
          <w:spacing w:val="10"/>
        </w:rPr>
        <w:t></w:t>
      </w:r>
      <w:r w:rsidRPr="000A45CE">
        <w:rPr>
          <w:rFonts w:ascii="Symbol" w:hAnsi="Symbol" w:cs="Symbol"/>
          <w:spacing w:val="6"/>
          <w:sz w:val="16"/>
          <w:szCs w:val="16"/>
        </w:rPr>
        <w:t></w:t>
      </w:r>
      <w:r w:rsidRPr="000A45CE">
        <w:rPr>
          <w:rFonts w:ascii="Symbol" w:hAnsi="Symbol" w:cs="Symbol"/>
          <w:spacing w:val="10"/>
        </w:rPr>
        <w:t></w:t>
      </w:r>
      <w:r w:rsidRPr="000A45CE">
        <w:rPr>
          <w:rFonts w:ascii="Symbol" w:hAnsi="Symbol" w:cs="Symbol"/>
          <w:spacing w:val="-34"/>
        </w:rPr>
        <w:t></w:t>
      </w:r>
      <w:r w:rsidRPr="000A45CE">
        <w:rPr>
          <w:rFonts w:ascii="Times New Roman" w:hAnsi="Times New Roman" w:cs="Times New Roman"/>
          <w:position w:val="-17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4074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245745" cy="12700"/>
                <wp:effectExtent l="9525" t="9525" r="11430" b="0"/>
                <wp:docPr id="79" name="Группа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745" cy="12700"/>
                          <a:chOff x="0" y="0"/>
                          <a:chExt cx="387" cy="20"/>
                        </a:xfrm>
                      </wpg:grpSpPr>
                      <wps:wsp>
                        <wps:cNvPr id="80" name="Freeform 1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86" cy="20"/>
                          </a:xfrm>
                          <a:custGeom>
                            <a:avLst/>
                            <a:gdLst>
                              <a:gd name="T0" fmla="*/ 0 w 386"/>
                              <a:gd name="T1" fmla="*/ 0 h 20"/>
                              <a:gd name="T2" fmla="*/ 385 w 3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6" h="20">
                                <a:moveTo>
                                  <a:pt x="0" y="0"/>
                                </a:moveTo>
                                <a:lnTo>
                                  <a:pt x="385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F15933" id="Группа 79" o:spid="_x0000_s1026" style="width:19.35pt;height:1pt;mso-position-horizontal-relative:char;mso-position-vertical-relative:line" coordsize="38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">
                <v:shape id="Freeform 136" o:spid="_x0000_s1027" style="position:absolute;width:386;height:20;visibility:visible;mso-wrap-style:square;v-text-anchor:top" coordsize="3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" path="m,l385,e" filled="f" strokeweight=".06pt">
                  <v:path arrowok="t" o:connecttype="custom" o:connectlocs="0,0;385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3"/>
          <w:szCs w:val="23"/>
        </w:rPr>
        <w:t xml:space="preserve">m   </w:t>
      </w:r>
      <w:r w:rsidRPr="000A45CE">
        <w:rPr>
          <w:rFonts w:ascii="Times New Roman" w:hAnsi="Times New Roman" w:cs="Times New Roman"/>
          <w:i/>
          <w:iCs/>
          <w:spacing w:val="3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маса 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елементі,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pacing w:val="10"/>
          <w:sz w:val="27"/>
          <w:szCs w:val="27"/>
        </w:rPr>
        <w:t>R</w:t>
      </w:r>
      <w:r w:rsidRPr="000A45CE">
        <w:rPr>
          <w:rFonts w:ascii="Times New Roman" w:hAnsi="Times New Roman" w:cs="Times New Roman"/>
          <w:spacing w:val="9"/>
          <w:position w:val="12"/>
          <w:sz w:val="17"/>
          <w:szCs w:val="17"/>
        </w:rPr>
        <w:t>(</w:t>
      </w:r>
      <w:r w:rsidRPr="000A45CE">
        <w:rPr>
          <w:rFonts w:ascii="Symbol" w:hAnsi="Symbol" w:cs="Symbol"/>
          <w:spacing w:val="9"/>
          <w:position w:val="12"/>
          <w:sz w:val="17"/>
          <w:szCs w:val="17"/>
        </w:rPr>
        <w:t></w:t>
      </w:r>
      <w:r w:rsidRPr="000A45CE">
        <w:rPr>
          <w:rFonts w:ascii="Times New Roman" w:hAnsi="Times New Roman" w:cs="Times New Roman"/>
          <w:spacing w:val="9"/>
          <w:position w:val="12"/>
          <w:sz w:val="17"/>
          <w:szCs w:val="17"/>
        </w:rPr>
        <w:t>)</w:t>
      </w:r>
      <w:r w:rsidRPr="000A45CE">
        <w:rPr>
          <w:rFonts w:ascii="Times New Roman" w:hAnsi="Times New Roman" w:cs="Times New Roman"/>
          <w:spacing w:val="-3"/>
          <w:position w:val="12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швидкість 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реактивного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утворення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речовини,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4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pacing w:val="9"/>
          <w:sz w:val="27"/>
          <w:szCs w:val="27"/>
        </w:rPr>
        <w:t>R</w:t>
      </w:r>
      <w:r w:rsidRPr="000A45CE">
        <w:rPr>
          <w:rFonts w:ascii="Times New Roman" w:hAnsi="Times New Roman" w:cs="Times New Roman"/>
          <w:spacing w:val="8"/>
          <w:position w:val="12"/>
          <w:sz w:val="17"/>
          <w:szCs w:val="17"/>
        </w:rPr>
        <w:t>(</w:t>
      </w:r>
      <w:r w:rsidRPr="000A45CE">
        <w:rPr>
          <w:rFonts w:ascii="Symbol" w:hAnsi="Symbol" w:cs="Symbol"/>
          <w:spacing w:val="8"/>
          <w:position w:val="12"/>
          <w:sz w:val="17"/>
          <w:szCs w:val="17"/>
        </w:rPr>
        <w:t></w:t>
      </w:r>
      <w:r w:rsidRPr="000A45CE">
        <w:rPr>
          <w:rFonts w:ascii="Times New Roman" w:hAnsi="Times New Roman" w:cs="Times New Roman"/>
          <w:spacing w:val="8"/>
          <w:position w:val="12"/>
          <w:sz w:val="17"/>
          <w:szCs w:val="17"/>
        </w:rPr>
        <w:t>)</w:t>
      </w:r>
      <w:r w:rsidRPr="000A45CE">
        <w:rPr>
          <w:rFonts w:ascii="Times New Roman" w:hAnsi="Times New Roman" w:cs="Times New Roman"/>
          <w:spacing w:val="-1"/>
          <w:position w:val="12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швидкість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реактивного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перетворення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речовини.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363" w:lineRule="auto"/>
        <w:ind w:left="102" w:right="101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мірою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величини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елемента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маса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3"/>
          <w:szCs w:val="23"/>
        </w:rPr>
        <w:t>M</w:t>
      </w:r>
      <w:r w:rsidRPr="000A45CE">
        <w:rPr>
          <w:rFonts w:ascii="Times New Roman" w:hAnsi="Times New Roman" w:cs="Times New Roman"/>
          <w:i/>
          <w:iCs/>
          <w:spacing w:val="34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тобто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маса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усіх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складають,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матеріальний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баланс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цілому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відображується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рівнянням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9" w:after="0" w:line="42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Times New Roman" w:hAnsi="Times New Roman" w:cs="Times New Roman"/>
          <w:i/>
          <w:iCs/>
          <w:position w:val="-17"/>
          <w:sz w:val="26"/>
          <w:szCs w:val="26"/>
        </w:rPr>
        <w:t xml:space="preserve">M </w:t>
      </w:r>
      <w:r w:rsidRPr="000A45CE">
        <w:rPr>
          <w:rFonts w:ascii="Times New Roman" w:hAnsi="Times New Roman" w:cs="Times New Roman"/>
          <w:i/>
          <w:iCs/>
          <w:spacing w:val="2"/>
          <w:position w:val="-17"/>
          <w:sz w:val="26"/>
          <w:szCs w:val="26"/>
        </w:rPr>
        <w:t xml:space="preserve"> </w:t>
      </w:r>
      <w:r w:rsidRPr="000A45CE">
        <w:rPr>
          <w:rFonts w:ascii="Symbol" w:hAnsi="Symbol" w:cs="Symbol"/>
          <w:position w:val="-17"/>
          <w:sz w:val="26"/>
          <w:szCs w:val="26"/>
        </w:rPr>
        <w:t></w:t>
      </w:r>
      <w:r w:rsidRPr="000A45CE">
        <w:rPr>
          <w:rFonts w:ascii="Symbol" w:hAnsi="Symbol" w:cs="Symbol"/>
          <w:spacing w:val="31"/>
          <w:position w:val="-17"/>
          <w:sz w:val="26"/>
          <w:szCs w:val="26"/>
        </w:rPr>
        <w:t></w:t>
      </w:r>
      <w:r w:rsidRPr="000A45CE">
        <w:rPr>
          <w:rFonts w:ascii="Times New Roman" w:hAnsi="Times New Roman" w:cs="Times New Roman"/>
          <w:i/>
          <w:iCs/>
          <w:sz w:val="26"/>
          <w:szCs w:val="26"/>
        </w:rPr>
        <w:t>dM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9" w:lineRule="exact"/>
        <w:ind w:right="51"/>
        <w:jc w:val="right"/>
        <w:rPr>
          <w:rFonts w:ascii="Times New Roman" w:hAnsi="Times New Roman" w:cs="Times New Roman"/>
          <w:sz w:val="26"/>
          <w:szCs w:val="26"/>
        </w:rPr>
      </w:pPr>
      <w:r w:rsidRPr="000A45CE">
        <w:rPr>
          <w:rFonts w:ascii="Times New Roman" w:hAnsi="Times New Roman" w:cs="Times New Roman"/>
          <w:i/>
          <w:iCs/>
          <w:sz w:val="26"/>
          <w:szCs w:val="26"/>
        </w:rPr>
        <w:t>dt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78" name="Надпись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78" o:spid="_x0000_s1043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A9mvwW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Symbol" w:hAnsi="Symbol" w:cs="Symbol"/>
          <w:sz w:val="26"/>
          <w:szCs w:val="26"/>
        </w:rPr>
        <w:t></w:t>
      </w:r>
      <w:r w:rsidRPr="000A45CE">
        <w:rPr>
          <w:rFonts w:ascii="Symbol" w:hAnsi="Symbol" w:cs="Symbol"/>
          <w:spacing w:val="6"/>
          <w:sz w:val="26"/>
          <w:szCs w:val="26"/>
        </w:rPr>
        <w:t></w:t>
      </w:r>
      <w:r w:rsidRPr="000A45CE">
        <w:rPr>
          <w:rFonts w:ascii="Times New Roman" w:hAnsi="Times New Roman" w:cs="Times New Roman"/>
          <w:i/>
          <w:iCs/>
          <w:sz w:val="26"/>
          <w:szCs w:val="26"/>
        </w:rPr>
        <w:t>J</w:t>
      </w:r>
      <w:r w:rsidRPr="000A45CE">
        <w:rPr>
          <w:rFonts w:ascii="Times New Roman" w:hAnsi="Times New Roman" w:cs="Times New Roman"/>
          <w:i/>
          <w:iCs/>
          <w:spacing w:val="12"/>
          <w:sz w:val="26"/>
          <w:szCs w:val="26"/>
        </w:rPr>
        <w:t xml:space="preserve"> </w:t>
      </w:r>
      <w:r w:rsidRPr="000A45CE">
        <w:rPr>
          <w:rFonts w:ascii="Times New Roman" w:hAnsi="Times New Roman" w:cs="Times New Roman"/>
          <w:position w:val="-3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77" name="Надпись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77" o:spid="_x0000_s1044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AWG3Oy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4751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281305" cy="12700"/>
                <wp:effectExtent l="9525" t="9525" r="4445" b="0"/>
                <wp:docPr id="75" name="Группа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305" cy="12700"/>
                          <a:chOff x="0" y="0"/>
                          <a:chExt cx="443" cy="20"/>
                        </a:xfrm>
                      </wpg:grpSpPr>
                      <wps:wsp>
                        <wps:cNvPr id="76" name="Freeform 1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42" cy="20"/>
                          </a:xfrm>
                          <a:custGeom>
                            <a:avLst/>
                            <a:gdLst>
                              <a:gd name="T0" fmla="*/ 0 w 442"/>
                              <a:gd name="T1" fmla="*/ 0 h 20"/>
                              <a:gd name="T2" fmla="*/ 441 w 44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2" h="20">
                                <a:moveTo>
                                  <a:pt x="0" y="0"/>
                                </a:moveTo>
                                <a:lnTo>
                                  <a:pt x="441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8DB251" id="Группа 75" o:spid="_x0000_s1026" style="width:22.15pt;height:1pt;mso-position-horizontal-relative:char;mso-position-vertical-relative:line" coordsize="4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">
                <v:shape id="Freeform 140" o:spid="_x0000_s1027" style="position:absolute;width:442;height:20;visibility:visible;mso-wrap-style:square;v-text-anchor:top" coordsize="44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" path="m,l441,e" filled="f" strokeweight=".06pt">
                  <v:path arrowok="t" o:connecttype="custom" o:connectlocs="0,0;441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362" w:lineRule="auto"/>
        <w:ind w:left="102" w:right="106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де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3"/>
          <w:szCs w:val="23"/>
        </w:rPr>
        <w:t xml:space="preserve">J </w:t>
      </w:r>
      <w:r w:rsidRPr="000A45CE">
        <w:rPr>
          <w:rFonts w:ascii="Times New Roman" w:hAnsi="Times New Roman" w:cs="Times New Roman"/>
          <w:i/>
          <w:iCs/>
          <w:spacing w:val="36"/>
          <w:sz w:val="23"/>
          <w:szCs w:val="23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сумарний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(повний)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потік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маси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усіх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речовин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елемента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також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додатним,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від’ємним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нульовим.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3" w:lineRule="auto"/>
        <w:ind w:left="102" w:right="102" w:firstLine="688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Реакції,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протікають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елементі,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впливають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повну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масу.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Надалі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масові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частки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приймаються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міру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вмісту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елементах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систем,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розглядаються.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ind w:left="791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Рівняння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вмісту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(масової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частки)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елементі: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74" name="Надпись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74" o:spid="_x0000_s1045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5" w:after="0" w:line="240" w:lineRule="auto"/>
        <w:ind w:left="4227"/>
        <w:rPr>
          <w:rFonts w:ascii="Symbol" w:hAnsi="Symbol" w:cs="Symbol"/>
        </w:rPr>
      </w:pPr>
      <w:r w:rsidRPr="000A45CE">
        <w:rPr>
          <w:rFonts w:ascii="Symbol" w:hAnsi="Symbol" w:cs="Symbol"/>
          <w:w w:val="95"/>
          <w:position w:val="13"/>
          <w:sz w:val="16"/>
          <w:szCs w:val="16"/>
        </w:rPr>
        <w:t>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spacing w:val="5"/>
          <w:w w:val="95"/>
          <w:position w:val="13"/>
          <w:sz w:val="16"/>
          <w:szCs w:val="16"/>
        </w:rPr>
        <w:t></w:t>
      </w:r>
      <w:r w:rsidRPr="000A45CE">
        <w:rPr>
          <w:rFonts w:ascii="Symbol" w:hAnsi="Symbol" w:cs="Symbol"/>
          <w:spacing w:val="4"/>
          <w:w w:val="95"/>
        </w:rPr>
        <w:t></w:t>
      </w:r>
      <w:r w:rsidRPr="000A45CE">
        <w:rPr>
          <w:rFonts w:ascii="Times New Roman" w:hAnsi="Times New Roman" w:cs="Times New Roman"/>
          <w:i/>
          <w:iCs/>
          <w:spacing w:val="2"/>
          <w:w w:val="95"/>
          <w:sz w:val="16"/>
          <w:szCs w:val="16"/>
        </w:rPr>
        <w:t>n</w:t>
      </w:r>
      <w:r w:rsidRPr="000A45CE">
        <w:rPr>
          <w:rFonts w:ascii="Times New Roman" w:hAnsi="Times New Roman" w:cs="Times New Roman"/>
          <w:i/>
          <w:iCs/>
          <w:spacing w:val="-18"/>
          <w:w w:val="95"/>
          <w:sz w:val="16"/>
          <w:szCs w:val="16"/>
        </w:rPr>
        <w:t xml:space="preserve"> </w:t>
      </w:r>
      <w:r w:rsidRPr="000A45CE">
        <w:rPr>
          <w:rFonts w:ascii="Symbol" w:hAnsi="Symbol" w:cs="Symbol"/>
          <w:w w:val="95"/>
        </w:rPr>
        <w:t>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spacing w:val="38"/>
          <w:w w:val="95"/>
        </w:rPr>
        <w:t></w:t>
      </w:r>
      <w:r w:rsidRPr="000A45CE">
        <w:rPr>
          <w:rFonts w:ascii="Symbol" w:hAnsi="Symbol" w:cs="Symbol"/>
          <w:spacing w:val="4"/>
          <w:w w:val="95"/>
        </w:rPr>
        <w:t></w:t>
      </w:r>
      <w:r w:rsidRPr="000A45CE">
        <w:rPr>
          <w:rFonts w:ascii="Times New Roman" w:hAnsi="Times New Roman" w:cs="Times New Roman"/>
          <w:i/>
          <w:iCs/>
          <w:spacing w:val="2"/>
          <w:w w:val="95"/>
          <w:sz w:val="16"/>
          <w:szCs w:val="16"/>
        </w:rPr>
        <w:t>n</w:t>
      </w:r>
      <w:r w:rsidRPr="000A45CE">
        <w:rPr>
          <w:rFonts w:ascii="Times New Roman" w:hAnsi="Times New Roman" w:cs="Times New Roman"/>
          <w:i/>
          <w:iCs/>
          <w:spacing w:val="-19"/>
          <w:w w:val="95"/>
          <w:sz w:val="16"/>
          <w:szCs w:val="16"/>
        </w:rPr>
        <w:t xml:space="preserve"> </w:t>
      </w:r>
      <w:r w:rsidRPr="000A45CE">
        <w:rPr>
          <w:rFonts w:ascii="Symbol" w:hAnsi="Symbol" w:cs="Symbol"/>
          <w:w w:val="95"/>
        </w:rPr>
        <w:t>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spacing w:val="12"/>
          <w:w w:val="95"/>
        </w:rPr>
        <w:t></w:t>
      </w:r>
      <w:r w:rsidRPr="000A45CE">
        <w:rPr>
          <w:rFonts w:ascii="Symbol" w:hAnsi="Symbol" w:cs="Symbol"/>
          <w:spacing w:val="4"/>
          <w:w w:val="95"/>
        </w:rPr>
        <w:t></w:t>
      </w:r>
      <w:r w:rsidRPr="000A45CE">
        <w:rPr>
          <w:rFonts w:ascii="Symbol" w:hAnsi="Symbol" w:cs="Symbol"/>
          <w:spacing w:val="2"/>
          <w:w w:val="95"/>
          <w:sz w:val="16"/>
          <w:szCs w:val="16"/>
        </w:rPr>
        <w:t></w:t>
      </w:r>
      <w:r w:rsidRPr="000A45CE">
        <w:rPr>
          <w:rFonts w:ascii="Symbol" w:hAnsi="Symbol" w:cs="Symbol"/>
          <w:spacing w:val="-19"/>
          <w:w w:val="95"/>
          <w:sz w:val="16"/>
          <w:szCs w:val="16"/>
        </w:rPr>
        <w:t></w:t>
      </w:r>
      <w:r w:rsidRPr="000A45CE">
        <w:rPr>
          <w:rFonts w:ascii="Symbol" w:hAnsi="Symbol" w:cs="Symbol"/>
          <w:w w:val="95"/>
        </w:rPr>
        <w:t>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w w:val="95"/>
        </w:rPr>
        <w:t></w:t>
      </w:r>
      <w:r w:rsidRPr="000A45CE">
        <w:rPr>
          <w:rFonts w:ascii="Symbol" w:hAnsi="Symbol" w:cs="Symbol"/>
          <w:spacing w:val="37"/>
          <w:w w:val="95"/>
        </w:rPr>
        <w:t></w:t>
      </w:r>
      <w:r w:rsidRPr="000A45CE">
        <w:rPr>
          <w:rFonts w:ascii="Symbol" w:hAnsi="Symbol" w:cs="Symbol"/>
          <w:spacing w:val="10"/>
          <w:w w:val="95"/>
        </w:rPr>
        <w:t></w:t>
      </w:r>
      <w:r w:rsidRPr="000A45CE">
        <w:rPr>
          <w:rFonts w:ascii="Symbol" w:hAnsi="Symbol" w:cs="Symbol"/>
          <w:spacing w:val="7"/>
          <w:w w:val="95"/>
          <w:sz w:val="16"/>
          <w:szCs w:val="16"/>
        </w:rPr>
        <w:t></w:t>
      </w:r>
      <w:r w:rsidRPr="000A45CE">
        <w:rPr>
          <w:rFonts w:ascii="Symbol" w:hAnsi="Symbol" w:cs="Symbol"/>
          <w:spacing w:val="10"/>
          <w:w w:val="95"/>
        </w:rPr>
        <w:t>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Symbol" w:hAnsi="Symbol" w:cs="Symbol"/>
          <w:sz w:val="15"/>
          <w:szCs w:val="15"/>
        </w:rPr>
      </w:pPr>
      <w:r w:rsidRPr="000A45CE">
        <w:rPr>
          <w:rFonts w:ascii="Symbol" w:hAnsi="Symbol" w:cs="Symbol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73" name="Надпись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73" o:spid="_x0000_s1046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AtCTQY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C</w:t>
      </w:r>
      <w:r w:rsidRPr="000A45CE">
        <w:rPr>
          <w:rFonts w:ascii="Times New Roman" w:hAnsi="Times New Roman" w:cs="Times New Roman"/>
          <w:i/>
          <w:iCs/>
          <w:spacing w:val="47"/>
          <w:sz w:val="27"/>
          <w:szCs w:val="2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</w:t>
      </w:r>
      <w:r w:rsidRPr="000A45CE">
        <w:rPr>
          <w:rFonts w:ascii="Symbol" w:hAnsi="Symbol" w:cs="Symbol"/>
          <w:spacing w:val="58"/>
          <w:sz w:val="27"/>
          <w:szCs w:val="27"/>
        </w:rPr>
        <w:t>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j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72" name="Надпись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72" o:spid="_x0000_s1047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9qygIAALY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numPr>
          <w:ilvl w:val="0"/>
          <w:numId w:val="8"/>
        </w:numPr>
        <w:tabs>
          <w:tab w:val="left" w:pos="213"/>
        </w:tabs>
        <w:kinsoku w:val="0"/>
        <w:overflowPunct w:val="0"/>
        <w:autoSpaceDE w:val="0"/>
        <w:autoSpaceDN w:val="0"/>
        <w:adjustRightInd w:val="0"/>
        <w:spacing w:before="148" w:after="0" w:line="240" w:lineRule="auto"/>
        <w:ind w:hanging="21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 xml:space="preserve">J   </w:t>
      </w:r>
      <w:r w:rsidRPr="000A45CE">
        <w:rPr>
          <w:rFonts w:ascii="Times New Roman" w:hAnsi="Times New Roman" w:cs="Times New Roman"/>
          <w:i/>
          <w:iCs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C</w:t>
      </w:r>
      <w:r w:rsidRPr="000A45CE">
        <w:rPr>
          <w:rFonts w:ascii="Times New Roman" w:hAnsi="Times New Roman" w:cs="Times New Roman"/>
          <w:i/>
          <w:iCs/>
          <w:spacing w:val="27"/>
          <w:sz w:val="27"/>
          <w:szCs w:val="2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</w:t>
      </w:r>
      <w:r w:rsidRPr="000A45CE">
        <w:rPr>
          <w:rFonts w:ascii="Symbol" w:hAnsi="Symbol" w:cs="Symbol"/>
          <w:spacing w:val="-6"/>
          <w:sz w:val="27"/>
          <w:szCs w:val="27"/>
        </w:rPr>
        <w:t>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r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71" name="Надпись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71" o:spid="_x0000_s1048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numPr>
          <w:ilvl w:val="0"/>
          <w:numId w:val="7"/>
        </w:numPr>
        <w:tabs>
          <w:tab w:val="left" w:pos="355"/>
        </w:tabs>
        <w:kinsoku w:val="0"/>
        <w:overflowPunct w:val="0"/>
        <w:autoSpaceDE w:val="0"/>
        <w:autoSpaceDN w:val="0"/>
        <w:adjustRightInd w:val="0"/>
        <w:spacing w:before="14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position w:val="2"/>
          <w:sz w:val="27"/>
          <w:szCs w:val="27"/>
        </w:rPr>
        <w:t xml:space="preserve">r   </w:t>
      </w:r>
      <w:r w:rsidRPr="000A45CE">
        <w:rPr>
          <w:rFonts w:ascii="Times New Roman" w:hAnsi="Times New Roman" w:cs="Times New Roman"/>
          <w:i/>
          <w:iCs/>
          <w:spacing w:val="25"/>
          <w:position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25" w:after="0" w:line="240" w:lineRule="auto"/>
        <w:rPr>
          <w:rFonts w:ascii="Symbol" w:hAnsi="Symbol" w:cs="Symbol"/>
          <w:sz w:val="19"/>
          <w:szCs w:val="19"/>
        </w:rPr>
      </w:pPr>
      <w:r w:rsidRPr="000A45CE">
        <w:rPr>
          <w:rFonts w:ascii="Symbol" w:hAnsi="Symbol" w:cs="Symbol"/>
          <w:spacing w:val="9"/>
          <w:w w:val="95"/>
          <w:sz w:val="19"/>
          <w:szCs w:val="19"/>
        </w:rPr>
        <w:t></w:t>
      </w:r>
      <w:r w:rsidRPr="000A45CE">
        <w:rPr>
          <w:rFonts w:ascii="Symbol" w:hAnsi="Symbol" w:cs="Symbol"/>
          <w:spacing w:val="6"/>
          <w:w w:val="95"/>
          <w:sz w:val="14"/>
          <w:szCs w:val="14"/>
        </w:rPr>
        <w:t></w:t>
      </w:r>
      <w:r w:rsidRPr="000A45CE">
        <w:rPr>
          <w:rFonts w:ascii="Symbol" w:hAnsi="Symbol" w:cs="Symbol"/>
          <w:spacing w:val="9"/>
          <w:w w:val="95"/>
          <w:sz w:val="19"/>
          <w:szCs w:val="19"/>
        </w:rPr>
        <w:t>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Symbol" w:hAnsi="Symbol" w:cs="Symbol"/>
          <w:sz w:val="15"/>
          <w:szCs w:val="15"/>
        </w:rPr>
      </w:pPr>
      <w:r w:rsidRPr="000A45CE">
        <w:rPr>
          <w:rFonts w:ascii="Symbol" w:hAnsi="Symbol" w:cs="Symbol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70" name="Надпись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70" o:spid="_x0000_s1049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DlIZiP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" w:after="0" w:line="240" w:lineRule="auto"/>
        <w:rPr>
          <w:rFonts w:ascii="Symbol" w:hAnsi="Symbol" w:cs="Symbol"/>
          <w:sz w:val="23"/>
          <w:szCs w:val="23"/>
        </w:rPr>
      </w:pPr>
      <w:r w:rsidRPr="000A45CE">
        <w:rPr>
          <w:rFonts w:ascii="Symbol" w:hAnsi="Symbol" w:cs="Symbol"/>
          <w:spacing w:val="8"/>
          <w:w w:val="80"/>
          <w:sz w:val="23"/>
          <w:szCs w:val="23"/>
        </w:rPr>
        <w:t></w:t>
      </w:r>
      <w:r w:rsidRPr="000A45CE">
        <w:rPr>
          <w:rFonts w:ascii="Symbol" w:hAnsi="Symbol" w:cs="Symbol"/>
          <w:spacing w:val="5"/>
          <w:w w:val="80"/>
          <w:sz w:val="17"/>
          <w:szCs w:val="17"/>
        </w:rPr>
        <w:t></w:t>
      </w:r>
      <w:r w:rsidRPr="000A45CE">
        <w:rPr>
          <w:rFonts w:ascii="Symbol" w:hAnsi="Symbol" w:cs="Symbol"/>
          <w:spacing w:val="8"/>
          <w:w w:val="80"/>
          <w:sz w:val="23"/>
          <w:szCs w:val="23"/>
        </w:rPr>
        <w:t>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Symbol" w:hAnsi="Symbol" w:cs="Symbol"/>
          <w:sz w:val="15"/>
          <w:szCs w:val="15"/>
        </w:rPr>
      </w:pPr>
      <w:r w:rsidRPr="000A45CE">
        <w:rPr>
          <w:rFonts w:ascii="Symbol" w:hAnsi="Symbol" w:cs="Symbol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69" name="Надпись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69" o:spid="_x0000_s1050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9" w:after="0" w:line="240" w:lineRule="auto"/>
        <w:rPr>
          <w:rFonts w:ascii="Symbol" w:hAnsi="Symbol" w:cs="Symbol"/>
          <w:sz w:val="24"/>
          <w:szCs w:val="24"/>
        </w:rPr>
      </w:pPr>
      <w:r w:rsidRPr="000A45CE">
        <w:rPr>
          <w:rFonts w:ascii="Times New Roman" w:hAnsi="Times New Roman" w:cs="Times New Roman"/>
          <w:i/>
          <w:iCs/>
          <w:position w:val="-11"/>
          <w:sz w:val="24"/>
          <w:szCs w:val="24"/>
        </w:rPr>
        <w:t>j</w:t>
      </w:r>
      <w:r w:rsidRPr="000A45CE">
        <w:rPr>
          <w:rFonts w:ascii="Times New Roman" w:hAnsi="Times New Roman" w:cs="Times New Roman"/>
          <w:i/>
          <w:iCs/>
          <w:spacing w:val="-32"/>
          <w:position w:val="-11"/>
          <w:sz w:val="24"/>
          <w:szCs w:val="24"/>
        </w:rPr>
        <w:t xml:space="preserve"> </w:t>
      </w:r>
      <w:r w:rsidRPr="000A45CE">
        <w:rPr>
          <w:rFonts w:ascii="Symbol" w:hAnsi="Symbol" w:cs="Symbol"/>
          <w:spacing w:val="8"/>
          <w:sz w:val="19"/>
          <w:szCs w:val="19"/>
        </w:rPr>
        <w:t></w:t>
      </w:r>
      <w:r w:rsidRPr="000A45CE">
        <w:rPr>
          <w:rFonts w:ascii="Times New Roman" w:hAnsi="Times New Roman" w:cs="Times New Roman"/>
          <w:i/>
          <w:iCs/>
          <w:sz w:val="14"/>
          <w:szCs w:val="14"/>
        </w:rPr>
        <w:t>n</w:t>
      </w:r>
      <w:r w:rsidRPr="000A45CE">
        <w:rPr>
          <w:rFonts w:ascii="Times New Roman" w:hAnsi="Times New Roman" w:cs="Times New Roman"/>
          <w:i/>
          <w:iCs/>
          <w:spacing w:val="-19"/>
          <w:sz w:val="14"/>
          <w:szCs w:val="14"/>
        </w:rPr>
        <w:t xml:space="preserve"> </w:t>
      </w:r>
      <w:r w:rsidRPr="000A45CE">
        <w:rPr>
          <w:rFonts w:ascii="Symbol" w:hAnsi="Symbol" w:cs="Symbol"/>
          <w:sz w:val="19"/>
          <w:szCs w:val="19"/>
        </w:rPr>
        <w:t></w:t>
      </w:r>
      <w:r w:rsidRPr="000A45CE">
        <w:rPr>
          <w:rFonts w:ascii="Symbol" w:hAnsi="Symbol" w:cs="Symbol"/>
          <w:spacing w:val="26"/>
          <w:sz w:val="19"/>
          <w:szCs w:val="19"/>
        </w:rPr>
        <w:t></w:t>
      </w:r>
      <w:r w:rsidRPr="000A45CE">
        <w:rPr>
          <w:rFonts w:ascii="Symbol" w:hAnsi="Symbol" w:cs="Symbol"/>
          <w:position w:val="-11"/>
          <w:sz w:val="24"/>
          <w:szCs w:val="24"/>
        </w:rPr>
        <w:t>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Symbol" w:hAnsi="Symbol" w:cs="Symbol"/>
          <w:sz w:val="15"/>
          <w:szCs w:val="15"/>
        </w:rPr>
      </w:pPr>
      <w:r w:rsidRPr="000A45CE">
        <w:rPr>
          <w:rFonts w:ascii="Symbol" w:hAnsi="Symbol" w:cs="Symbol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68" name="Надпись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68" o:spid="_x0000_s1051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" w:after="0" w:line="240" w:lineRule="auto"/>
        <w:rPr>
          <w:rFonts w:ascii="Times New Roman" w:hAnsi="Times New Roman" w:cs="Times New Roman"/>
          <w:sz w:val="30"/>
          <w:szCs w:val="30"/>
        </w:rPr>
      </w:pPr>
      <w:r w:rsidRPr="000A45CE">
        <w:rPr>
          <w:rFonts w:ascii="Times New Roman" w:hAnsi="Times New Roman" w:cs="Times New Roman"/>
          <w:i/>
          <w:iCs/>
          <w:position w:val="-3"/>
          <w:sz w:val="24"/>
          <w:szCs w:val="24"/>
        </w:rPr>
        <w:lastRenderedPageBreak/>
        <w:t xml:space="preserve">j </w:t>
      </w:r>
      <w:r w:rsidRPr="000A45CE">
        <w:rPr>
          <w:rFonts w:ascii="Times New Roman" w:hAnsi="Times New Roman" w:cs="Times New Roman"/>
          <w:i/>
          <w:iCs/>
          <w:spacing w:val="23"/>
          <w:position w:val="-3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position w:val="-20"/>
          <w:sz w:val="27"/>
          <w:szCs w:val="27"/>
        </w:rPr>
        <w:t>;</w:t>
      </w:r>
      <w:r w:rsidRPr="000A45CE">
        <w:rPr>
          <w:rFonts w:ascii="Times New Roman" w:hAnsi="Times New Roman" w:cs="Times New Roman"/>
          <w:spacing w:val="40"/>
          <w:position w:val="-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position w:val="-13"/>
          <w:sz w:val="30"/>
          <w:szCs w:val="30"/>
        </w:rPr>
        <w:t>J</w:t>
      </w:r>
      <w:r w:rsidRPr="000A45CE">
        <w:rPr>
          <w:rFonts w:ascii="Times New Roman" w:hAnsi="Times New Roman" w:cs="Times New Roman"/>
          <w:i/>
          <w:iCs/>
          <w:spacing w:val="-9"/>
          <w:position w:val="-13"/>
          <w:sz w:val="30"/>
          <w:szCs w:val="30"/>
        </w:rPr>
        <w:t xml:space="preserve"> </w:t>
      </w:r>
      <w:r w:rsidRPr="000A45CE">
        <w:rPr>
          <w:rFonts w:ascii="Symbol" w:hAnsi="Symbol" w:cs="Symbol"/>
          <w:spacing w:val="4"/>
          <w:sz w:val="23"/>
          <w:szCs w:val="23"/>
        </w:rPr>
        <w:t></w:t>
      </w:r>
      <w:r w:rsidRPr="000A45CE">
        <w:rPr>
          <w:rFonts w:ascii="Times New Roman" w:hAnsi="Times New Roman" w:cs="Times New Roman"/>
          <w:i/>
          <w:iCs/>
          <w:spacing w:val="2"/>
          <w:sz w:val="17"/>
          <w:szCs w:val="17"/>
        </w:rPr>
        <w:t>n</w:t>
      </w:r>
      <w:r w:rsidRPr="000A45CE">
        <w:rPr>
          <w:rFonts w:ascii="Times New Roman" w:hAnsi="Times New Roman" w:cs="Times New Roman"/>
          <w:i/>
          <w:iCs/>
          <w:spacing w:val="-21"/>
          <w:sz w:val="17"/>
          <w:szCs w:val="17"/>
        </w:rPr>
        <w:t xml:space="preserve"> </w:t>
      </w:r>
      <w:r w:rsidRPr="000A45CE">
        <w:rPr>
          <w:rFonts w:ascii="Symbol" w:hAnsi="Symbol" w:cs="Symbol"/>
          <w:sz w:val="23"/>
          <w:szCs w:val="23"/>
        </w:rPr>
        <w:t></w:t>
      </w:r>
      <w:r w:rsidRPr="000A45CE">
        <w:rPr>
          <w:rFonts w:ascii="Symbol" w:hAnsi="Symbol" w:cs="Symbol"/>
          <w:spacing w:val="43"/>
          <w:sz w:val="23"/>
          <w:szCs w:val="23"/>
        </w:rPr>
        <w:t></w:t>
      </w:r>
      <w:r w:rsidRPr="000A45CE">
        <w:rPr>
          <w:rFonts w:ascii="Symbol" w:hAnsi="Symbol" w:cs="Symbol"/>
          <w:position w:val="-13"/>
          <w:sz w:val="30"/>
          <w:szCs w:val="30"/>
        </w:rPr>
        <w:t></w:t>
      </w:r>
      <w:r w:rsidRPr="000A45CE">
        <w:rPr>
          <w:rFonts w:ascii="Symbol" w:hAnsi="Symbol" w:cs="Symbol"/>
          <w:position w:val="-13"/>
          <w:sz w:val="30"/>
          <w:szCs w:val="30"/>
        </w:rPr>
        <w:t></w:t>
      </w:r>
      <w:r w:rsidRPr="000A45CE">
        <w:rPr>
          <w:rFonts w:ascii="Symbol" w:hAnsi="Symbol" w:cs="Symbol"/>
          <w:spacing w:val="11"/>
          <w:position w:val="-13"/>
          <w:sz w:val="30"/>
          <w:szCs w:val="30"/>
        </w:rPr>
        <w:t></w:t>
      </w:r>
      <w:r w:rsidRPr="000A45CE">
        <w:rPr>
          <w:rFonts w:ascii="Times New Roman" w:hAnsi="Times New Roman" w:cs="Times New Roman"/>
          <w:i/>
          <w:iCs/>
          <w:position w:val="6"/>
          <w:sz w:val="30"/>
          <w:szCs w:val="30"/>
        </w:rPr>
        <w:t>J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67" name="Надпись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67" o:spid="_x0000_s1052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B3nIo1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4" w:after="0" w:line="240" w:lineRule="auto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position w:val="-13"/>
          <w:sz w:val="27"/>
          <w:szCs w:val="27"/>
        </w:rPr>
        <w:t xml:space="preserve">;  </w:t>
      </w:r>
      <w:r w:rsidRPr="000A45CE">
        <w:rPr>
          <w:rFonts w:ascii="Times New Roman" w:hAnsi="Times New Roman" w:cs="Times New Roman"/>
          <w:spacing w:val="4"/>
          <w:position w:val="-13"/>
          <w:sz w:val="27"/>
          <w:szCs w:val="27"/>
        </w:rPr>
        <w:t xml:space="preserve"> </w:t>
      </w:r>
      <w:r w:rsidRPr="000A45CE">
        <w:rPr>
          <w:rFonts w:ascii="Symbol" w:hAnsi="Symbol" w:cs="Symbol"/>
          <w:spacing w:val="8"/>
          <w:sz w:val="19"/>
          <w:szCs w:val="19"/>
        </w:rPr>
        <w:t></w:t>
      </w:r>
      <w:r w:rsidRPr="000A45CE">
        <w:rPr>
          <w:rFonts w:ascii="Symbol" w:hAnsi="Symbol" w:cs="Symbol"/>
          <w:spacing w:val="14"/>
          <w:sz w:val="14"/>
          <w:szCs w:val="14"/>
        </w:rPr>
        <w:t></w:t>
      </w:r>
      <w:r w:rsidRPr="000A45CE">
        <w:rPr>
          <w:rFonts w:ascii="Symbol" w:hAnsi="Symbol" w:cs="Symbol"/>
          <w:sz w:val="19"/>
          <w:szCs w:val="19"/>
        </w:rPr>
        <w:t></w:t>
      </w:r>
      <w:r w:rsidRPr="000A45CE">
        <w:rPr>
          <w:rFonts w:ascii="Symbol" w:hAnsi="Symbol" w:cs="Symbol"/>
          <w:spacing w:val="34"/>
          <w:sz w:val="19"/>
          <w:szCs w:val="19"/>
        </w:rPr>
        <w:t></w:t>
      </w:r>
      <w:r w:rsidRPr="000A45CE">
        <w:rPr>
          <w:rFonts w:ascii="Symbol" w:hAnsi="Symbol" w:cs="Symbol"/>
          <w:position w:val="-11"/>
          <w:sz w:val="25"/>
          <w:szCs w:val="25"/>
        </w:rPr>
        <w:t></w:t>
      </w:r>
      <w:r w:rsidRPr="000A45CE">
        <w:rPr>
          <w:rFonts w:ascii="Symbol" w:hAnsi="Symbol" w:cs="Symbol"/>
          <w:spacing w:val="17"/>
          <w:position w:val="-11"/>
          <w:sz w:val="25"/>
          <w:szCs w:val="25"/>
        </w:rPr>
        <w:t></w:t>
      </w:r>
      <w:r w:rsidRPr="000A45CE">
        <w:rPr>
          <w:rFonts w:ascii="Times New Roman" w:hAnsi="Times New Roman" w:cs="Times New Roman"/>
          <w:i/>
          <w:iCs/>
          <w:position w:val="5"/>
          <w:sz w:val="25"/>
          <w:szCs w:val="25"/>
        </w:rPr>
        <w:t>R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66" name="Надпись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66" o:spid="_x0000_s1053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DPexFH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position w:val="-19"/>
          <w:sz w:val="27"/>
          <w:szCs w:val="27"/>
        </w:rPr>
        <w:t>;</w:t>
      </w:r>
      <w:r w:rsidRPr="000A45CE">
        <w:rPr>
          <w:rFonts w:ascii="Times New Roman" w:hAnsi="Times New Roman" w:cs="Times New Roman"/>
          <w:spacing w:val="32"/>
          <w:position w:val="-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position w:val="-13"/>
          <w:sz w:val="29"/>
          <w:szCs w:val="29"/>
        </w:rPr>
        <w:t>r</w:t>
      </w:r>
      <w:r w:rsidRPr="000A45CE">
        <w:rPr>
          <w:rFonts w:ascii="Times New Roman" w:hAnsi="Times New Roman" w:cs="Times New Roman"/>
          <w:i/>
          <w:iCs/>
          <w:spacing w:val="-48"/>
          <w:position w:val="-13"/>
          <w:sz w:val="29"/>
          <w:szCs w:val="29"/>
        </w:rPr>
        <w:t xml:space="preserve"> </w:t>
      </w:r>
      <w:r w:rsidRPr="000A45CE">
        <w:rPr>
          <w:rFonts w:ascii="Symbol" w:hAnsi="Symbol" w:cs="Symbol"/>
          <w:spacing w:val="10"/>
          <w:sz w:val="23"/>
          <w:szCs w:val="23"/>
        </w:rPr>
        <w:t></w:t>
      </w:r>
      <w:r w:rsidRPr="000A45CE">
        <w:rPr>
          <w:rFonts w:ascii="Symbol" w:hAnsi="Symbol" w:cs="Symbol"/>
          <w:spacing w:val="7"/>
          <w:sz w:val="17"/>
          <w:szCs w:val="17"/>
        </w:rPr>
        <w:t></w:t>
      </w:r>
      <w:r w:rsidRPr="000A45CE">
        <w:rPr>
          <w:rFonts w:ascii="Symbol" w:hAnsi="Symbol" w:cs="Symbol"/>
          <w:spacing w:val="10"/>
          <w:sz w:val="23"/>
          <w:szCs w:val="23"/>
        </w:rPr>
        <w:t></w:t>
      </w:r>
      <w:r w:rsidRPr="000A45CE">
        <w:rPr>
          <w:rFonts w:ascii="Symbol" w:hAnsi="Symbol" w:cs="Symbol"/>
          <w:spacing w:val="39"/>
          <w:sz w:val="23"/>
          <w:szCs w:val="23"/>
        </w:rPr>
        <w:t></w:t>
      </w:r>
      <w:r w:rsidRPr="000A45CE">
        <w:rPr>
          <w:rFonts w:ascii="Symbol" w:hAnsi="Symbol" w:cs="Symbol"/>
          <w:position w:val="-13"/>
          <w:sz w:val="29"/>
          <w:szCs w:val="29"/>
        </w:rPr>
        <w:t></w:t>
      </w:r>
      <w:r w:rsidRPr="000A45CE">
        <w:rPr>
          <w:rFonts w:ascii="Symbol" w:hAnsi="Symbol" w:cs="Symbol"/>
          <w:spacing w:val="21"/>
          <w:position w:val="-13"/>
          <w:sz w:val="29"/>
          <w:szCs w:val="29"/>
        </w:rPr>
        <w:t></w:t>
      </w:r>
      <w:r w:rsidRPr="000A45CE">
        <w:rPr>
          <w:rFonts w:ascii="Times New Roman" w:hAnsi="Times New Roman" w:cs="Times New Roman"/>
          <w:i/>
          <w:iCs/>
          <w:position w:val="5"/>
          <w:sz w:val="29"/>
          <w:szCs w:val="29"/>
        </w:rPr>
        <w:t xml:space="preserve">R   </w:t>
      </w:r>
      <w:r w:rsidRPr="000A45CE">
        <w:rPr>
          <w:rFonts w:ascii="Times New Roman" w:hAnsi="Times New Roman" w:cs="Times New Roman"/>
          <w:i/>
          <w:iCs/>
          <w:spacing w:val="69"/>
          <w:position w:val="5"/>
          <w:sz w:val="29"/>
          <w:szCs w:val="29"/>
        </w:rPr>
        <w:t xml:space="preserve"> </w:t>
      </w:r>
      <w:r w:rsidRPr="000A45CE">
        <w:rPr>
          <w:rFonts w:ascii="Times New Roman" w:hAnsi="Times New Roman" w:cs="Times New Roman"/>
          <w:position w:val="-19"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65" name="Надпись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65" o:spid="_x0000_s1054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9" w:after="0" w:line="214" w:lineRule="exact"/>
        <w:ind w:left="4186" w:right="2594"/>
        <w:jc w:val="center"/>
        <w:rPr>
          <w:rFonts w:ascii="Times New Roman" w:hAnsi="Times New Roman" w:cs="Times New Roman"/>
          <w:sz w:val="25"/>
          <w:szCs w:val="25"/>
        </w:rPr>
      </w:pPr>
      <w:r w:rsidRPr="000A45CE">
        <w:rPr>
          <w:rFonts w:ascii="Times New Roman" w:hAnsi="Times New Roman" w:cs="Times New Roman"/>
          <w:i/>
          <w:iCs/>
          <w:sz w:val="25"/>
          <w:szCs w:val="25"/>
        </w:rPr>
        <w:t>r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71" w:lineRule="exact"/>
        <w:ind w:left="3786"/>
        <w:rPr>
          <w:rFonts w:ascii="Times New Roman" w:hAnsi="Times New Roman" w:cs="Times New Roman"/>
          <w:sz w:val="29"/>
          <w:szCs w:val="29"/>
        </w:rPr>
      </w:pPr>
      <w:r w:rsidRPr="000A45CE">
        <w:rPr>
          <w:rFonts w:ascii="Times New Roman" w:hAnsi="Times New Roman" w:cs="Times New Roman"/>
          <w:i/>
          <w:iCs/>
          <w:sz w:val="24"/>
          <w:szCs w:val="24"/>
        </w:rPr>
        <w:t xml:space="preserve">M                 </w:t>
      </w:r>
      <w:r w:rsidRPr="000A45CE">
        <w:rPr>
          <w:rFonts w:ascii="Times New Roman" w:hAnsi="Times New Roman" w:cs="Times New Roman"/>
          <w:i/>
          <w:iCs/>
          <w:spacing w:val="49"/>
          <w:sz w:val="24"/>
          <w:szCs w:val="24"/>
        </w:rPr>
        <w:t xml:space="preserve"> </w:t>
      </w:r>
      <w:r w:rsidRPr="000A45CE">
        <w:rPr>
          <w:rFonts w:ascii="Times New Roman" w:hAnsi="Times New Roman" w:cs="Times New Roman"/>
          <w:i/>
          <w:iCs/>
          <w:position w:val="1"/>
          <w:sz w:val="30"/>
          <w:szCs w:val="30"/>
        </w:rPr>
        <w:t xml:space="preserve">M            </w:t>
      </w:r>
      <w:r w:rsidRPr="000A45CE">
        <w:rPr>
          <w:rFonts w:ascii="Times New Roman" w:hAnsi="Times New Roman" w:cs="Times New Roman"/>
          <w:i/>
          <w:iCs/>
          <w:spacing w:val="53"/>
          <w:position w:val="1"/>
          <w:sz w:val="30"/>
          <w:szCs w:val="30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5"/>
          <w:szCs w:val="25"/>
        </w:rPr>
        <w:t xml:space="preserve">M                  </w:t>
      </w:r>
      <w:r w:rsidRPr="000A45CE">
        <w:rPr>
          <w:rFonts w:ascii="Times New Roman" w:hAnsi="Times New Roman" w:cs="Times New Roman"/>
          <w:i/>
          <w:iCs/>
          <w:spacing w:val="11"/>
          <w:sz w:val="25"/>
          <w:szCs w:val="25"/>
        </w:rPr>
        <w:t xml:space="preserve"> </w:t>
      </w:r>
      <w:r w:rsidRPr="000A45CE">
        <w:rPr>
          <w:rFonts w:ascii="Times New Roman" w:hAnsi="Times New Roman" w:cs="Times New Roman"/>
          <w:i/>
          <w:iCs/>
          <w:position w:val="1"/>
          <w:sz w:val="29"/>
          <w:szCs w:val="29"/>
        </w:rPr>
        <w:t>M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64" name="Надпись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64" o:spid="_x0000_s1055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5115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218440" cy="12700"/>
                <wp:effectExtent l="9525" t="9525" r="10160" b="0"/>
                <wp:docPr id="62" name="Группа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440" cy="12700"/>
                          <a:chOff x="0" y="0"/>
                          <a:chExt cx="344" cy="20"/>
                        </a:xfrm>
                      </wpg:grpSpPr>
                      <wps:wsp>
                        <wps:cNvPr id="63" name="Freeform 1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2" cy="20"/>
                          </a:xfrm>
                          <a:custGeom>
                            <a:avLst/>
                            <a:gdLst>
                              <a:gd name="T0" fmla="*/ 0 w 342"/>
                              <a:gd name="T1" fmla="*/ 0 h 20"/>
                              <a:gd name="T2" fmla="*/ 342 w 34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2" h="20">
                                <a:moveTo>
                                  <a:pt x="0" y="0"/>
                                </a:moveTo>
                                <a:lnTo>
                                  <a:pt x="342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D67213" id="Группа 62" o:spid="_x0000_s1026" style="width:17.2pt;height:1pt;mso-position-horizontal-relative:char;mso-position-vertical-relative:line" coordsize="3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">
                <v:shape id="Freeform 153" o:spid="_x0000_s1027" style="position:absolute;width:342;height:20;visibility:visible;mso-wrap-style:square;v-text-anchor:top" coordsize="34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" path="m,l342,e" filled="f" strokeweight=".06pt">
                  <v:path arrowok="t" o:connecttype="custom" o:connectlocs="0,0;342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7706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327660" cy="12700"/>
                <wp:effectExtent l="9525" t="9525" r="5715" b="0"/>
                <wp:docPr id="60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7660" cy="12700"/>
                          <a:chOff x="0" y="0"/>
                          <a:chExt cx="516" cy="20"/>
                        </a:xfrm>
                      </wpg:grpSpPr>
                      <wps:wsp>
                        <wps:cNvPr id="61" name="Freeform 1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15" cy="20"/>
                          </a:xfrm>
                          <a:custGeom>
                            <a:avLst/>
                            <a:gdLst>
                              <a:gd name="T0" fmla="*/ 0 w 515"/>
                              <a:gd name="T1" fmla="*/ 0 h 20"/>
                              <a:gd name="T2" fmla="*/ 514 w 5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15" h="20">
                                <a:moveTo>
                                  <a:pt x="0" y="0"/>
                                </a:moveTo>
                                <a:lnTo>
                                  <a:pt x="514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0B4B63" id="Группа 60" o:spid="_x0000_s1026" style="width:25.8pt;height:1pt;mso-position-horizontal-relative:char;mso-position-vertical-relative:line" coordsize="51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">
                <v:shape id="Freeform 155" o:spid="_x0000_s1027" style="position:absolute;width:515;height:20;visibility:visible;mso-wrap-style:square;v-text-anchor:top" coordsize="5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" path="m,l514,e" filled="f" strokeweight=".06pt">
                  <v:path arrowok="t" o:connecttype="custom" o:connectlocs="0,0;514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6312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281940" cy="12700"/>
                <wp:effectExtent l="9525" t="9525" r="3810" b="0"/>
                <wp:docPr id="58" name="Групп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940" cy="12700"/>
                          <a:chOff x="0" y="0"/>
                          <a:chExt cx="444" cy="20"/>
                        </a:xfrm>
                      </wpg:grpSpPr>
                      <wps:wsp>
                        <wps:cNvPr id="59" name="Freeform 1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43" cy="20"/>
                          </a:xfrm>
                          <a:custGeom>
                            <a:avLst/>
                            <a:gdLst>
                              <a:gd name="T0" fmla="*/ 0 w 443"/>
                              <a:gd name="T1" fmla="*/ 0 h 20"/>
                              <a:gd name="T2" fmla="*/ 442 w 4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3" h="20">
                                <a:moveTo>
                                  <a:pt x="0" y="0"/>
                                </a:moveTo>
                                <a:lnTo>
                                  <a:pt x="442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88E550" id="Группа 58" o:spid="_x0000_s1026" style="width:22.2pt;height:1pt;mso-position-horizontal-relative:char;mso-position-vertical-relative:line" coordsize="4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">
                <v:shape id="Freeform 157" o:spid="_x0000_s1027" style="position:absolute;width:443;height:20;visibility:visible;mso-wrap-style:square;v-text-anchor:top" coordsize="4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" path="m,l442,e" filled="f" strokeweight=".06pt">
                  <v:path arrowok="t" o:connecttype="custom" o:connectlocs="0,0;442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3781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184150" cy="12700"/>
                <wp:effectExtent l="9525" t="9525" r="6350" b="0"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0" cy="12700"/>
                          <a:chOff x="0" y="0"/>
                          <a:chExt cx="290" cy="20"/>
                        </a:xfrm>
                      </wpg:grpSpPr>
                      <wps:wsp>
                        <wps:cNvPr id="57" name="Freeform 15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88" cy="20"/>
                          </a:xfrm>
                          <a:custGeom>
                            <a:avLst/>
                            <a:gdLst>
                              <a:gd name="T0" fmla="*/ 0 w 288"/>
                              <a:gd name="T1" fmla="*/ 0 h 20"/>
                              <a:gd name="T2" fmla="*/ 288 w 28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" h="20">
                                <a:moveTo>
                                  <a:pt x="0" y="0"/>
                                </a:moveTo>
                                <a:lnTo>
                                  <a:pt x="288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B4DC06" id="Группа 56" o:spid="_x0000_s1026" style="width:14.5pt;height:1pt;mso-position-horizontal-relative:char;mso-position-vertical-relative:line" coordsize="2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">
                <v:shape id="Freeform 159" o:spid="_x0000_s1027" style="position:absolute;width:288;height:20;visibility:visible;mso-wrap-style:square;v-text-anchor:top" coordsize="28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" path="m,l288,e" filled="f" strokeweight=".06pt">
                  <v:path arrowok="t" o:connecttype="custom" o:connectlocs="0,0;288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3"/>
          <w:szCs w:val="23"/>
        </w:rPr>
        <w:t>j</w:t>
      </w:r>
      <w:r w:rsidRPr="000A45CE">
        <w:rPr>
          <w:rFonts w:ascii="Times New Roman" w:hAnsi="Times New Roman" w:cs="Times New Roman"/>
          <w:i/>
          <w:iCs/>
          <w:spacing w:val="-30"/>
          <w:sz w:val="23"/>
          <w:szCs w:val="23"/>
        </w:rPr>
        <w:t xml:space="preserve"> </w:t>
      </w:r>
      <w:r w:rsidRPr="000A45CE">
        <w:rPr>
          <w:rFonts w:ascii="Symbol" w:hAnsi="Symbol" w:cs="Symbol"/>
          <w:spacing w:val="2"/>
          <w:position w:val="10"/>
          <w:sz w:val="18"/>
          <w:szCs w:val="18"/>
        </w:rPr>
        <w:t></w:t>
      </w:r>
      <w:r w:rsidRPr="000A45CE">
        <w:rPr>
          <w:rFonts w:ascii="Times New Roman" w:hAnsi="Times New Roman" w:cs="Times New Roman"/>
          <w:i/>
          <w:iCs/>
          <w:spacing w:val="1"/>
          <w:position w:val="10"/>
          <w:sz w:val="13"/>
          <w:szCs w:val="13"/>
        </w:rPr>
        <w:t>n</w:t>
      </w:r>
      <w:r w:rsidRPr="000A45CE">
        <w:rPr>
          <w:rFonts w:ascii="Times New Roman" w:hAnsi="Times New Roman" w:cs="Times New Roman"/>
          <w:i/>
          <w:iCs/>
          <w:spacing w:val="-18"/>
          <w:position w:val="10"/>
          <w:sz w:val="13"/>
          <w:szCs w:val="13"/>
        </w:rPr>
        <w:t xml:space="preserve"> </w:t>
      </w:r>
      <w:r w:rsidRPr="000A45CE">
        <w:rPr>
          <w:rFonts w:ascii="Symbol" w:hAnsi="Symbol" w:cs="Symbol"/>
          <w:position w:val="10"/>
          <w:sz w:val="18"/>
          <w:szCs w:val="18"/>
        </w:rPr>
        <w:t></w:t>
      </w:r>
      <w:r w:rsidRPr="000A45CE">
        <w:rPr>
          <w:rFonts w:ascii="Symbol" w:hAnsi="Symbol" w:cs="Symbol"/>
          <w:position w:val="10"/>
          <w:sz w:val="18"/>
          <w:szCs w:val="18"/>
        </w:rPr>
        <w:t></w:t>
      </w:r>
      <w:r w:rsidRPr="000A45CE">
        <w:rPr>
          <w:rFonts w:ascii="Symbol" w:hAnsi="Symbol" w:cs="Symbol"/>
          <w:spacing w:val="44"/>
          <w:position w:val="10"/>
          <w:sz w:val="18"/>
          <w:szCs w:val="18"/>
        </w:rPr>
        <w:t>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55" o:spid="_x0000_s1056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4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3"/>
          <w:szCs w:val="23"/>
        </w:rPr>
        <w:t>J</w:t>
      </w:r>
      <w:r w:rsidRPr="000A45CE">
        <w:rPr>
          <w:rFonts w:ascii="Times New Roman" w:hAnsi="Times New Roman" w:cs="Times New Roman"/>
          <w:i/>
          <w:iCs/>
          <w:spacing w:val="-6"/>
          <w:sz w:val="23"/>
          <w:szCs w:val="23"/>
        </w:rPr>
        <w:t xml:space="preserve"> </w:t>
      </w:r>
      <w:r w:rsidRPr="000A45CE">
        <w:rPr>
          <w:rFonts w:ascii="Symbol" w:hAnsi="Symbol" w:cs="Symbol"/>
          <w:spacing w:val="2"/>
          <w:position w:val="10"/>
          <w:sz w:val="18"/>
          <w:szCs w:val="18"/>
        </w:rPr>
        <w:t></w:t>
      </w:r>
      <w:r w:rsidRPr="000A45CE">
        <w:rPr>
          <w:rFonts w:ascii="Times New Roman" w:hAnsi="Times New Roman" w:cs="Times New Roman"/>
          <w:i/>
          <w:iCs/>
          <w:spacing w:val="1"/>
          <w:position w:val="10"/>
          <w:sz w:val="13"/>
          <w:szCs w:val="13"/>
        </w:rPr>
        <w:t>n</w:t>
      </w:r>
      <w:r w:rsidRPr="000A45CE">
        <w:rPr>
          <w:rFonts w:ascii="Times New Roman" w:hAnsi="Times New Roman" w:cs="Times New Roman"/>
          <w:i/>
          <w:iCs/>
          <w:spacing w:val="-17"/>
          <w:position w:val="10"/>
          <w:sz w:val="13"/>
          <w:szCs w:val="13"/>
        </w:rPr>
        <w:t xml:space="preserve"> </w:t>
      </w:r>
      <w:r w:rsidRPr="000A45CE">
        <w:rPr>
          <w:rFonts w:ascii="Symbol" w:hAnsi="Symbol" w:cs="Symbol"/>
          <w:position w:val="10"/>
          <w:sz w:val="18"/>
          <w:szCs w:val="18"/>
        </w:rPr>
        <w:t></w:t>
      </w:r>
      <w:r w:rsidRPr="000A45CE">
        <w:rPr>
          <w:rFonts w:ascii="Symbol" w:hAnsi="Symbol" w:cs="Symbol"/>
          <w:position w:val="10"/>
          <w:sz w:val="18"/>
          <w:szCs w:val="18"/>
        </w:rPr>
        <w:t></w:t>
      </w:r>
      <w:r w:rsidRPr="000A45CE">
        <w:rPr>
          <w:rFonts w:ascii="Symbol" w:hAnsi="Symbol" w:cs="Symbol"/>
          <w:position w:val="10"/>
          <w:sz w:val="18"/>
          <w:szCs w:val="18"/>
        </w:rPr>
        <w:t></w:t>
      </w:r>
      <w:r w:rsidRPr="000A45CE">
        <w:rPr>
          <w:rFonts w:ascii="Symbol" w:hAnsi="Symbol" w:cs="Symbol"/>
          <w:spacing w:val="20"/>
          <w:position w:val="10"/>
          <w:sz w:val="18"/>
          <w:szCs w:val="18"/>
        </w:rPr>
        <w:t>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питомий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одиницю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маси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елемента)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потік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речовини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питомий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54" o:spid="_x0000_s1057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AQD64e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сумарний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потік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усіх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елементу,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53" o:spid="_x0000_s1058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8YVywIAALY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D0c8YV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0" w:after="0" w:line="240" w:lineRule="auto"/>
        <w:rPr>
          <w:rFonts w:ascii="Symbol" w:hAnsi="Symbol" w:cs="Symbol"/>
          <w:sz w:val="18"/>
          <w:szCs w:val="18"/>
        </w:rPr>
      </w:pPr>
      <w:r w:rsidRPr="000A45CE">
        <w:rPr>
          <w:rFonts w:ascii="Times New Roman" w:hAnsi="Times New Roman" w:cs="Times New Roman"/>
          <w:i/>
          <w:iCs/>
          <w:w w:val="95"/>
          <w:position w:val="-10"/>
          <w:sz w:val="23"/>
          <w:szCs w:val="23"/>
        </w:rPr>
        <w:t>r</w:t>
      </w:r>
      <w:r w:rsidRPr="000A45CE">
        <w:rPr>
          <w:rFonts w:ascii="Times New Roman" w:hAnsi="Times New Roman" w:cs="Times New Roman"/>
          <w:i/>
          <w:iCs/>
          <w:spacing w:val="-42"/>
          <w:w w:val="95"/>
          <w:position w:val="-10"/>
          <w:sz w:val="23"/>
          <w:szCs w:val="23"/>
        </w:rPr>
        <w:t xml:space="preserve"> </w:t>
      </w:r>
      <w:r w:rsidRPr="000A45CE">
        <w:rPr>
          <w:rFonts w:ascii="Symbol" w:hAnsi="Symbol" w:cs="Symbol"/>
          <w:spacing w:val="2"/>
          <w:w w:val="95"/>
          <w:sz w:val="18"/>
          <w:szCs w:val="18"/>
        </w:rPr>
        <w:t></w:t>
      </w:r>
      <w:r w:rsidRPr="000A45CE">
        <w:rPr>
          <w:rFonts w:ascii="Symbol" w:hAnsi="Symbol" w:cs="Symbol"/>
          <w:spacing w:val="1"/>
          <w:w w:val="95"/>
          <w:sz w:val="13"/>
          <w:szCs w:val="13"/>
        </w:rPr>
        <w:t></w:t>
      </w:r>
      <w:r w:rsidRPr="000A45CE">
        <w:rPr>
          <w:rFonts w:ascii="Symbol" w:hAnsi="Symbol" w:cs="Symbol"/>
          <w:spacing w:val="-22"/>
          <w:w w:val="95"/>
          <w:sz w:val="13"/>
          <w:szCs w:val="13"/>
        </w:rPr>
        <w:t></w:t>
      </w:r>
      <w:r w:rsidRPr="000A45CE">
        <w:rPr>
          <w:rFonts w:ascii="Symbol" w:hAnsi="Symbol" w:cs="Symbol"/>
          <w:w w:val="95"/>
          <w:sz w:val="18"/>
          <w:szCs w:val="18"/>
        </w:rPr>
        <w:t>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Symbol" w:hAnsi="Symbol" w:cs="Symbol"/>
          <w:sz w:val="15"/>
          <w:szCs w:val="15"/>
        </w:rPr>
      </w:pPr>
      <w:r w:rsidRPr="000A45CE">
        <w:rPr>
          <w:rFonts w:ascii="Symbol" w:hAnsi="Symbol" w:cs="Symbol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52" o:spid="_x0000_s1059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1nywIAALY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BMlF1n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0" w:after="0" w:line="240" w:lineRule="auto"/>
        <w:rPr>
          <w:rFonts w:ascii="Symbol" w:hAnsi="Symbol" w:cs="Symbol"/>
          <w:sz w:val="18"/>
          <w:szCs w:val="18"/>
        </w:rPr>
      </w:pPr>
      <w:r w:rsidRPr="000A45CE">
        <w:rPr>
          <w:rFonts w:ascii="Times New Roman" w:hAnsi="Times New Roman" w:cs="Times New Roman"/>
          <w:spacing w:val="-1"/>
          <w:position w:val="-10"/>
          <w:sz w:val="27"/>
          <w:szCs w:val="27"/>
        </w:rPr>
        <w:t>та</w:t>
      </w:r>
      <w:r w:rsidRPr="000A45CE">
        <w:rPr>
          <w:rFonts w:ascii="Times New Roman" w:hAnsi="Times New Roman" w:cs="Times New Roman"/>
          <w:spacing w:val="18"/>
          <w:position w:val="-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position w:val="-10"/>
          <w:sz w:val="23"/>
          <w:szCs w:val="23"/>
        </w:rPr>
        <w:t>r</w:t>
      </w:r>
      <w:r w:rsidRPr="000A45CE">
        <w:rPr>
          <w:rFonts w:ascii="Times New Roman" w:hAnsi="Times New Roman" w:cs="Times New Roman"/>
          <w:i/>
          <w:iCs/>
          <w:spacing w:val="-41"/>
          <w:position w:val="-10"/>
          <w:sz w:val="23"/>
          <w:szCs w:val="23"/>
        </w:rPr>
        <w:t xml:space="preserve"> </w:t>
      </w:r>
      <w:r w:rsidRPr="000A45CE">
        <w:rPr>
          <w:rFonts w:ascii="Symbol" w:hAnsi="Symbol" w:cs="Symbol"/>
          <w:spacing w:val="6"/>
          <w:sz w:val="18"/>
          <w:szCs w:val="18"/>
        </w:rPr>
        <w:t></w:t>
      </w:r>
      <w:r w:rsidRPr="000A45CE">
        <w:rPr>
          <w:rFonts w:ascii="Symbol" w:hAnsi="Symbol" w:cs="Symbol"/>
          <w:spacing w:val="4"/>
          <w:sz w:val="13"/>
          <w:szCs w:val="13"/>
        </w:rPr>
        <w:t></w:t>
      </w:r>
      <w:r w:rsidRPr="000A45CE">
        <w:rPr>
          <w:rFonts w:ascii="Symbol" w:hAnsi="Symbol" w:cs="Symbol"/>
          <w:spacing w:val="6"/>
          <w:sz w:val="18"/>
          <w:szCs w:val="18"/>
        </w:rPr>
        <w:t>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Symbol" w:hAnsi="Symbol" w:cs="Symbol"/>
          <w:sz w:val="15"/>
          <w:szCs w:val="15"/>
        </w:rPr>
      </w:pPr>
      <w:r w:rsidRPr="000A45CE">
        <w:rPr>
          <w:rFonts w:ascii="Symbol" w:hAnsi="Symbol" w:cs="Symbol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51" name="Надпись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51" o:spid="_x0000_s1060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AJcCt9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питомі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швидкості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реакцій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50" name="Надпись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50" o:spid="_x0000_s1061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Cxl7AP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утворення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перетворення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речовини,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відбуваються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елементі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50" w:lineRule="atLeast"/>
        <w:ind w:left="4292"/>
        <w:rPr>
          <w:rFonts w:ascii="Times New Roman" w:hAnsi="Times New Roman" w:cs="Times New Roman"/>
          <w:sz w:val="15"/>
          <w:szCs w:val="15"/>
        </w:rPr>
      </w:pPr>
      <w:r w:rsidRPr="000A45CE">
        <w:rPr>
          <w:rFonts w:ascii="Times New Roman" w:hAnsi="Times New Roman" w:cs="Times New Roman"/>
          <w:noProof/>
          <w:sz w:val="15"/>
          <w:szCs w:val="15"/>
          <w:lang w:eastAsia="ru-RU"/>
        </w:rPr>
        <mc:AlternateContent>
          <mc:Choice Requires="wps">
            <w:drawing>
              <wp:inline distT="0" distB="0" distL="0" distR="0">
                <wp:extent cx="45085" cy="97790"/>
                <wp:effectExtent l="0" t="0" r="2540" b="0"/>
                <wp:docPr id="49" name="Надпись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53" w:lineRule="exact"/>
                              <w:ind w:left="0"/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5"/>
                                <w:szCs w:val="15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49" o:spid="_x0000_s1062" type="#_x0000_t202" style="width:3.55pt;height: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53" w:lineRule="exact"/>
                        <w:ind w:left="0"/>
                        <w:rPr>
                          <w:rFonts w:ascii="Symbol" w:hAnsi="Symbol" w:cs="Symbol"/>
                          <w:sz w:val="15"/>
                          <w:szCs w:val="15"/>
                        </w:rPr>
                      </w:pPr>
                      <w:r>
                        <w:rPr>
                          <w:rFonts w:ascii="Symbol" w:hAnsi="Symbol" w:cs="Symbol"/>
                          <w:sz w:val="15"/>
                          <w:szCs w:val="15"/>
                        </w:rPr>
                        <w:t>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95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95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numPr>
          <w:ilvl w:val="0"/>
          <w:numId w:val="6"/>
        </w:numPr>
        <w:tabs>
          <w:tab w:val="left" w:pos="822"/>
        </w:tabs>
        <w:kinsoku w:val="0"/>
        <w:overflowPunct w:val="0"/>
        <w:autoSpaceDE w:val="0"/>
        <w:autoSpaceDN w:val="0"/>
        <w:adjustRightInd w:val="0"/>
        <w:spacing w:before="21" w:after="0" w:line="240" w:lineRule="auto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Принцип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“чорного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 xml:space="preserve">ящика”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>й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побудова статистичних</w:t>
      </w:r>
      <w:r w:rsidRPr="000A45CE">
        <w:rPr>
          <w:rFonts w:ascii="Times New Roman" w:hAnsi="Times New Roman" w:cs="Times New Roman"/>
          <w:b/>
          <w:bCs/>
          <w:spacing w:val="2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моделей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74" w:lineRule="auto"/>
        <w:ind w:left="102" w:right="106" w:firstLine="68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Параметрами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статистичних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моделей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статистики,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тобто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параметри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системи,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побудовані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безпосередньо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даними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спостережень.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75" w:lineRule="auto"/>
        <w:ind w:left="102" w:right="106" w:firstLine="68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lastRenderedPageBreak/>
        <w:t xml:space="preserve">У  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широкому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розумінні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статистичний  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підхід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має 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давати 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відповідь  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запитання:</w:t>
      </w:r>
    </w:p>
    <w:p w:rsidR="000A45CE" w:rsidRPr="000A45CE" w:rsidRDefault="000A45CE" w:rsidP="000A45CE">
      <w:pPr>
        <w:numPr>
          <w:ilvl w:val="1"/>
          <w:numId w:val="6"/>
        </w:numPr>
        <w:tabs>
          <w:tab w:val="left" w:pos="1119"/>
        </w:tabs>
        <w:kinsoku w:val="0"/>
        <w:overflowPunct w:val="0"/>
        <w:autoSpaceDE w:val="0"/>
        <w:autoSpaceDN w:val="0"/>
        <w:adjustRightInd w:val="0"/>
        <w:spacing w:before="5" w:after="0" w:line="375" w:lineRule="auto"/>
        <w:ind w:right="106" w:firstLine="68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чи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детерміновані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зв’язки,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називають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трендами</w:t>
      </w:r>
      <w:r w:rsidRPr="000A45CE">
        <w:rPr>
          <w:rFonts w:ascii="Times New Roman" w:hAnsi="Times New Roman" w:cs="Times New Roman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величинами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 спостережень, що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складають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вибірку</w:t>
      </w:r>
      <w:r w:rsidRPr="000A45CE">
        <w:rPr>
          <w:rFonts w:ascii="Times New Roman" w:hAnsi="Times New Roman" w:cs="Times New Roman"/>
          <w:sz w:val="27"/>
          <w:szCs w:val="27"/>
        </w:rPr>
        <w:t>?</w:t>
      </w:r>
    </w:p>
    <w:p w:rsidR="000A45CE" w:rsidRPr="000A45CE" w:rsidRDefault="000A45CE" w:rsidP="000A45CE">
      <w:pPr>
        <w:numPr>
          <w:ilvl w:val="1"/>
          <w:numId w:val="6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5" w:after="0" w:line="375" w:lineRule="auto"/>
        <w:ind w:right="106" w:firstLine="68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структура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зв’язків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(трендів),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саме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чого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яким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чином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залежить?</w:t>
      </w:r>
    </w:p>
    <w:p w:rsidR="000A45CE" w:rsidRPr="000A45CE" w:rsidRDefault="000A45CE" w:rsidP="000A45CE">
      <w:pPr>
        <w:numPr>
          <w:ilvl w:val="1"/>
          <w:numId w:val="6"/>
        </w:numPr>
        <w:tabs>
          <w:tab w:val="left" w:pos="1165"/>
        </w:tabs>
        <w:kinsoku w:val="0"/>
        <w:overflowPunct w:val="0"/>
        <w:autoSpaceDE w:val="0"/>
        <w:autoSpaceDN w:val="0"/>
        <w:adjustRightInd w:val="0"/>
        <w:spacing w:before="6" w:after="0" w:line="374" w:lineRule="auto"/>
        <w:ind w:right="103" w:firstLine="68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найкраще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визначити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параметри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ідентифікованих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залежностей,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відокремити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тренди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прояву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випадкових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факторів, який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називають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шумом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?</w:t>
      </w:r>
    </w:p>
    <w:p w:rsidR="000A45CE" w:rsidRPr="000A45CE" w:rsidRDefault="000A45CE" w:rsidP="000A45CE">
      <w:pPr>
        <w:numPr>
          <w:ilvl w:val="1"/>
          <w:numId w:val="6"/>
        </w:numPr>
        <w:tabs>
          <w:tab w:val="left" w:pos="108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088" w:hanging="297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характеристики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має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шум?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4" w:after="0" w:line="375" w:lineRule="auto"/>
        <w:ind w:left="102" w:firstLine="688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Процедури,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застосовуються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пошуку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відповідей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перші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запитання,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складають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етап ідентифікації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363" w:lineRule="auto"/>
        <w:ind w:left="102" w:right="106" w:firstLine="688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Пошук 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відповідей 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останні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запитання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складають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етапу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налагоджування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статистичної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моделі</w:t>
      </w:r>
      <w:r w:rsidRPr="000A45CE">
        <w:rPr>
          <w:rFonts w:ascii="Times New Roman" w:hAnsi="Times New Roman" w:cs="Times New Roman"/>
          <w:i/>
          <w:iCs/>
          <w:spacing w:val="-1"/>
          <w:sz w:val="27"/>
          <w:szCs w:val="27"/>
        </w:rPr>
        <w:t>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405" w:lineRule="auto"/>
        <w:ind w:firstLine="70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Проста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статистична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модель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вибірки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обсягу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n</w:t>
      </w:r>
      <w:r w:rsidRPr="000A45CE">
        <w:rPr>
          <w:rFonts w:ascii="Times New Roman" w:hAnsi="Times New Roman" w:cs="Times New Roman"/>
          <w:i/>
          <w:iCs/>
          <w:spacing w:val="-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: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(вимірювань)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величини: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i/>
          <w:iCs/>
          <w:spacing w:val="-7"/>
          <w:w w:val="110"/>
          <w:sz w:val="27"/>
          <w:szCs w:val="27"/>
        </w:rPr>
        <w:t>a</w:t>
      </w:r>
      <w:r w:rsidRPr="000A45CE">
        <w:rPr>
          <w:rFonts w:ascii="Times New Roman" w:hAnsi="Times New Roman" w:cs="Times New Roman"/>
          <w:spacing w:val="-7"/>
          <w:w w:val="110"/>
          <w:position w:val="-7"/>
          <w:sz w:val="17"/>
          <w:szCs w:val="17"/>
        </w:rPr>
        <w:t>1</w:t>
      </w:r>
      <w:r w:rsidRPr="000A45CE">
        <w:rPr>
          <w:rFonts w:ascii="Times New Roman" w:hAnsi="Times New Roman" w:cs="Times New Roman"/>
          <w:spacing w:val="-30"/>
          <w:w w:val="110"/>
          <w:position w:val="-7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w w:val="110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-38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4"/>
          <w:w w:val="110"/>
          <w:sz w:val="27"/>
          <w:szCs w:val="27"/>
        </w:rPr>
        <w:t>a</w:t>
      </w:r>
      <w:r w:rsidRPr="000A45CE">
        <w:rPr>
          <w:rFonts w:ascii="Times New Roman" w:hAnsi="Times New Roman" w:cs="Times New Roman"/>
          <w:spacing w:val="4"/>
          <w:w w:val="110"/>
          <w:position w:val="-7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14"/>
          <w:w w:val="110"/>
          <w:position w:val="-7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spacing w:val="5"/>
          <w:w w:val="110"/>
          <w:sz w:val="27"/>
          <w:szCs w:val="27"/>
        </w:rPr>
        <w:t>,</w:t>
      </w:r>
      <w:r w:rsidRPr="000A45CE">
        <w:rPr>
          <w:rFonts w:ascii="Arial" w:hAnsi="Arial" w:cs="Arial"/>
          <w:spacing w:val="3"/>
          <w:w w:val="110"/>
          <w:sz w:val="27"/>
          <w:szCs w:val="27"/>
        </w:rPr>
        <w:t>K</w:t>
      </w:r>
      <w:r w:rsidRPr="000A45CE">
        <w:rPr>
          <w:rFonts w:ascii="Times New Roman" w:hAnsi="Times New Roman" w:cs="Times New Roman"/>
          <w:spacing w:val="5"/>
          <w:w w:val="110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-38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4"/>
          <w:w w:val="110"/>
          <w:sz w:val="27"/>
          <w:szCs w:val="27"/>
        </w:rPr>
        <w:t>a</w:t>
      </w:r>
      <w:r w:rsidRPr="000A45CE">
        <w:rPr>
          <w:rFonts w:ascii="Times New Roman" w:hAnsi="Times New Roman" w:cs="Times New Roman"/>
          <w:i/>
          <w:iCs/>
          <w:spacing w:val="4"/>
          <w:w w:val="110"/>
          <w:position w:val="-7"/>
          <w:sz w:val="17"/>
          <w:szCs w:val="17"/>
        </w:rPr>
        <w:t>n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спостережень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вибіркове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середнє: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9" w:after="0" w:line="243" w:lineRule="exact"/>
        <w:ind w:left="26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position w:val="1"/>
          <w:sz w:val="19"/>
          <w:szCs w:val="19"/>
        </w:rPr>
        <w:t xml:space="preserve">_       </w:t>
      </w:r>
      <w:r w:rsidRPr="000A45CE">
        <w:rPr>
          <w:rFonts w:ascii="Times New Roman" w:hAnsi="Times New Roman" w:cs="Times New Roman"/>
          <w:spacing w:val="2"/>
          <w:position w:val="1"/>
          <w:sz w:val="19"/>
          <w:szCs w:val="19"/>
        </w:rPr>
        <w:t xml:space="preserve"> </w:t>
      </w:r>
      <w:r w:rsidRPr="000A45CE">
        <w:rPr>
          <w:rFonts w:ascii="Times New Roman" w:hAnsi="Times New Roman" w:cs="Times New Roman"/>
          <w:position w:val="-10"/>
          <w:sz w:val="30"/>
          <w:szCs w:val="30"/>
        </w:rPr>
        <w:t xml:space="preserve">1 </w:t>
      </w:r>
      <w:r w:rsidRPr="000A45CE">
        <w:rPr>
          <w:rFonts w:ascii="Times New Roman" w:hAnsi="Times New Roman" w:cs="Times New Roman"/>
          <w:spacing w:val="10"/>
          <w:position w:val="-10"/>
          <w:sz w:val="30"/>
          <w:szCs w:val="30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19"/>
          <w:szCs w:val="19"/>
        </w:rPr>
        <w:t>n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30"/>
          <w:szCs w:val="30"/>
        </w:rPr>
        <w:t>a</w:t>
      </w:r>
      <w:r w:rsidRPr="000A45CE">
        <w:rPr>
          <w:rFonts w:ascii="Times New Roman" w:hAnsi="Times New Roman" w:cs="Times New Roman"/>
          <w:i/>
          <w:iCs/>
          <w:spacing w:val="9"/>
          <w:sz w:val="30"/>
          <w:szCs w:val="30"/>
        </w:rPr>
        <w:t xml:space="preserve"> </w:t>
      </w:r>
      <w:r w:rsidRPr="000A45CE">
        <w:rPr>
          <w:rFonts w:ascii="Symbol" w:hAnsi="Symbol" w:cs="Symbol"/>
          <w:sz w:val="30"/>
          <w:szCs w:val="30"/>
        </w:rPr>
        <w:t></w:t>
      </w:r>
      <w:r w:rsidRPr="000A45CE">
        <w:rPr>
          <w:rFonts w:ascii="Symbol" w:hAnsi="Symbol" w:cs="Symbol"/>
          <w:sz w:val="30"/>
          <w:szCs w:val="30"/>
        </w:rPr>
        <w:t></w:t>
      </w:r>
      <w:r w:rsidRPr="000A45CE">
        <w:rPr>
          <w:rFonts w:ascii="Symbol" w:hAnsi="Symbol" w:cs="Symbol"/>
          <w:sz w:val="30"/>
          <w:szCs w:val="30"/>
        </w:rPr>
        <w:t></w:t>
      </w:r>
      <w:r w:rsidRPr="000A45CE">
        <w:rPr>
          <w:rFonts w:ascii="Symbol" w:hAnsi="Symbol" w:cs="Symbol"/>
          <w:sz w:val="30"/>
          <w:szCs w:val="30"/>
        </w:rPr>
        <w:t></w:t>
      </w:r>
      <w:r w:rsidRPr="000A45CE">
        <w:rPr>
          <w:rFonts w:ascii="Symbol" w:hAnsi="Symbol" w:cs="Symbol"/>
          <w:spacing w:val="24"/>
          <w:sz w:val="30"/>
          <w:szCs w:val="30"/>
        </w:rPr>
        <w:t></w:t>
      </w:r>
      <w:r w:rsidRPr="000A45CE">
        <w:rPr>
          <w:rFonts w:ascii="Symbol" w:hAnsi="Symbol" w:cs="Symbol"/>
          <w:position w:val="-5"/>
          <w:sz w:val="39"/>
          <w:szCs w:val="39"/>
        </w:rPr>
        <w:t></w:t>
      </w:r>
      <w:r w:rsidRPr="000A45CE">
        <w:rPr>
          <w:rFonts w:ascii="Symbol" w:hAnsi="Symbol" w:cs="Symbol"/>
          <w:spacing w:val="-53"/>
          <w:position w:val="-5"/>
          <w:sz w:val="39"/>
          <w:szCs w:val="39"/>
        </w:rPr>
        <w:t></w:t>
      </w:r>
      <w:r w:rsidRPr="000A45CE">
        <w:rPr>
          <w:rFonts w:ascii="Times New Roman" w:hAnsi="Times New Roman" w:cs="Times New Roman"/>
          <w:i/>
          <w:iCs/>
          <w:spacing w:val="4"/>
          <w:sz w:val="30"/>
          <w:szCs w:val="30"/>
        </w:rPr>
        <w:t>a</w:t>
      </w:r>
      <w:r w:rsidRPr="000A45CE">
        <w:rPr>
          <w:rFonts w:ascii="Times New Roman" w:hAnsi="Times New Roman" w:cs="Times New Roman"/>
          <w:i/>
          <w:iCs/>
          <w:spacing w:val="4"/>
          <w:position w:val="-8"/>
          <w:sz w:val="19"/>
          <w:szCs w:val="19"/>
        </w:rPr>
        <w:t>n</w:t>
      </w:r>
      <w:r w:rsidRPr="000A45CE">
        <w:rPr>
          <w:rFonts w:ascii="Times New Roman" w:hAnsi="Times New Roman" w:cs="Times New Roman"/>
          <w:i/>
          <w:iCs/>
          <w:spacing w:val="29"/>
          <w:position w:val="-8"/>
          <w:sz w:val="19"/>
          <w:szCs w:val="19"/>
        </w:rPr>
        <w:t xml:space="preserve"> </w:t>
      </w:r>
      <w:r w:rsidRPr="000A45CE">
        <w:rPr>
          <w:rFonts w:ascii="Times New Roman" w:hAnsi="Times New Roman" w:cs="Times New Roman"/>
          <w:position w:val="-4"/>
          <w:sz w:val="27"/>
          <w:szCs w:val="27"/>
        </w:rPr>
        <w:t>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4272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123190" cy="12700"/>
                <wp:effectExtent l="9525" t="9525" r="635" b="0"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700"/>
                          <a:chOff x="0" y="0"/>
                          <a:chExt cx="194" cy="20"/>
                        </a:xfrm>
                      </wpg:grpSpPr>
                      <wps:wsp>
                        <wps:cNvPr id="48" name="Freeform 16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83" cy="20"/>
                          </a:xfrm>
                          <a:custGeom>
                            <a:avLst/>
                            <a:gdLst>
                              <a:gd name="T0" fmla="*/ 0 w 183"/>
                              <a:gd name="T1" fmla="*/ 0 h 20"/>
                              <a:gd name="T2" fmla="*/ 182 w 1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3" h="20">
                                <a:moveTo>
                                  <a:pt x="0" y="0"/>
                                </a:moveTo>
                                <a:lnTo>
                                  <a:pt x="182" y="0"/>
                                </a:lnTo>
                              </a:path>
                            </a:pathLst>
                          </a:custGeom>
                          <a:noFill/>
                          <a:ln w="6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605A60" id="Группа 47" o:spid="_x0000_s1026" style="width:9.7pt;height:1pt;mso-position-horizontal-relative:char;mso-position-vertical-relative:line" coordsize="19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">
                <v:shape id="Freeform 168" o:spid="_x0000_s1027" style="position:absolute;left:5;top:5;width:183;height:20;visibility:visible;mso-wrap-style:square;v-text-anchor:top" coordsize="1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" path="m,l182,e" filled="f" strokeweight=".19156mm">
                  <v:path arrowok="t" o:connecttype="custom" o:connectlocs="0,0;182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left="107" w:right="921"/>
        <w:jc w:val="center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i/>
          <w:iCs/>
          <w:position w:val="5"/>
          <w:sz w:val="30"/>
          <w:szCs w:val="30"/>
        </w:rPr>
        <w:t>n</w:t>
      </w:r>
      <w:r w:rsidRPr="000A45CE">
        <w:rPr>
          <w:rFonts w:ascii="Times New Roman" w:hAnsi="Times New Roman" w:cs="Times New Roman"/>
          <w:i/>
          <w:iCs/>
          <w:spacing w:val="8"/>
          <w:position w:val="5"/>
          <w:sz w:val="30"/>
          <w:szCs w:val="30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19"/>
          <w:szCs w:val="19"/>
        </w:rPr>
        <w:t>i</w:t>
      </w:r>
      <w:r w:rsidRPr="000A45CE">
        <w:rPr>
          <w:rFonts w:ascii="Times New Roman" w:hAnsi="Times New Roman" w:cs="Times New Roman"/>
          <w:i/>
          <w:iCs/>
          <w:spacing w:val="-29"/>
          <w:sz w:val="19"/>
          <w:szCs w:val="19"/>
        </w:rPr>
        <w:t xml:space="preserve"> </w:t>
      </w:r>
      <w:r w:rsidRPr="000A45CE">
        <w:rPr>
          <w:rFonts w:ascii="Symbol" w:hAnsi="Symbol" w:cs="Symbol"/>
          <w:spacing w:val="-4"/>
          <w:sz w:val="19"/>
          <w:szCs w:val="19"/>
        </w:rPr>
        <w:t></w:t>
      </w:r>
      <w:r w:rsidRPr="000A45CE">
        <w:rPr>
          <w:rFonts w:ascii="Times New Roman" w:hAnsi="Times New Roman" w:cs="Times New Roman"/>
          <w:spacing w:val="-4"/>
          <w:sz w:val="19"/>
          <w:szCs w:val="19"/>
        </w:rPr>
        <w:t>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6" w:after="0" w:line="240" w:lineRule="auto"/>
        <w:ind w:left="4186" w:right="3240"/>
        <w:jc w:val="center"/>
        <w:rPr>
          <w:rFonts w:ascii="Symbol" w:hAnsi="Symbol" w:cs="Symbol"/>
          <w:sz w:val="29"/>
          <w:szCs w:val="29"/>
        </w:rPr>
      </w:pPr>
      <w:r w:rsidRPr="000A45CE">
        <w:rPr>
          <w:rFonts w:ascii="Times New Roman" w:hAnsi="Times New Roman" w:cs="Times New Roman"/>
          <w:w w:val="120"/>
          <w:sz w:val="29"/>
          <w:szCs w:val="29"/>
        </w:rPr>
        <w:t xml:space="preserve">1  </w:t>
      </w:r>
      <w:r w:rsidRPr="000A45CE">
        <w:rPr>
          <w:rFonts w:ascii="Times New Roman" w:hAnsi="Times New Roman" w:cs="Times New Roman"/>
          <w:spacing w:val="77"/>
          <w:w w:val="120"/>
          <w:sz w:val="29"/>
          <w:szCs w:val="29"/>
        </w:rPr>
        <w:t xml:space="preserve"> </w:t>
      </w:r>
      <w:r w:rsidRPr="000A45CE">
        <w:rPr>
          <w:rFonts w:ascii="Times New Roman" w:hAnsi="Times New Roman" w:cs="Times New Roman"/>
          <w:i/>
          <w:iCs/>
          <w:w w:val="120"/>
          <w:position w:val="10"/>
          <w:sz w:val="18"/>
          <w:szCs w:val="18"/>
        </w:rPr>
        <w:t xml:space="preserve">n </w:t>
      </w:r>
      <w:r w:rsidRPr="000A45CE">
        <w:rPr>
          <w:rFonts w:ascii="Times New Roman" w:hAnsi="Times New Roman" w:cs="Times New Roman"/>
          <w:i/>
          <w:iCs/>
          <w:spacing w:val="15"/>
          <w:w w:val="120"/>
          <w:position w:val="10"/>
          <w:sz w:val="18"/>
          <w:szCs w:val="18"/>
        </w:rPr>
        <w:t xml:space="preserve"> </w:t>
      </w:r>
      <w:r w:rsidRPr="000A45CE">
        <w:rPr>
          <w:rFonts w:ascii="Symbol" w:hAnsi="Symbol" w:cs="Symbol"/>
          <w:w w:val="135"/>
          <w:sz w:val="29"/>
          <w:szCs w:val="29"/>
        </w:rPr>
        <w:t>⎛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spacing w:val="47"/>
          <w:w w:val="135"/>
          <w:sz w:val="29"/>
          <w:szCs w:val="29"/>
        </w:rPr>
        <w:t></w:t>
      </w:r>
      <w:r w:rsidRPr="000A45CE">
        <w:rPr>
          <w:rFonts w:ascii="Times New Roman" w:hAnsi="Times New Roman" w:cs="Times New Roman"/>
          <w:w w:val="120"/>
          <w:position w:val="11"/>
          <w:sz w:val="18"/>
          <w:szCs w:val="18"/>
        </w:rPr>
        <w:t>_</w:t>
      </w:r>
      <w:r w:rsidRPr="000A45CE">
        <w:rPr>
          <w:rFonts w:ascii="Times New Roman" w:hAnsi="Times New Roman" w:cs="Times New Roman"/>
          <w:spacing w:val="1"/>
          <w:w w:val="120"/>
          <w:position w:val="11"/>
          <w:sz w:val="18"/>
          <w:szCs w:val="18"/>
        </w:rPr>
        <w:t xml:space="preserve"> </w:t>
      </w:r>
      <w:r w:rsidRPr="000A45CE">
        <w:rPr>
          <w:rFonts w:ascii="Symbol" w:hAnsi="Symbol" w:cs="Symbol"/>
          <w:w w:val="135"/>
          <w:sz w:val="29"/>
          <w:szCs w:val="29"/>
        </w:rPr>
        <w:t>⎞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0" w:lineRule="atLeast"/>
        <w:ind w:left="6272"/>
        <w:rPr>
          <w:rFonts w:ascii="Symbol" w:hAnsi="Symbol" w:cs="Symbol"/>
          <w:sz w:val="18"/>
          <w:szCs w:val="18"/>
        </w:rPr>
      </w:pPr>
      <w:r w:rsidRPr="000A45CE">
        <w:rPr>
          <w:rFonts w:ascii="Symbol" w:hAnsi="Symbol" w:cs="Symbol"/>
          <w:noProof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59690" cy="119380"/>
                <wp:effectExtent l="0" t="0" r="0" b="4445"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88" w:lineRule="exact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46" o:spid="_x0000_s1063" type="#_x0000_t202" style="width:4.7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88" w:lineRule="exact"/>
                        <w:ind w:left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1" w:after="0" w:line="240" w:lineRule="auto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вибіркова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дисперсія: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0" w:lineRule="atLeast"/>
        <w:ind w:left="6272"/>
        <w:rPr>
          <w:rFonts w:ascii="Times New Roman" w:hAnsi="Times New Roman" w:cs="Times New Roman"/>
          <w:sz w:val="18"/>
          <w:szCs w:val="18"/>
        </w:rPr>
      </w:pPr>
      <w:r w:rsidRPr="000A45CE"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59690" cy="119380"/>
                <wp:effectExtent l="0" t="0" r="0" b="4445"/>
                <wp:docPr id="45" name="Надпись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88" w:lineRule="exact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45" o:spid="_x0000_s1064" type="#_x0000_t202" style="width:4.7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88" w:lineRule="exact"/>
                        <w:ind w:left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240" w:lineRule="auto"/>
        <w:rPr>
          <w:rFonts w:ascii="Symbol" w:hAnsi="Symbol" w:cs="Symbol"/>
          <w:sz w:val="29"/>
          <w:szCs w:val="29"/>
        </w:rPr>
      </w:pPr>
      <w:r w:rsidRPr="000A45CE">
        <w:rPr>
          <w:rFonts w:ascii="Times New Roman" w:hAnsi="Times New Roman" w:cs="Times New Roman"/>
          <w:i/>
          <w:iCs/>
          <w:spacing w:val="-1"/>
          <w:sz w:val="29"/>
          <w:szCs w:val="29"/>
        </w:rPr>
        <w:t>D</w:t>
      </w:r>
      <w:r w:rsidRPr="000A45CE">
        <w:rPr>
          <w:rFonts w:ascii="Times New Roman" w:hAnsi="Times New Roman" w:cs="Times New Roman"/>
          <w:i/>
          <w:iCs/>
          <w:spacing w:val="-1"/>
          <w:position w:val="-7"/>
          <w:sz w:val="18"/>
          <w:szCs w:val="18"/>
        </w:rPr>
        <w:t>a</w:t>
      </w:r>
      <w:r w:rsidRPr="000A45CE">
        <w:rPr>
          <w:rFonts w:ascii="Times New Roman" w:hAnsi="Times New Roman" w:cs="Times New Roman"/>
          <w:i/>
          <w:iCs/>
          <w:position w:val="-7"/>
          <w:sz w:val="18"/>
          <w:szCs w:val="18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23"/>
          <w:position w:val="-7"/>
          <w:sz w:val="18"/>
          <w:szCs w:val="18"/>
        </w:rPr>
        <w:t xml:space="preserve"> </w:t>
      </w:r>
      <w:r w:rsidRPr="000A45CE">
        <w:rPr>
          <w:rFonts w:ascii="Symbol" w:hAnsi="Symbol" w:cs="Symbol"/>
          <w:sz w:val="29"/>
          <w:szCs w:val="29"/>
        </w:rPr>
        <w:t></w:t>
      </w:r>
      <w:r w:rsidRPr="000A45CE">
        <w:rPr>
          <w:rFonts w:ascii="Symbol" w:hAnsi="Symbol" w:cs="Symbol"/>
          <w:spacing w:val="21"/>
          <w:sz w:val="29"/>
          <w:szCs w:val="29"/>
        </w:rPr>
        <w:t></w:t>
      </w:r>
      <w:r w:rsidRPr="000A45CE">
        <w:rPr>
          <w:rFonts w:ascii="Times New Roman" w:hAnsi="Times New Roman" w:cs="Times New Roman"/>
          <w:i/>
          <w:iCs/>
          <w:position w:val="-23"/>
          <w:sz w:val="29"/>
          <w:szCs w:val="29"/>
        </w:rPr>
        <w:t>n</w:t>
      </w:r>
      <w:r w:rsidRPr="000A45CE">
        <w:rPr>
          <w:rFonts w:ascii="Times New Roman" w:hAnsi="Times New Roman" w:cs="Times New Roman"/>
          <w:i/>
          <w:iCs/>
          <w:spacing w:val="-20"/>
          <w:position w:val="-23"/>
          <w:sz w:val="29"/>
          <w:szCs w:val="29"/>
        </w:rPr>
        <w:t xml:space="preserve"> </w:t>
      </w:r>
      <w:r w:rsidRPr="000A45CE">
        <w:rPr>
          <w:rFonts w:ascii="Symbol" w:hAnsi="Symbol" w:cs="Symbol"/>
          <w:position w:val="-23"/>
          <w:sz w:val="29"/>
          <w:szCs w:val="29"/>
        </w:rPr>
        <w:t>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0" w:lineRule="atLeast"/>
        <w:ind w:left="6272"/>
        <w:rPr>
          <w:rFonts w:ascii="Symbol" w:hAnsi="Symbol" w:cs="Symbol"/>
          <w:sz w:val="18"/>
          <w:szCs w:val="18"/>
        </w:rPr>
      </w:pPr>
      <w:r w:rsidRPr="000A45CE">
        <w:rPr>
          <w:rFonts w:ascii="Symbol" w:hAnsi="Symbol" w:cs="Symbol"/>
          <w:noProof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59690" cy="119380"/>
                <wp:effectExtent l="0" t="0" r="0" b="4445"/>
                <wp:docPr id="44" name="Надпись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88" w:lineRule="exact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44" o:spid="_x0000_s1065" type="#_x0000_t202" style="width:4.7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88" w:lineRule="exact"/>
                        <w:ind w:left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30" w:lineRule="exact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Symbol" w:hAnsi="Symbol" w:cs="Symbol"/>
          <w:spacing w:val="34"/>
          <w:w w:val="115"/>
          <w:position w:val="-5"/>
          <w:sz w:val="37"/>
          <w:szCs w:val="37"/>
        </w:rPr>
        <w:t></w:t>
      </w:r>
      <w:r w:rsidRPr="000A45CE">
        <w:rPr>
          <w:rFonts w:ascii="Symbol" w:hAnsi="Symbol" w:cs="Symbol"/>
          <w:w w:val="115"/>
          <w:position w:val="-1"/>
          <w:sz w:val="29"/>
          <w:szCs w:val="29"/>
        </w:rPr>
        <w:t>⎜</w:t>
      </w:r>
      <w:r w:rsidRPr="000A45CE">
        <w:rPr>
          <w:rFonts w:ascii="Symbol" w:hAnsi="Symbol" w:cs="Symbol"/>
          <w:spacing w:val="-53"/>
          <w:w w:val="115"/>
          <w:position w:val="-1"/>
          <w:sz w:val="29"/>
          <w:szCs w:val="29"/>
        </w:rPr>
        <w:t></w:t>
      </w:r>
      <w:r w:rsidRPr="000A45CE">
        <w:rPr>
          <w:rFonts w:ascii="Times New Roman" w:hAnsi="Times New Roman" w:cs="Times New Roman"/>
          <w:i/>
          <w:iCs/>
          <w:spacing w:val="9"/>
          <w:w w:val="115"/>
          <w:sz w:val="29"/>
          <w:szCs w:val="29"/>
        </w:rPr>
        <w:t>a</w:t>
      </w:r>
      <w:r w:rsidRPr="000A45CE">
        <w:rPr>
          <w:rFonts w:ascii="Times New Roman" w:hAnsi="Times New Roman" w:cs="Times New Roman"/>
          <w:i/>
          <w:iCs/>
          <w:w w:val="115"/>
          <w:position w:val="-7"/>
          <w:sz w:val="18"/>
          <w:szCs w:val="18"/>
        </w:rPr>
        <w:t>n</w:t>
      </w:r>
      <w:r w:rsidRPr="000A45CE">
        <w:rPr>
          <w:rFonts w:ascii="Times New Roman" w:hAnsi="Times New Roman" w:cs="Times New Roman"/>
          <w:i/>
          <w:iCs/>
          <w:spacing w:val="33"/>
          <w:w w:val="115"/>
          <w:position w:val="-7"/>
          <w:sz w:val="18"/>
          <w:szCs w:val="18"/>
        </w:rPr>
        <w:t xml:space="preserve"> </w:t>
      </w:r>
      <w:r w:rsidRPr="000A45CE">
        <w:rPr>
          <w:rFonts w:ascii="Symbol" w:hAnsi="Symbol" w:cs="Symbol"/>
          <w:w w:val="115"/>
          <w:sz w:val="29"/>
          <w:szCs w:val="29"/>
        </w:rPr>
        <w:t></w:t>
      </w:r>
      <w:r w:rsidRPr="000A45CE">
        <w:rPr>
          <w:rFonts w:ascii="Symbol" w:hAnsi="Symbol" w:cs="Symbol"/>
          <w:spacing w:val="-35"/>
          <w:w w:val="115"/>
          <w:sz w:val="29"/>
          <w:szCs w:val="29"/>
        </w:rPr>
        <w:t></w:t>
      </w:r>
      <w:r w:rsidRPr="000A45CE">
        <w:rPr>
          <w:rFonts w:ascii="Times New Roman" w:hAnsi="Times New Roman" w:cs="Times New Roman"/>
          <w:i/>
          <w:iCs/>
          <w:w w:val="115"/>
          <w:sz w:val="29"/>
          <w:szCs w:val="29"/>
        </w:rPr>
        <w:t>a</w:t>
      </w:r>
      <w:r w:rsidRPr="000A45CE">
        <w:rPr>
          <w:rFonts w:ascii="Times New Roman" w:hAnsi="Times New Roman" w:cs="Times New Roman"/>
          <w:i/>
          <w:iCs/>
          <w:spacing w:val="-46"/>
          <w:sz w:val="29"/>
          <w:szCs w:val="29"/>
        </w:rPr>
        <w:t xml:space="preserve"> </w:t>
      </w:r>
      <w:r w:rsidRPr="000A45CE">
        <w:rPr>
          <w:rFonts w:ascii="Symbol" w:hAnsi="Symbol" w:cs="Symbol"/>
          <w:w w:val="135"/>
          <w:position w:val="-1"/>
          <w:sz w:val="29"/>
          <w:szCs w:val="29"/>
        </w:rPr>
        <w:t>⎟</w:t>
      </w:r>
      <w:r w:rsidRPr="000A45CE">
        <w:rPr>
          <w:rFonts w:ascii="Symbol" w:hAnsi="Symbol" w:cs="Symbol"/>
          <w:spacing w:val="92"/>
          <w:w w:val="135"/>
          <w:position w:val="-1"/>
          <w:sz w:val="29"/>
          <w:szCs w:val="29"/>
        </w:rPr>
        <w:t></w:t>
      </w:r>
      <w:r w:rsidRPr="000A45CE">
        <w:rPr>
          <w:rFonts w:ascii="Times New Roman" w:hAnsi="Times New Roman" w:cs="Times New Roman"/>
          <w:w w:val="115"/>
          <w:position w:val="-2"/>
          <w:sz w:val="27"/>
          <w:szCs w:val="27"/>
        </w:rPr>
        <w:t>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0" w:lineRule="atLeast"/>
        <w:ind w:left="6272"/>
        <w:rPr>
          <w:rFonts w:ascii="Times New Roman" w:hAnsi="Times New Roman" w:cs="Times New Roman"/>
          <w:sz w:val="18"/>
          <w:szCs w:val="18"/>
        </w:rPr>
      </w:pPr>
      <w:r w:rsidRPr="000A45CE"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59690" cy="119380"/>
                <wp:effectExtent l="0" t="0" r="0" b="4445"/>
                <wp:docPr id="43" name="Надпись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88" w:lineRule="exact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43" o:spid="_x0000_s1066" type="#_x0000_t202" style="width:4.7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88" w:lineRule="exact"/>
                        <w:ind w:left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4403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338455" cy="12700"/>
                <wp:effectExtent l="9525" t="9525" r="4445" b="0"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8455" cy="12700"/>
                          <a:chOff x="0" y="0"/>
                          <a:chExt cx="533" cy="20"/>
                        </a:xfrm>
                      </wpg:grpSpPr>
                      <wps:wsp>
                        <wps:cNvPr id="42" name="Freeform 17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22" cy="20"/>
                          </a:xfrm>
                          <a:custGeom>
                            <a:avLst/>
                            <a:gdLst>
                              <a:gd name="T0" fmla="*/ 0 w 522"/>
                              <a:gd name="T1" fmla="*/ 0 h 20"/>
                              <a:gd name="T2" fmla="*/ 521 w 52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22" h="20">
                                <a:moveTo>
                                  <a:pt x="0" y="0"/>
                                </a:moveTo>
                                <a:lnTo>
                                  <a:pt x="521" y="0"/>
                                </a:lnTo>
                              </a:path>
                            </a:pathLst>
                          </a:custGeom>
                          <a:noFill/>
                          <a:ln w="65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6CAAE0" id="Группа 41" o:spid="_x0000_s1026" style="width:26.65pt;height:1pt;mso-position-horizontal-relative:char;mso-position-vertical-relative:line" coordsize="5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">
                <v:shape id="Freeform 174" o:spid="_x0000_s1027" style="position:absolute;left:5;top:5;width:522;height:20;visibility:visible;mso-wrap-style:square;v-text-anchor:top" coordsize="52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" path="m,l521,e" filled="f" strokeweight=".18308mm">
                  <v:path arrowok="t" o:connecttype="custom" o:connectlocs="0,0;521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186" w:right="3036"/>
        <w:jc w:val="center"/>
        <w:rPr>
          <w:rFonts w:ascii="Symbol" w:hAnsi="Symbol" w:cs="Symbol"/>
          <w:sz w:val="29"/>
          <w:szCs w:val="29"/>
        </w:rPr>
      </w:pPr>
      <w:r w:rsidRPr="000A45CE">
        <w:rPr>
          <w:rFonts w:ascii="Times New Roman" w:hAnsi="Times New Roman" w:cs="Times New Roman"/>
          <w:w w:val="120"/>
          <w:position w:val="6"/>
          <w:sz w:val="29"/>
          <w:szCs w:val="29"/>
        </w:rPr>
        <w:t>1</w:t>
      </w:r>
      <w:r w:rsidRPr="000A45CE">
        <w:rPr>
          <w:rFonts w:ascii="Times New Roman" w:hAnsi="Times New Roman" w:cs="Times New Roman"/>
          <w:spacing w:val="-42"/>
          <w:w w:val="120"/>
          <w:position w:val="6"/>
          <w:sz w:val="29"/>
          <w:szCs w:val="29"/>
        </w:rPr>
        <w:t xml:space="preserve"> </w:t>
      </w:r>
      <w:r w:rsidRPr="000A45CE">
        <w:rPr>
          <w:rFonts w:ascii="Times New Roman" w:hAnsi="Times New Roman" w:cs="Times New Roman"/>
          <w:i/>
          <w:iCs/>
          <w:w w:val="120"/>
          <w:position w:val="1"/>
          <w:sz w:val="18"/>
          <w:szCs w:val="18"/>
        </w:rPr>
        <w:t>i</w:t>
      </w:r>
      <w:r w:rsidRPr="000A45CE">
        <w:rPr>
          <w:rFonts w:ascii="Times New Roman" w:hAnsi="Times New Roman" w:cs="Times New Roman"/>
          <w:i/>
          <w:iCs/>
          <w:spacing w:val="-37"/>
          <w:w w:val="120"/>
          <w:position w:val="1"/>
          <w:sz w:val="18"/>
          <w:szCs w:val="18"/>
        </w:rPr>
        <w:t xml:space="preserve"> </w:t>
      </w:r>
      <w:r w:rsidRPr="000A45CE">
        <w:rPr>
          <w:rFonts w:ascii="Symbol" w:hAnsi="Symbol" w:cs="Symbol"/>
          <w:spacing w:val="-6"/>
          <w:w w:val="120"/>
          <w:position w:val="1"/>
          <w:sz w:val="18"/>
          <w:szCs w:val="18"/>
        </w:rPr>
        <w:t></w:t>
      </w:r>
      <w:r w:rsidRPr="000A45CE">
        <w:rPr>
          <w:rFonts w:ascii="Times New Roman" w:hAnsi="Times New Roman" w:cs="Times New Roman"/>
          <w:spacing w:val="-6"/>
          <w:w w:val="120"/>
          <w:position w:val="1"/>
          <w:sz w:val="18"/>
          <w:szCs w:val="18"/>
        </w:rPr>
        <w:t>1</w:t>
      </w:r>
      <w:r w:rsidRPr="000A45CE">
        <w:rPr>
          <w:rFonts w:ascii="Times New Roman" w:hAnsi="Times New Roman" w:cs="Times New Roman"/>
          <w:spacing w:val="-22"/>
          <w:w w:val="120"/>
          <w:position w:val="1"/>
          <w:sz w:val="18"/>
          <w:szCs w:val="18"/>
        </w:rPr>
        <w:t xml:space="preserve"> </w:t>
      </w:r>
      <w:r w:rsidRPr="000A45CE">
        <w:rPr>
          <w:rFonts w:ascii="Symbol" w:hAnsi="Symbol" w:cs="Symbol"/>
          <w:w w:val="135"/>
          <w:sz w:val="29"/>
          <w:szCs w:val="29"/>
        </w:rPr>
        <w:t>⎝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</w:t>
      </w:r>
      <w:r w:rsidRPr="000A45CE">
        <w:rPr>
          <w:rFonts w:ascii="Symbol" w:hAnsi="Symbol" w:cs="Symbol"/>
          <w:spacing w:val="10"/>
          <w:w w:val="135"/>
          <w:sz w:val="29"/>
          <w:szCs w:val="29"/>
        </w:rPr>
        <w:t></w:t>
      </w:r>
      <w:r w:rsidRPr="000A45CE">
        <w:rPr>
          <w:rFonts w:ascii="Symbol" w:hAnsi="Symbol" w:cs="Symbol"/>
          <w:w w:val="135"/>
          <w:sz w:val="29"/>
          <w:szCs w:val="29"/>
        </w:rPr>
        <w:t>⎠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0" w:lineRule="atLeast"/>
        <w:ind w:left="6272"/>
        <w:rPr>
          <w:rFonts w:ascii="Symbol" w:hAnsi="Symbol" w:cs="Symbol"/>
          <w:sz w:val="18"/>
          <w:szCs w:val="18"/>
        </w:rPr>
      </w:pPr>
      <w:r w:rsidRPr="000A45CE">
        <w:rPr>
          <w:rFonts w:ascii="Symbol" w:hAnsi="Symbol" w:cs="Symbol"/>
          <w:noProof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59690" cy="119380"/>
                <wp:effectExtent l="0" t="0" r="0" b="4445"/>
                <wp:docPr id="40" name="Надпись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88" w:lineRule="exact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40" o:spid="_x0000_s1067" type="#_x0000_t202" style="width:4.7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88" w:lineRule="exact"/>
                        <w:ind w:left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31" w:lineRule="exact"/>
        <w:ind w:left="79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вибіркове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стандартне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відхилення: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Symbol" w:hAnsi="Symbol" w:cs="Symbol"/>
          <w:i/>
          <w:iCs/>
          <w:position w:val="3"/>
          <w:sz w:val="35"/>
          <w:szCs w:val="35"/>
        </w:rPr>
        <w:t></w:t>
      </w:r>
      <w:r w:rsidRPr="000A45CE">
        <w:rPr>
          <w:rFonts w:ascii="Symbol" w:hAnsi="Symbol" w:cs="Symbol"/>
          <w:i/>
          <w:iCs/>
          <w:spacing w:val="45"/>
          <w:position w:val="3"/>
          <w:sz w:val="35"/>
          <w:szCs w:val="35"/>
        </w:rPr>
        <w:t></w:t>
      </w:r>
      <w:r w:rsidRPr="000A45CE">
        <w:rPr>
          <w:rFonts w:ascii="Symbol" w:hAnsi="Symbol" w:cs="Symbol"/>
          <w:position w:val="3"/>
          <w:sz w:val="33"/>
          <w:szCs w:val="33"/>
        </w:rPr>
        <w:t></w:t>
      </w:r>
      <w:r w:rsidRPr="000A45CE">
        <w:rPr>
          <w:rFonts w:ascii="Symbol" w:hAnsi="Symbol" w:cs="Symbol"/>
          <w:position w:val="3"/>
          <w:sz w:val="33"/>
          <w:szCs w:val="33"/>
        </w:rPr>
        <w:t></w:t>
      </w:r>
      <w:r w:rsidRPr="000A45CE">
        <w:rPr>
          <w:rFonts w:ascii="Symbol" w:hAnsi="Symbol" w:cs="Symbol"/>
          <w:position w:val="3"/>
          <w:sz w:val="33"/>
          <w:szCs w:val="33"/>
        </w:rPr>
        <w:t></w:t>
      </w:r>
      <w:r w:rsidRPr="000A45CE">
        <w:rPr>
          <w:rFonts w:ascii="Symbol" w:hAnsi="Symbol" w:cs="Symbol"/>
          <w:position w:val="3"/>
          <w:sz w:val="33"/>
          <w:szCs w:val="33"/>
        </w:rPr>
        <w:t></w:t>
      </w:r>
      <w:r w:rsidRPr="000A45CE">
        <w:rPr>
          <w:rFonts w:ascii="Symbol" w:hAnsi="Symbol" w:cs="Symbol"/>
          <w:position w:val="3"/>
          <w:sz w:val="33"/>
          <w:szCs w:val="33"/>
        </w:rPr>
        <w:t></w:t>
      </w:r>
      <w:r w:rsidRPr="000A45CE">
        <w:rPr>
          <w:rFonts w:ascii="Symbol" w:hAnsi="Symbol" w:cs="Symbol"/>
          <w:position w:val="3"/>
          <w:sz w:val="33"/>
          <w:szCs w:val="33"/>
        </w:rPr>
        <w:t></w:t>
      </w:r>
      <w:r w:rsidRPr="000A45CE">
        <w:rPr>
          <w:rFonts w:ascii="Symbol" w:hAnsi="Symbol" w:cs="Symbol"/>
          <w:position w:val="3"/>
          <w:sz w:val="33"/>
          <w:szCs w:val="33"/>
        </w:rPr>
        <w:t></w:t>
      </w:r>
      <w:r w:rsidRPr="000A45CE">
        <w:rPr>
          <w:rFonts w:ascii="Symbol" w:hAnsi="Symbol" w:cs="Symbol"/>
          <w:position w:val="3"/>
          <w:sz w:val="33"/>
          <w:szCs w:val="33"/>
        </w:rPr>
        <w:t></w:t>
      </w:r>
      <w:r w:rsidRPr="000A45CE">
        <w:rPr>
          <w:rFonts w:ascii="Symbol" w:hAnsi="Symbol" w:cs="Symbol"/>
          <w:position w:val="3"/>
          <w:sz w:val="33"/>
          <w:szCs w:val="33"/>
        </w:rPr>
        <w:t></w:t>
      </w:r>
      <w:r w:rsidRPr="000A45CE">
        <w:rPr>
          <w:rFonts w:ascii="Symbol" w:hAnsi="Symbol" w:cs="Symbol"/>
          <w:spacing w:val="26"/>
          <w:position w:val="3"/>
          <w:sz w:val="33"/>
          <w:szCs w:val="33"/>
        </w:rPr>
        <w:t></w:t>
      </w:r>
      <w:r w:rsidRPr="000A45CE">
        <w:rPr>
          <w:rFonts w:ascii="Times New Roman" w:hAnsi="Times New Roman" w:cs="Times New Roman"/>
          <w:sz w:val="27"/>
          <w:szCs w:val="27"/>
        </w:rPr>
        <w:t>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0" w:lineRule="atLeast"/>
        <w:ind w:left="6272"/>
        <w:rPr>
          <w:rFonts w:ascii="Times New Roman" w:hAnsi="Times New Roman" w:cs="Times New Roman"/>
          <w:sz w:val="18"/>
          <w:szCs w:val="18"/>
        </w:rPr>
      </w:pPr>
      <w:r w:rsidRPr="000A45CE"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59690" cy="119380"/>
                <wp:effectExtent l="0" t="0" r="0" b="4445"/>
                <wp:docPr id="39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88" w:lineRule="exact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39" o:spid="_x0000_s1068" type="#_x0000_t202" style="width:4.7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4CywIAALcFAAAOAAAAZHJzL2Uyb0RvYy54bWysVM2O0zAQviPxDpbv2fxs2k2iTdFu0yCk&#10;5UdaeAA3cRqLxA6223RBHLjzCrwDBw7ceIXuGzF2mnZ/LgjIwZp4xt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88" w:lineRule="exact"/>
                        <w:ind w:left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5712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400050" cy="276225"/>
                <wp:effectExtent l="9525" t="9525" r="9525" b="0"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" cy="276225"/>
                          <a:chOff x="0" y="0"/>
                          <a:chExt cx="630" cy="435"/>
                        </a:xfrm>
                      </wpg:grpSpPr>
                      <wps:wsp>
                        <wps:cNvPr id="34" name="Freeform 178"/>
                        <wps:cNvSpPr>
                          <a:spLocks/>
                        </wps:cNvSpPr>
                        <wps:spPr bwMode="auto">
                          <a:xfrm>
                            <a:off x="5" y="260"/>
                            <a:ext cx="44" cy="26"/>
                          </a:xfrm>
                          <a:custGeom>
                            <a:avLst/>
                            <a:gdLst>
                              <a:gd name="T0" fmla="*/ 0 w 44"/>
                              <a:gd name="T1" fmla="*/ 25 h 26"/>
                              <a:gd name="T2" fmla="*/ 43 w 44"/>
                              <a:gd name="T3" fmla="*/ 0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" h="26">
                                <a:moveTo>
                                  <a:pt x="0" y="25"/>
                                </a:moveTo>
                                <a:lnTo>
                                  <a:pt x="43" y="0"/>
                                </a:lnTo>
                              </a:path>
                            </a:pathLst>
                          </a:custGeom>
                          <a:noFill/>
                          <a:ln w="740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79"/>
                        <wps:cNvSpPr>
                          <a:spLocks/>
                        </wps:cNvSpPr>
                        <wps:spPr bwMode="auto">
                          <a:xfrm>
                            <a:off x="49" y="266"/>
                            <a:ext cx="63" cy="143"/>
                          </a:xfrm>
                          <a:custGeom>
                            <a:avLst/>
                            <a:gdLst>
                              <a:gd name="T0" fmla="*/ 0 w 63"/>
                              <a:gd name="T1" fmla="*/ 0 h 143"/>
                              <a:gd name="T2" fmla="*/ 62 w 63"/>
                              <a:gd name="T3" fmla="*/ 142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" h="143">
                                <a:moveTo>
                                  <a:pt x="0" y="0"/>
                                </a:moveTo>
                                <a:lnTo>
                                  <a:pt x="62" y="142"/>
                                </a:lnTo>
                              </a:path>
                            </a:pathLst>
                          </a:custGeom>
                          <a:noFill/>
                          <a:ln w="14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80"/>
                        <wps:cNvSpPr>
                          <a:spLocks/>
                        </wps:cNvSpPr>
                        <wps:spPr bwMode="auto">
                          <a:xfrm>
                            <a:off x="116" y="5"/>
                            <a:ext cx="80" cy="404"/>
                          </a:xfrm>
                          <a:custGeom>
                            <a:avLst/>
                            <a:gdLst>
                              <a:gd name="T0" fmla="*/ 0 w 80"/>
                              <a:gd name="T1" fmla="*/ 403 h 404"/>
                              <a:gd name="T2" fmla="*/ 79 w 80"/>
                              <a:gd name="T3" fmla="*/ 0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" h="404">
                                <a:moveTo>
                                  <a:pt x="0" y="403"/>
                                </a:moveTo>
                                <a:lnTo>
                                  <a:pt x="79" y="0"/>
                                </a:lnTo>
                              </a:path>
                            </a:pathLst>
                          </a:custGeom>
                          <a:noFill/>
                          <a:ln w="740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81"/>
                        <wps:cNvSpPr>
                          <a:spLocks/>
                        </wps:cNvSpPr>
                        <wps:spPr bwMode="auto">
                          <a:xfrm>
                            <a:off x="195" y="5"/>
                            <a:ext cx="429" cy="20"/>
                          </a:xfrm>
                          <a:custGeom>
                            <a:avLst/>
                            <a:gdLst>
                              <a:gd name="T0" fmla="*/ 0 w 429"/>
                              <a:gd name="T1" fmla="*/ 0 h 20"/>
                              <a:gd name="T2" fmla="*/ 428 w 4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9" h="20">
                                <a:moveTo>
                                  <a:pt x="0" y="0"/>
                                </a:moveTo>
                                <a:lnTo>
                                  <a:pt x="428" y="0"/>
                                </a:lnTo>
                              </a:path>
                            </a:pathLst>
                          </a:custGeom>
                          <a:noFill/>
                          <a:ln w="740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3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5CE" w:rsidRDefault="000A45CE" w:rsidP="000A45CE">
                              <w:pPr>
                                <w:pStyle w:val="a3"/>
                                <w:kinsoku w:val="0"/>
                                <w:overflowPunct w:val="0"/>
                                <w:spacing w:before="3" w:line="431" w:lineRule="exact"/>
                                <w:ind w:left="0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pacing w:val="-2"/>
                                  <w:sz w:val="33"/>
                                  <w:szCs w:val="33"/>
                                </w:rPr>
                                <w:t>D</w:t>
                              </w:r>
                              <w:r>
                                <w:rPr>
                                  <w:i/>
                                  <w:iCs/>
                                  <w:spacing w:val="-2"/>
                                  <w:position w:val="-8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3" o:spid="_x0000_s1069" style="width:31.5pt;height:21.75pt;mso-position-horizontal-relative:char;mso-position-vertical-relative:line" coordsize="630,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">
                <v:shape id="Freeform 178" o:spid="_x0000_s1070" style="position:absolute;left:5;top:260;width:44;height:26;visibility:visible;mso-wrap-style:square;v-text-anchor:top" coordsize="4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" path="m,25l43,e" filled="f" strokeweight=".20567mm">
                  <v:path arrowok="t" o:connecttype="custom" o:connectlocs="0,25;43,0" o:connectangles="0,0"/>
                </v:shape>
                <v:shape id="Freeform 179" o:spid="_x0000_s1071" style="position:absolute;left:49;top:266;width:63;height:143;visibility:visible;mso-wrap-style:square;v-text-anchor:top" coordsize="63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" path="m,l62,142e" filled="f" strokeweight=".41097mm">
                  <v:path arrowok="t" o:connecttype="custom" o:connectlocs="0,0;62,142" o:connectangles="0,0"/>
                </v:shape>
                <v:shape id="Freeform 180" o:spid="_x0000_s1072" style="position:absolute;left:116;top:5;width:80;height:404;visibility:visible;mso-wrap-style:square;v-text-anchor:top" coordsize="80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" path="m,403l79,e" filled="f" strokeweight=".20567mm">
                  <v:path arrowok="t" o:connecttype="custom" o:connectlocs="0,403;79,0" o:connectangles="0,0"/>
                </v:shape>
                <v:shape id="Freeform 181" o:spid="_x0000_s1073" style="position:absolute;left:195;top:5;width:429;height:20;visibility:visible;mso-wrap-style:square;v-text-anchor:top" coordsize="4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" path="m,l428,e" filled="f" strokeweight=".20567mm">
                  <v:path arrowok="t" o:connecttype="custom" o:connectlocs="0,0;428,0" o:connectangles="0,0"/>
                </v:shape>
                <v:shape id="Text Box 182" o:spid="_x0000_s1074" type="#_x0000_t202" style="position:absolute;width:63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0A45CE" w:rsidRDefault="000A45CE" w:rsidP="000A45CE">
                        <w:pPr>
                          <w:pStyle w:val="a3"/>
                          <w:kinsoku w:val="0"/>
                          <w:overflowPunct w:val="0"/>
                          <w:spacing w:before="3" w:line="431" w:lineRule="exact"/>
                          <w:ind w:left="0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  <w:sz w:val="33"/>
                            <w:szCs w:val="33"/>
                          </w:rPr>
                          <w:t>D</w:t>
                        </w:r>
                        <w:r>
                          <w:rPr>
                            <w:i/>
                            <w:iCs/>
                            <w:spacing w:val="-2"/>
                            <w:position w:val="-8"/>
                            <w:sz w:val="21"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33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05" w:after="0" w:line="240" w:lineRule="auto"/>
        <w:ind w:left="80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Емпірична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розподілу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ймовірностей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величини: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tabs>
          <w:tab w:val="left" w:pos="5350"/>
        </w:tabs>
        <w:kinsoku w:val="0"/>
        <w:overflowPunct w:val="0"/>
        <w:autoSpaceDE w:val="0"/>
        <w:autoSpaceDN w:val="0"/>
        <w:adjustRightInd w:val="0"/>
        <w:spacing w:after="0" w:line="20" w:lineRule="atLeast"/>
        <w:ind w:left="4844"/>
        <w:rPr>
          <w:rFonts w:ascii="Times New Roman" w:hAnsi="Times New Roman" w:cs="Times New Roman"/>
          <w:position w:val="19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32" o:spid="_x0000_s1075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A45CE">
        <w:rPr>
          <w:rFonts w:ascii="Times New Roman" w:hAnsi="Times New Roman" w:cs="Times New Roman"/>
          <w:sz w:val="19"/>
          <w:szCs w:val="19"/>
        </w:rPr>
        <w:t xml:space="preserve"> </w:t>
      </w:r>
      <w:r w:rsidRPr="000A45CE">
        <w:rPr>
          <w:rFonts w:ascii="Times New Roman" w:hAnsi="Times New Roman" w:cs="Times New Roman"/>
          <w:sz w:val="19"/>
          <w:szCs w:val="19"/>
        </w:rPr>
        <w:tab/>
      </w:r>
      <w:r w:rsidRPr="000A45CE">
        <w:rPr>
          <w:rFonts w:ascii="Times New Roman" w:hAnsi="Times New Roman" w:cs="Times New Roman"/>
          <w:noProof/>
          <w:position w:val="19"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356870" cy="12700"/>
                <wp:effectExtent l="9525" t="9525" r="5080" b="0"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2700"/>
                          <a:chOff x="0" y="0"/>
                          <a:chExt cx="562" cy="20"/>
                        </a:xfrm>
                      </wpg:grpSpPr>
                      <wps:wsp>
                        <wps:cNvPr id="31" name="Freeform 18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51" cy="20"/>
                          </a:xfrm>
                          <a:custGeom>
                            <a:avLst/>
                            <a:gdLst>
                              <a:gd name="T0" fmla="*/ 0 w 551"/>
                              <a:gd name="T1" fmla="*/ 0 h 20"/>
                              <a:gd name="T2" fmla="*/ 550 w 55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51" h="20">
                                <a:moveTo>
                                  <a:pt x="0" y="0"/>
                                </a:moveTo>
                                <a:lnTo>
                                  <a:pt x="550" y="0"/>
                                </a:lnTo>
                              </a:path>
                            </a:pathLst>
                          </a:custGeom>
                          <a:noFill/>
                          <a:ln w="69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DC7C75" id="Группа 30" o:spid="_x0000_s1026" style="width:28.1pt;height:1pt;mso-position-horizontal-relative:char;mso-position-vertical-relative:line" coordsize="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">
                <v:shape id="Freeform 185" o:spid="_x0000_s1027" style="position:absolute;left:5;top:5;width:551;height:20;visibility:visible;mso-wrap-style:square;v-text-anchor:top" coordsize="55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" path="m,l550,e" filled="f" strokeweight=".19189mm">
                  <v:path arrowok="t" o:connecttype="custom" o:connectlocs="0,0;550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96" w:after="0" w:line="240" w:lineRule="auto"/>
        <w:rPr>
          <w:rFonts w:ascii="Times New Roman" w:hAnsi="Times New Roman" w:cs="Times New Roman"/>
          <w:sz w:val="28"/>
          <w:szCs w:val="28"/>
        </w:rPr>
      </w:pPr>
      <w:r w:rsidRPr="000A45CE">
        <w:rPr>
          <w:rFonts w:ascii="Times New Roman" w:hAnsi="Times New Roman" w:cs="Times New Roman"/>
          <w:sz w:val="28"/>
          <w:szCs w:val="28"/>
        </w:rPr>
        <w:t xml:space="preserve">~ </w:t>
      </w:r>
      <w:r w:rsidRPr="000A45CE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0A45CE">
        <w:rPr>
          <w:rFonts w:ascii="Times New Roman" w:hAnsi="Times New Roman" w:cs="Times New Roman"/>
          <w:sz w:val="28"/>
          <w:szCs w:val="28"/>
        </w:rPr>
        <w:t xml:space="preserve">~       </w:t>
      </w:r>
      <w:r w:rsidRPr="000A45CE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0A45CE">
        <w:rPr>
          <w:rFonts w:ascii="Times New Roman" w:hAnsi="Times New Roman" w:cs="Times New Roman"/>
          <w:sz w:val="28"/>
          <w:szCs w:val="28"/>
        </w:rPr>
        <w:t>~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9" w:after="0" w:line="240" w:lineRule="auto"/>
        <w:rPr>
          <w:rFonts w:ascii="Symbol" w:hAnsi="Symbol" w:cs="Symbol"/>
          <w:sz w:val="30"/>
          <w:szCs w:val="30"/>
        </w:rPr>
      </w:pPr>
      <w:r w:rsidRPr="000A45CE">
        <w:rPr>
          <w:rFonts w:ascii="Times New Roman" w:hAnsi="Times New Roman" w:cs="Times New Roman"/>
          <w:i/>
          <w:iCs/>
          <w:spacing w:val="3"/>
          <w:sz w:val="30"/>
          <w:szCs w:val="30"/>
        </w:rPr>
        <w:t>P</w:t>
      </w:r>
      <w:r w:rsidRPr="000A45CE">
        <w:rPr>
          <w:rFonts w:ascii="Symbol" w:hAnsi="Symbol" w:cs="Symbol"/>
          <w:spacing w:val="-6"/>
          <w:sz w:val="40"/>
          <w:szCs w:val="40"/>
        </w:rPr>
        <w:t></w:t>
      </w:r>
      <w:r w:rsidRPr="000A45CE">
        <w:rPr>
          <w:rFonts w:ascii="Times New Roman" w:hAnsi="Times New Roman" w:cs="Times New Roman"/>
          <w:i/>
          <w:iCs/>
          <w:sz w:val="30"/>
          <w:szCs w:val="30"/>
        </w:rPr>
        <w:t>a</w:t>
      </w:r>
      <w:r w:rsidRPr="000A45CE">
        <w:rPr>
          <w:rFonts w:ascii="Times New Roman" w:hAnsi="Times New Roman" w:cs="Times New Roman"/>
          <w:i/>
          <w:iCs/>
          <w:spacing w:val="-12"/>
          <w:sz w:val="30"/>
          <w:szCs w:val="30"/>
        </w:rPr>
        <w:t xml:space="preserve"> </w:t>
      </w:r>
      <w:r w:rsidRPr="000A45CE">
        <w:rPr>
          <w:rFonts w:ascii="Symbol" w:hAnsi="Symbol" w:cs="Symbol"/>
          <w:sz w:val="30"/>
          <w:szCs w:val="30"/>
        </w:rPr>
        <w:t></w:t>
      </w:r>
      <w:r w:rsidRPr="000A45CE">
        <w:rPr>
          <w:rFonts w:ascii="Symbol" w:hAnsi="Symbol" w:cs="Symbol"/>
          <w:spacing w:val="-13"/>
          <w:sz w:val="30"/>
          <w:szCs w:val="30"/>
        </w:rPr>
        <w:t></w:t>
      </w:r>
      <w:r w:rsidRPr="000A45CE">
        <w:rPr>
          <w:rFonts w:ascii="Times New Roman" w:hAnsi="Times New Roman" w:cs="Times New Roman"/>
          <w:i/>
          <w:iCs/>
          <w:spacing w:val="-143"/>
          <w:sz w:val="30"/>
          <w:szCs w:val="30"/>
        </w:rPr>
        <w:t>a</w:t>
      </w:r>
      <w:r w:rsidRPr="000A45CE">
        <w:rPr>
          <w:rFonts w:ascii="Times New Roman" w:hAnsi="Times New Roman" w:cs="Times New Roman"/>
          <w:position w:val="11"/>
          <w:sz w:val="30"/>
          <w:szCs w:val="30"/>
        </w:rPr>
        <w:t xml:space="preserve">~ </w:t>
      </w:r>
      <w:r w:rsidRPr="000A45CE">
        <w:rPr>
          <w:rFonts w:ascii="Symbol" w:hAnsi="Symbol" w:cs="Symbol"/>
          <w:sz w:val="40"/>
          <w:szCs w:val="40"/>
        </w:rPr>
        <w:t></w:t>
      </w:r>
      <w:r w:rsidRPr="000A45CE">
        <w:rPr>
          <w:rFonts w:ascii="Symbol" w:hAnsi="Symbol" w:cs="Symbol"/>
          <w:spacing w:val="-55"/>
          <w:sz w:val="40"/>
          <w:szCs w:val="40"/>
        </w:rPr>
        <w:t></w:t>
      </w:r>
      <w:r w:rsidRPr="000A45CE">
        <w:rPr>
          <w:rFonts w:ascii="Symbol" w:hAnsi="Symbol" w:cs="Symbol"/>
          <w:sz w:val="30"/>
          <w:szCs w:val="30"/>
        </w:rPr>
        <w:t>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298" w:lineRule="exact"/>
        <w:ind w:right="142"/>
        <w:jc w:val="center"/>
        <w:rPr>
          <w:rFonts w:ascii="Times New Roman" w:hAnsi="Times New Roman" w:cs="Times New Roman"/>
          <w:sz w:val="30"/>
          <w:szCs w:val="30"/>
        </w:rPr>
      </w:pPr>
      <w:r w:rsidRPr="000A45CE">
        <w:rPr>
          <w:rFonts w:ascii="Times New Roman" w:hAnsi="Times New Roman" w:cs="Times New Roman"/>
          <w:i/>
          <w:iCs/>
          <w:sz w:val="30"/>
          <w:szCs w:val="30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5" w:lineRule="exact"/>
        <w:jc w:val="right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90" w:lineRule="exact"/>
        <w:ind w:right="98"/>
        <w:jc w:val="center"/>
        <w:rPr>
          <w:rFonts w:ascii="Times New Roman" w:hAnsi="Times New Roman" w:cs="Times New Roman"/>
          <w:sz w:val="30"/>
          <w:szCs w:val="30"/>
        </w:rPr>
      </w:pPr>
      <w:r w:rsidRPr="000A45CE">
        <w:rPr>
          <w:rFonts w:ascii="Times New Roman" w:hAnsi="Times New Roman" w:cs="Times New Roman"/>
          <w:i/>
          <w:iCs/>
          <w:sz w:val="30"/>
          <w:szCs w:val="30"/>
        </w:rPr>
        <w:t>n</w:t>
      </w:r>
      <w:r w:rsidRPr="000A45CE">
        <w:rPr>
          <w:rFonts w:ascii="Times New Roman" w:hAnsi="Times New Roman" w:cs="Times New Roman"/>
          <w:i/>
          <w:iCs/>
          <w:spacing w:val="-12"/>
          <w:sz w:val="30"/>
          <w:szCs w:val="30"/>
        </w:rPr>
        <w:t xml:space="preserve"> </w:t>
      </w:r>
      <w:r w:rsidRPr="000A45CE">
        <w:rPr>
          <w:rFonts w:ascii="Symbol" w:hAnsi="Symbol" w:cs="Symbol"/>
          <w:spacing w:val="10"/>
          <w:sz w:val="30"/>
          <w:szCs w:val="30"/>
        </w:rPr>
        <w:t></w:t>
      </w:r>
      <w:r w:rsidRPr="000A45CE">
        <w:rPr>
          <w:rFonts w:ascii="Times New Roman" w:hAnsi="Times New Roman" w:cs="Times New Roman"/>
          <w:spacing w:val="10"/>
          <w:sz w:val="30"/>
          <w:szCs w:val="30"/>
        </w:rPr>
        <w:t>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9" o:spid="_x0000_s1076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W3hzAIAALc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sz w:val="18"/>
          <w:szCs w:val="18"/>
        </w:rPr>
      </w:pPr>
      <w:r w:rsidRPr="000A45CE">
        <w:rPr>
          <w:rFonts w:ascii="Times New Roman" w:hAnsi="Times New Roman" w:cs="Times New Roman"/>
          <w:spacing w:val="-2"/>
          <w:w w:val="110"/>
          <w:sz w:val="27"/>
          <w:szCs w:val="27"/>
        </w:rPr>
        <w:t>де</w:t>
      </w:r>
      <w:r w:rsidRPr="000A45CE">
        <w:rPr>
          <w:rFonts w:ascii="Times New Roman" w:hAnsi="Times New Roman" w:cs="Times New Roman"/>
          <w:spacing w:val="16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6"/>
          <w:w w:val="110"/>
          <w:sz w:val="28"/>
          <w:szCs w:val="28"/>
        </w:rPr>
        <w:t>a</w:t>
      </w:r>
      <w:r w:rsidRPr="000A45CE">
        <w:rPr>
          <w:rFonts w:ascii="Times New Roman" w:hAnsi="Times New Roman" w:cs="Times New Roman"/>
          <w:spacing w:val="-6"/>
          <w:w w:val="110"/>
          <w:position w:val="-7"/>
          <w:sz w:val="18"/>
          <w:szCs w:val="18"/>
        </w:rPr>
        <w:t>1</w:t>
      </w:r>
      <w:r w:rsidRPr="000A45CE">
        <w:rPr>
          <w:rFonts w:ascii="Times New Roman" w:hAnsi="Times New Roman" w:cs="Times New Roman"/>
          <w:spacing w:val="-34"/>
          <w:w w:val="110"/>
          <w:position w:val="-7"/>
          <w:sz w:val="18"/>
          <w:szCs w:val="18"/>
        </w:rPr>
        <w:t xml:space="preserve"> </w:t>
      </w:r>
      <w:r w:rsidRPr="000A45CE">
        <w:rPr>
          <w:rFonts w:ascii="Times New Roman" w:hAnsi="Times New Roman" w:cs="Times New Roman"/>
          <w:w w:val="110"/>
          <w:sz w:val="28"/>
          <w:szCs w:val="28"/>
        </w:rPr>
        <w:t>,</w:t>
      </w:r>
      <w:r w:rsidRPr="000A45CE">
        <w:rPr>
          <w:rFonts w:ascii="Times New Roman" w:hAnsi="Times New Roman" w:cs="Times New Roman"/>
          <w:spacing w:val="-45"/>
          <w:w w:val="110"/>
          <w:sz w:val="28"/>
          <w:szCs w:val="28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5"/>
          <w:w w:val="110"/>
          <w:sz w:val="28"/>
          <w:szCs w:val="28"/>
        </w:rPr>
        <w:t>a</w:t>
      </w:r>
      <w:r w:rsidRPr="000A45CE">
        <w:rPr>
          <w:rFonts w:ascii="Times New Roman" w:hAnsi="Times New Roman" w:cs="Times New Roman"/>
          <w:spacing w:val="5"/>
          <w:w w:val="110"/>
          <w:position w:val="-7"/>
          <w:sz w:val="18"/>
          <w:szCs w:val="18"/>
        </w:rPr>
        <w:t>2</w:t>
      </w:r>
      <w:r w:rsidRPr="000A45CE">
        <w:rPr>
          <w:rFonts w:ascii="Times New Roman" w:hAnsi="Times New Roman" w:cs="Times New Roman"/>
          <w:spacing w:val="-21"/>
          <w:w w:val="110"/>
          <w:position w:val="-7"/>
          <w:sz w:val="18"/>
          <w:szCs w:val="18"/>
        </w:rPr>
        <w:t xml:space="preserve"> </w:t>
      </w:r>
      <w:r w:rsidRPr="000A45CE">
        <w:rPr>
          <w:rFonts w:ascii="Times New Roman" w:hAnsi="Times New Roman" w:cs="Times New Roman"/>
          <w:spacing w:val="7"/>
          <w:w w:val="110"/>
          <w:sz w:val="28"/>
          <w:szCs w:val="28"/>
        </w:rPr>
        <w:t>,</w:t>
      </w:r>
      <w:r w:rsidRPr="000A45CE">
        <w:rPr>
          <w:rFonts w:ascii="Arial" w:hAnsi="Arial" w:cs="Arial"/>
          <w:spacing w:val="5"/>
          <w:w w:val="110"/>
          <w:sz w:val="28"/>
          <w:szCs w:val="28"/>
        </w:rPr>
        <w:t>K</w:t>
      </w:r>
      <w:r w:rsidRPr="000A45CE">
        <w:rPr>
          <w:rFonts w:ascii="Times New Roman" w:hAnsi="Times New Roman" w:cs="Times New Roman"/>
          <w:spacing w:val="7"/>
          <w:w w:val="110"/>
          <w:sz w:val="28"/>
          <w:szCs w:val="28"/>
        </w:rPr>
        <w:t>,</w:t>
      </w:r>
      <w:r w:rsidRPr="000A45C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5"/>
          <w:w w:val="110"/>
          <w:sz w:val="28"/>
          <w:szCs w:val="28"/>
        </w:rPr>
        <w:t>a</w:t>
      </w:r>
      <w:r w:rsidRPr="000A45CE">
        <w:rPr>
          <w:rFonts w:ascii="Times New Roman" w:hAnsi="Times New Roman" w:cs="Times New Roman"/>
          <w:i/>
          <w:iCs/>
          <w:spacing w:val="5"/>
          <w:w w:val="110"/>
          <w:position w:val="-7"/>
          <w:sz w:val="18"/>
          <w:szCs w:val="18"/>
        </w:rPr>
        <w:t>n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8" o:spid="_x0000_s1077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i/>
          <w:iCs/>
          <w:sz w:val="25"/>
          <w:szCs w:val="25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варіаційний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ряд.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7" o:spid="_x0000_s1078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8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Лінійна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регресія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(лінійний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тренд)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виду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6" o:spid="_x0000_s1079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nvMzQIAALc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40" w:lineRule="exact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pacing w:val="8"/>
          <w:sz w:val="28"/>
          <w:szCs w:val="28"/>
        </w:rPr>
        <w:t>y</w:t>
      </w:r>
      <w:r w:rsidRPr="000A45CE">
        <w:rPr>
          <w:rFonts w:ascii="Symbol" w:hAnsi="Symbol" w:cs="Symbol"/>
          <w:spacing w:val="11"/>
          <w:position w:val="1"/>
          <w:sz w:val="37"/>
          <w:szCs w:val="37"/>
        </w:rPr>
        <w:t></w:t>
      </w:r>
      <w:r w:rsidRPr="000A45CE">
        <w:rPr>
          <w:rFonts w:ascii="Times New Roman" w:hAnsi="Times New Roman" w:cs="Times New Roman"/>
          <w:i/>
          <w:iCs/>
          <w:spacing w:val="8"/>
          <w:sz w:val="28"/>
          <w:szCs w:val="28"/>
        </w:rPr>
        <w:t>x</w:t>
      </w:r>
      <w:r w:rsidRPr="000A45CE">
        <w:rPr>
          <w:rFonts w:ascii="Symbol" w:hAnsi="Symbol" w:cs="Symbol"/>
          <w:spacing w:val="11"/>
          <w:position w:val="1"/>
          <w:sz w:val="37"/>
          <w:szCs w:val="37"/>
        </w:rPr>
        <w:t></w:t>
      </w:r>
      <w:r w:rsidRPr="000A45CE">
        <w:rPr>
          <w:rFonts w:ascii="Symbol" w:hAnsi="Symbol" w:cs="Symbol"/>
          <w:spacing w:val="-50"/>
          <w:position w:val="1"/>
          <w:sz w:val="37"/>
          <w:szCs w:val="37"/>
        </w:rPr>
        <w:t></w:t>
      </w:r>
      <w:r w:rsidRPr="000A45CE">
        <w:rPr>
          <w:rFonts w:ascii="Symbol" w:hAnsi="Symbol" w:cs="Symbol"/>
          <w:sz w:val="28"/>
          <w:szCs w:val="28"/>
        </w:rPr>
        <w:t></w:t>
      </w:r>
      <w:r w:rsidRPr="000A45CE">
        <w:rPr>
          <w:rFonts w:ascii="Symbol" w:hAnsi="Symbol" w:cs="Symbol"/>
          <w:spacing w:val="-32"/>
          <w:sz w:val="28"/>
          <w:szCs w:val="28"/>
        </w:rPr>
        <w:t></w:t>
      </w:r>
      <w:r w:rsidRPr="000A45CE">
        <w:rPr>
          <w:rFonts w:ascii="Symbol" w:hAnsi="Symbol" w:cs="Symbol"/>
          <w:i/>
          <w:iCs/>
          <w:sz w:val="30"/>
          <w:szCs w:val="30"/>
        </w:rPr>
        <w:t></w:t>
      </w:r>
      <w:r w:rsidRPr="000A45CE">
        <w:rPr>
          <w:rFonts w:ascii="Symbol" w:hAnsi="Symbol" w:cs="Symbol"/>
          <w:i/>
          <w:iCs/>
          <w:spacing w:val="-9"/>
          <w:sz w:val="30"/>
          <w:szCs w:val="30"/>
        </w:rPr>
        <w:t></w:t>
      </w:r>
      <w:r w:rsidRPr="000A45CE">
        <w:rPr>
          <w:rFonts w:ascii="Symbol" w:hAnsi="Symbol" w:cs="Symbol"/>
          <w:sz w:val="28"/>
          <w:szCs w:val="28"/>
        </w:rPr>
        <w:t></w:t>
      </w:r>
      <w:r w:rsidRPr="000A45CE">
        <w:rPr>
          <w:rFonts w:ascii="Symbol" w:hAnsi="Symbol" w:cs="Symbol"/>
          <w:spacing w:val="-25"/>
          <w:sz w:val="28"/>
          <w:szCs w:val="28"/>
        </w:rPr>
        <w:t></w:t>
      </w:r>
      <w:r w:rsidRPr="000A45CE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0A45CE">
        <w:rPr>
          <w:rFonts w:ascii="Times New Roman" w:hAnsi="Times New Roman" w:cs="Times New Roman"/>
          <w:i/>
          <w:iCs/>
          <w:spacing w:val="-23"/>
          <w:sz w:val="28"/>
          <w:szCs w:val="28"/>
        </w:rPr>
        <w:t xml:space="preserve"> </w:t>
      </w:r>
      <w:r w:rsidRPr="000A45CE">
        <w:rPr>
          <w:rFonts w:ascii="Symbol" w:hAnsi="Symbol" w:cs="Symbol"/>
          <w:sz w:val="28"/>
          <w:szCs w:val="28"/>
        </w:rPr>
        <w:t></w:t>
      </w:r>
      <w:r w:rsidRPr="000A45CE">
        <w:rPr>
          <w:rFonts w:ascii="Symbol" w:hAnsi="Symbol" w:cs="Symbol"/>
          <w:spacing w:val="-25"/>
          <w:sz w:val="28"/>
          <w:szCs w:val="28"/>
        </w:rPr>
        <w:t></w:t>
      </w:r>
      <w:r w:rsidRPr="000A45CE">
        <w:rPr>
          <w:rFonts w:ascii="Times New Roman" w:hAnsi="Times New Roman" w:cs="Times New Roman"/>
          <w:i/>
          <w:iCs/>
          <w:sz w:val="28"/>
          <w:szCs w:val="28"/>
        </w:rPr>
        <w:t>e</w:t>
      </w:r>
      <w:r w:rsidRPr="000A45CE">
        <w:rPr>
          <w:rFonts w:ascii="Times New Roman" w:hAnsi="Times New Roman" w:cs="Times New Roman"/>
          <w:i/>
          <w:iCs/>
          <w:spacing w:val="-35"/>
          <w:sz w:val="28"/>
          <w:szCs w:val="28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5" o:spid="_x0000_s1080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776ywIAALc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2" w:after="0" w:line="149" w:lineRule="exact"/>
        <w:ind w:left="107" w:right="382"/>
        <w:jc w:val="center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i/>
          <w:iCs/>
          <w:w w:val="105"/>
          <w:sz w:val="17"/>
          <w:szCs w:val="17"/>
        </w:rPr>
        <w:t>n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42" w:lineRule="exact"/>
        <w:ind w:left="3618" w:right="3297"/>
        <w:jc w:val="center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Symbol" w:hAnsi="Symbol" w:cs="Symbol"/>
          <w:position w:val="-4"/>
          <w:sz w:val="35"/>
          <w:szCs w:val="35"/>
        </w:rPr>
        <w:t></w:t>
      </w:r>
      <w:r w:rsidRPr="000A45CE">
        <w:rPr>
          <w:rFonts w:ascii="Symbol" w:hAnsi="Symbol" w:cs="Symbol"/>
          <w:spacing w:val="-37"/>
          <w:position w:val="-4"/>
          <w:sz w:val="35"/>
          <w:szCs w:val="35"/>
        </w:rPr>
        <w:t>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x</w:t>
      </w:r>
      <w:r w:rsidRPr="000A45CE">
        <w:rPr>
          <w:rFonts w:ascii="Times New Roman" w:hAnsi="Times New Roman" w:cs="Times New Roman"/>
          <w:i/>
          <w:iCs/>
          <w:position w:val="-7"/>
          <w:sz w:val="17"/>
          <w:szCs w:val="17"/>
        </w:rPr>
        <w:t>i</w:t>
      </w:r>
      <w:r w:rsidRPr="000A45CE">
        <w:rPr>
          <w:rFonts w:ascii="Times New Roman" w:hAnsi="Times New Roman" w:cs="Times New Roman"/>
          <w:i/>
          <w:iCs/>
          <w:spacing w:val="31"/>
          <w:position w:val="-7"/>
          <w:sz w:val="17"/>
          <w:szCs w:val="1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</w:t>
      </w:r>
      <w:r w:rsidRPr="000A45CE">
        <w:rPr>
          <w:rFonts w:ascii="Symbol" w:hAnsi="Symbol" w:cs="Symbol"/>
          <w:spacing w:val="-7"/>
          <w:sz w:val="27"/>
          <w:szCs w:val="27"/>
        </w:rPr>
        <w:t></w:t>
      </w:r>
      <w:r w:rsidRPr="000A45CE">
        <w:rPr>
          <w:rFonts w:ascii="Times New Roman" w:hAnsi="Times New Roman" w:cs="Times New Roman"/>
          <w:i/>
          <w:iCs/>
          <w:spacing w:val="6"/>
          <w:sz w:val="27"/>
          <w:szCs w:val="27"/>
        </w:rPr>
        <w:t>y</w:t>
      </w:r>
      <w:r w:rsidRPr="000A45CE">
        <w:rPr>
          <w:rFonts w:ascii="Times New Roman" w:hAnsi="Times New Roman" w:cs="Times New Roman"/>
          <w:i/>
          <w:iCs/>
          <w:position w:val="-7"/>
          <w:sz w:val="17"/>
          <w:szCs w:val="17"/>
        </w:rPr>
        <w:t>i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43" w:lineRule="exact"/>
        <w:ind w:left="3301" w:right="3297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Symbol" w:hAnsi="Symbol" w:cs="Symbol"/>
          <w:i/>
          <w:iCs/>
          <w:spacing w:val="-55"/>
          <w:sz w:val="28"/>
          <w:szCs w:val="28"/>
        </w:rPr>
        <w:t></w:t>
      </w:r>
      <w:r w:rsidRPr="000A45CE">
        <w:rPr>
          <w:rFonts w:ascii="Times New Roman" w:hAnsi="Times New Roman" w:cs="Times New Roman"/>
          <w:position w:val="7"/>
          <w:sz w:val="27"/>
          <w:szCs w:val="27"/>
        </w:rPr>
        <w:t>ˆ</w:t>
      </w:r>
      <w:r w:rsidRPr="000A45CE">
        <w:rPr>
          <w:rFonts w:ascii="Times New Roman" w:hAnsi="Times New Roman" w:cs="Times New Roman"/>
          <w:spacing w:val="1"/>
          <w:position w:val="7"/>
          <w:sz w:val="27"/>
          <w:szCs w:val="27"/>
        </w:rPr>
        <w:t xml:space="preserve"> </w:t>
      </w:r>
      <w:r w:rsidRPr="000A45CE">
        <w:rPr>
          <w:rFonts w:ascii="Symbol" w:hAnsi="Symbol" w:cs="Symbol"/>
          <w:sz w:val="27"/>
          <w:szCs w:val="27"/>
        </w:rPr>
        <w:t></w:t>
      </w:r>
      <w:r w:rsidRPr="000A45CE">
        <w:rPr>
          <w:rFonts w:ascii="Symbol" w:hAnsi="Symbol" w:cs="Symbol"/>
          <w:spacing w:val="29"/>
          <w:sz w:val="27"/>
          <w:szCs w:val="27"/>
        </w:rPr>
        <w:t></w:t>
      </w:r>
      <w:r w:rsidRPr="000A45CE">
        <w:rPr>
          <w:rFonts w:ascii="Times New Roman" w:hAnsi="Times New Roman" w:cs="Times New Roman"/>
          <w:i/>
          <w:iCs/>
          <w:position w:val="11"/>
          <w:sz w:val="17"/>
          <w:szCs w:val="17"/>
        </w:rPr>
        <w:t>i</w:t>
      </w:r>
      <w:r w:rsidRPr="000A45CE">
        <w:rPr>
          <w:rFonts w:ascii="Times New Roman" w:hAnsi="Times New Roman" w:cs="Times New Roman"/>
          <w:i/>
          <w:iCs/>
          <w:spacing w:val="-27"/>
          <w:position w:val="11"/>
          <w:sz w:val="17"/>
          <w:szCs w:val="17"/>
        </w:rPr>
        <w:t xml:space="preserve"> </w:t>
      </w:r>
      <w:r w:rsidRPr="000A45CE">
        <w:rPr>
          <w:rFonts w:ascii="Symbol" w:hAnsi="Symbol" w:cs="Symbol"/>
          <w:spacing w:val="-8"/>
          <w:position w:val="11"/>
          <w:sz w:val="17"/>
          <w:szCs w:val="17"/>
        </w:rPr>
        <w:t></w:t>
      </w:r>
      <w:r w:rsidRPr="000A45CE">
        <w:rPr>
          <w:rFonts w:ascii="Times New Roman" w:hAnsi="Times New Roman" w:cs="Times New Roman"/>
          <w:position w:val="11"/>
          <w:sz w:val="17"/>
          <w:szCs w:val="17"/>
        </w:rPr>
        <w:t xml:space="preserve">1               </w:t>
      </w:r>
      <w:r w:rsidRPr="000A45CE">
        <w:rPr>
          <w:rFonts w:ascii="Times New Roman" w:hAnsi="Times New Roman" w:cs="Times New Roman"/>
          <w:spacing w:val="21"/>
          <w:position w:val="11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4" o:spid="_x0000_s1081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iqywIAALc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4669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585470" cy="12700"/>
                <wp:effectExtent l="9525" t="9525" r="5080" b="0"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470" cy="12700"/>
                          <a:chOff x="0" y="0"/>
                          <a:chExt cx="922" cy="20"/>
                        </a:xfrm>
                      </wpg:grpSpPr>
                      <wps:wsp>
                        <wps:cNvPr id="23" name="Freeform 193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12" cy="20"/>
                          </a:xfrm>
                          <a:custGeom>
                            <a:avLst/>
                            <a:gdLst>
                              <a:gd name="T0" fmla="*/ 0 w 912"/>
                              <a:gd name="T1" fmla="*/ 0 h 20"/>
                              <a:gd name="T2" fmla="*/ 911 w 9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2" h="20">
                                <a:moveTo>
                                  <a:pt x="0" y="0"/>
                                </a:moveTo>
                                <a:lnTo>
                                  <a:pt x="911" y="0"/>
                                </a:lnTo>
                              </a:path>
                            </a:pathLst>
                          </a:custGeom>
                          <a:noFill/>
                          <a:ln w="614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CA5F43" id="Группа 22" o:spid="_x0000_s1026" style="width:46.1pt;height:1pt;mso-position-horizontal-relative:char;mso-position-vertical-relative:line" coordsize="92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">
                <v:shape id="Freeform 193" o:spid="_x0000_s1027" style="position:absolute;left:4;top:4;width:912;height:20;visibility:visible;mso-wrap-style:square;v-text-anchor:top" coordsize="9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" path="m,l911,e" filled="f" strokeweight=".17072mm">
                  <v:path arrowok="t" o:connecttype="custom" o:connectlocs="0,0;911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4931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55880" cy="111760"/>
                <wp:effectExtent l="0" t="0" r="1270" b="2540"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1" o:spid="_x0000_s1082" type="#_x0000_t202" style="width:4.4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i/>
          <w:iCs/>
          <w:sz w:val="11"/>
          <w:szCs w:val="1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5273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1115" cy="111760"/>
                <wp:effectExtent l="0" t="0" r="0" b="2540"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0" o:spid="_x0000_s1083" type="#_x0000_t202" style="width:2.45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spacing w:val="-2"/>
          <w:w w:val="110"/>
          <w:sz w:val="27"/>
          <w:szCs w:val="27"/>
        </w:rPr>
        <w:t>де</w:t>
      </w:r>
      <w:r w:rsidRPr="000A45CE">
        <w:rPr>
          <w:rFonts w:ascii="Times New Roman" w:hAnsi="Times New Roman" w:cs="Times New Roman"/>
          <w:spacing w:val="49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-8"/>
          <w:w w:val="110"/>
          <w:sz w:val="27"/>
          <w:szCs w:val="27"/>
        </w:rPr>
        <w:t>x</w:t>
      </w:r>
      <w:r w:rsidRPr="000A45CE">
        <w:rPr>
          <w:rFonts w:ascii="Times New Roman" w:hAnsi="Times New Roman" w:cs="Times New Roman"/>
          <w:spacing w:val="-8"/>
          <w:w w:val="110"/>
          <w:position w:val="-7"/>
          <w:sz w:val="17"/>
          <w:szCs w:val="17"/>
        </w:rPr>
        <w:t>1</w:t>
      </w:r>
      <w:r w:rsidRPr="000A45CE">
        <w:rPr>
          <w:rFonts w:ascii="Times New Roman" w:hAnsi="Times New Roman" w:cs="Times New Roman"/>
          <w:spacing w:val="-30"/>
          <w:w w:val="110"/>
          <w:position w:val="-7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w w:val="110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-32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3"/>
          <w:w w:val="110"/>
          <w:sz w:val="27"/>
          <w:szCs w:val="27"/>
        </w:rPr>
        <w:t>x</w:t>
      </w:r>
      <w:r w:rsidRPr="000A45CE">
        <w:rPr>
          <w:rFonts w:ascii="Times New Roman" w:hAnsi="Times New Roman" w:cs="Times New Roman"/>
          <w:spacing w:val="3"/>
          <w:w w:val="110"/>
          <w:position w:val="-7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18"/>
          <w:w w:val="110"/>
          <w:position w:val="-7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spacing w:val="5"/>
          <w:w w:val="110"/>
          <w:sz w:val="27"/>
          <w:szCs w:val="27"/>
        </w:rPr>
        <w:t>,</w:t>
      </w:r>
      <w:r w:rsidRPr="000A45CE">
        <w:rPr>
          <w:rFonts w:ascii="Arial" w:hAnsi="Arial" w:cs="Arial"/>
          <w:spacing w:val="3"/>
          <w:w w:val="110"/>
          <w:sz w:val="27"/>
          <w:szCs w:val="27"/>
        </w:rPr>
        <w:t>K</w:t>
      </w:r>
      <w:r w:rsidRPr="000A45CE">
        <w:rPr>
          <w:rFonts w:ascii="Times New Roman" w:hAnsi="Times New Roman" w:cs="Times New Roman"/>
          <w:spacing w:val="5"/>
          <w:w w:val="110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-31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3"/>
          <w:w w:val="110"/>
          <w:sz w:val="27"/>
          <w:szCs w:val="27"/>
        </w:rPr>
        <w:t>x</w:t>
      </w:r>
      <w:r w:rsidRPr="000A45CE">
        <w:rPr>
          <w:rFonts w:ascii="Times New Roman" w:hAnsi="Times New Roman" w:cs="Times New Roman"/>
          <w:i/>
          <w:iCs/>
          <w:spacing w:val="3"/>
          <w:w w:val="110"/>
          <w:position w:val="-7"/>
          <w:sz w:val="17"/>
          <w:szCs w:val="17"/>
        </w:rPr>
        <w:t>n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9" o:spid="_x0000_s1084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i/>
          <w:iCs/>
          <w:sz w:val="7"/>
          <w:szCs w:val="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3033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55880" cy="111760"/>
                <wp:effectExtent l="0" t="0" r="1270" b="2540"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8" o:spid="_x0000_s1085" type="#_x0000_t202" style="width:4.4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97" w:lineRule="exact"/>
        <w:ind w:left="2936" w:right="1774"/>
        <w:jc w:val="center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Symbol" w:hAnsi="Symbol" w:cs="Symbol"/>
          <w:position w:val="-17"/>
          <w:sz w:val="35"/>
          <w:szCs w:val="35"/>
        </w:rPr>
        <w:t></w:t>
      </w:r>
      <w:r w:rsidRPr="000A45CE">
        <w:rPr>
          <w:rFonts w:ascii="Symbol" w:hAnsi="Symbol" w:cs="Symbol"/>
          <w:spacing w:val="-36"/>
          <w:position w:val="-17"/>
          <w:sz w:val="35"/>
          <w:szCs w:val="35"/>
        </w:rPr>
        <w:t></w:t>
      </w:r>
      <w:r w:rsidRPr="000A45CE">
        <w:rPr>
          <w:rFonts w:ascii="Times New Roman" w:hAnsi="Times New Roman" w:cs="Times New Roman"/>
          <w:i/>
          <w:iCs/>
          <w:spacing w:val="10"/>
          <w:position w:val="-12"/>
          <w:sz w:val="27"/>
          <w:szCs w:val="27"/>
        </w:rPr>
        <w:t>x</w:t>
      </w:r>
      <w:r w:rsidRPr="000A45CE">
        <w:rPr>
          <w:rFonts w:ascii="Times New Roman" w:hAnsi="Times New Roman" w:cs="Times New Roman"/>
          <w:spacing w:val="9"/>
          <w:sz w:val="17"/>
          <w:szCs w:val="17"/>
        </w:rPr>
        <w:t>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86" w:lineRule="exact"/>
        <w:ind w:left="2665" w:right="1774"/>
        <w:jc w:val="center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i/>
          <w:iCs/>
          <w:sz w:val="17"/>
          <w:szCs w:val="17"/>
        </w:rPr>
        <w:t>i</w:t>
      </w:r>
      <w:r w:rsidRPr="000A45CE">
        <w:rPr>
          <w:rFonts w:ascii="Times New Roman" w:hAnsi="Times New Roman" w:cs="Times New Roman"/>
          <w:i/>
          <w:iCs/>
          <w:spacing w:val="-22"/>
          <w:sz w:val="17"/>
          <w:szCs w:val="17"/>
        </w:rPr>
        <w:t xml:space="preserve"> </w:t>
      </w:r>
      <w:r w:rsidRPr="000A45CE">
        <w:rPr>
          <w:rFonts w:ascii="Symbol" w:hAnsi="Symbol" w:cs="Symbol"/>
          <w:spacing w:val="-5"/>
          <w:sz w:val="17"/>
          <w:szCs w:val="17"/>
        </w:rPr>
        <w:t></w:t>
      </w:r>
      <w:r w:rsidRPr="000A45CE">
        <w:rPr>
          <w:rFonts w:ascii="Times New Roman" w:hAnsi="Times New Roman" w:cs="Times New Roman"/>
          <w:spacing w:val="-5"/>
          <w:sz w:val="17"/>
          <w:szCs w:val="17"/>
        </w:rPr>
        <w:t>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вибірка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вимірювань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фізичної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величини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X</w:t>
      </w:r>
      <w:r w:rsidRPr="000A45CE">
        <w:rPr>
          <w:rFonts w:ascii="Times New Roman" w:hAnsi="Times New Roman" w:cs="Times New Roman"/>
          <w:i/>
          <w:iCs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;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7" o:spid="_x0000_s1086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1YzAIAALc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4931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55880" cy="111760"/>
                <wp:effectExtent l="0" t="0" r="1270" b="2540"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6" o:spid="_x0000_s1087" type="#_x0000_t202" style="width:4.4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5273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31115" cy="111760"/>
                <wp:effectExtent l="0" t="0" r="0" b="2540"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5" o:spid="_x0000_s1088" type="#_x0000_t202" style="width:2.45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i/>
          <w:iCs/>
          <w:spacing w:val="-5"/>
          <w:w w:val="110"/>
          <w:sz w:val="27"/>
          <w:szCs w:val="27"/>
        </w:rPr>
        <w:t>y</w:t>
      </w:r>
      <w:r w:rsidRPr="000A45CE">
        <w:rPr>
          <w:rFonts w:ascii="Times New Roman" w:hAnsi="Times New Roman" w:cs="Times New Roman"/>
          <w:spacing w:val="-5"/>
          <w:w w:val="110"/>
          <w:position w:val="-7"/>
          <w:sz w:val="17"/>
          <w:szCs w:val="17"/>
        </w:rPr>
        <w:t>1</w:t>
      </w:r>
      <w:r w:rsidRPr="000A45CE">
        <w:rPr>
          <w:rFonts w:ascii="Times New Roman" w:hAnsi="Times New Roman" w:cs="Times New Roman"/>
          <w:spacing w:val="-30"/>
          <w:w w:val="110"/>
          <w:position w:val="-7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w w:val="110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-14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5"/>
          <w:w w:val="110"/>
          <w:sz w:val="27"/>
          <w:szCs w:val="27"/>
        </w:rPr>
        <w:t>y</w:t>
      </w:r>
      <w:r w:rsidRPr="000A45CE">
        <w:rPr>
          <w:rFonts w:ascii="Times New Roman" w:hAnsi="Times New Roman" w:cs="Times New Roman"/>
          <w:spacing w:val="5"/>
          <w:w w:val="110"/>
          <w:position w:val="-7"/>
          <w:sz w:val="17"/>
          <w:szCs w:val="17"/>
        </w:rPr>
        <w:t>2</w:t>
      </w:r>
      <w:r w:rsidRPr="000A45CE">
        <w:rPr>
          <w:rFonts w:ascii="Times New Roman" w:hAnsi="Times New Roman" w:cs="Times New Roman"/>
          <w:spacing w:val="-15"/>
          <w:w w:val="110"/>
          <w:position w:val="-7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spacing w:val="5"/>
          <w:w w:val="110"/>
          <w:sz w:val="27"/>
          <w:szCs w:val="27"/>
        </w:rPr>
        <w:t>,</w:t>
      </w:r>
      <w:r w:rsidRPr="000A45CE">
        <w:rPr>
          <w:rFonts w:ascii="Arial" w:hAnsi="Arial" w:cs="Arial"/>
          <w:spacing w:val="3"/>
          <w:w w:val="110"/>
          <w:sz w:val="27"/>
          <w:szCs w:val="27"/>
        </w:rPr>
        <w:t>K</w:t>
      </w:r>
      <w:r w:rsidRPr="000A45CE">
        <w:rPr>
          <w:rFonts w:ascii="Times New Roman" w:hAnsi="Times New Roman" w:cs="Times New Roman"/>
          <w:spacing w:val="5"/>
          <w:w w:val="110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-14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pacing w:val="6"/>
          <w:w w:val="110"/>
          <w:sz w:val="27"/>
          <w:szCs w:val="27"/>
        </w:rPr>
        <w:t>y</w:t>
      </w:r>
      <w:r w:rsidRPr="000A45CE">
        <w:rPr>
          <w:rFonts w:ascii="Times New Roman" w:hAnsi="Times New Roman" w:cs="Times New Roman"/>
          <w:i/>
          <w:iCs/>
          <w:spacing w:val="6"/>
          <w:w w:val="110"/>
          <w:position w:val="-7"/>
          <w:sz w:val="17"/>
          <w:szCs w:val="17"/>
        </w:rPr>
        <w:t>n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4" o:spid="_x0000_s1089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dYjzAIAALc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4931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55880" cy="111760"/>
                <wp:effectExtent l="0" t="0" r="1270" b="2540"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3" o:spid="_x0000_s1090" type="#_x0000_t202" style="width:4.4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sz w:val="10"/>
          <w:szCs w:val="1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5273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31115" cy="111760"/>
                <wp:effectExtent l="0" t="0" r="0" b="2540"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2" o:spid="_x0000_s1091" type="#_x0000_t202" style="width:2.45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240" w:lineRule="auto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вибірка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1" o:spid="_x0000_s1092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4931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55880" cy="111760"/>
                <wp:effectExtent l="0" t="0" r="1270" b="2540"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0" o:spid="_x0000_s1093" type="#_x0000_t202" style="width:4.4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5273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31115" cy="111760"/>
                <wp:effectExtent l="0" t="0" r="0" b="2540"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9" o:spid="_x0000_s1094" type="#_x0000_t202" style="width:2.45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7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вимірювань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фізичної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величини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Y</w:t>
      </w:r>
      <w:r w:rsidRPr="000A45CE">
        <w:rPr>
          <w:rFonts w:ascii="Times New Roman" w:hAnsi="Times New Roman" w:cs="Times New Roman"/>
          <w:i/>
          <w:iCs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вважається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лінійно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залежною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величини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0" w:after="0" w:line="240" w:lineRule="auto"/>
        <w:ind w:left="16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X</w:t>
      </w:r>
      <w:r w:rsidRPr="000A45CE">
        <w:rPr>
          <w:rFonts w:ascii="Times New Roman" w:hAnsi="Times New Roman" w:cs="Times New Roman"/>
          <w:i/>
          <w:iCs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,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e</w:t>
      </w:r>
      <w:r w:rsidRPr="000A45CE">
        <w:rPr>
          <w:rFonts w:ascii="Times New Roman" w:hAnsi="Times New Roman" w:cs="Times New Roman"/>
          <w:i/>
          <w:iCs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випадкових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факторів.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07" w:right="507"/>
        <w:jc w:val="center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11.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Застосування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обчислювальної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техніки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в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системному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аналізі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63" w:lineRule="auto"/>
        <w:ind w:left="102" w:right="10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Можливості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наукового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калькулятора,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виконання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розрахунків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динамічними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статистичними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моделями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дозволяють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отримувати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результати,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розрахункові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залежності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досить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простими.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6" w:lineRule="exact"/>
        <w:ind w:left="102" w:firstLine="688"/>
        <w:jc w:val="both"/>
        <w:rPr>
          <w:rFonts w:ascii="Times New Roman" w:hAnsi="Times New Roman" w:cs="Times New Roman"/>
          <w:w w:val="110"/>
          <w:sz w:val="27"/>
          <w:szCs w:val="27"/>
        </w:rPr>
      </w:pPr>
      <w:r w:rsidRPr="000A45CE">
        <w:rPr>
          <w:rFonts w:ascii="Times New Roman" w:hAnsi="Times New Roman" w:cs="Times New Roman"/>
          <w:spacing w:val="-2"/>
          <w:w w:val="110"/>
          <w:sz w:val="27"/>
          <w:szCs w:val="27"/>
        </w:rPr>
        <w:t>Можливості</w:t>
      </w:r>
      <w:r w:rsidRPr="000A45CE">
        <w:rPr>
          <w:rFonts w:ascii="Times New Roman" w:hAnsi="Times New Roman" w:cs="Times New Roman"/>
          <w:spacing w:val="53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w w:val="110"/>
          <w:sz w:val="27"/>
          <w:szCs w:val="27"/>
        </w:rPr>
        <w:t>програмних</w:t>
      </w:r>
      <w:r w:rsidRPr="000A45CE">
        <w:rPr>
          <w:rFonts w:ascii="Times New Roman" w:hAnsi="Times New Roman" w:cs="Times New Roman"/>
          <w:spacing w:val="53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w w:val="110"/>
          <w:sz w:val="27"/>
          <w:szCs w:val="27"/>
        </w:rPr>
        <w:t>пакетів</w:t>
      </w:r>
      <w:r w:rsidRPr="000A45CE">
        <w:rPr>
          <w:rFonts w:ascii="Times New Roman" w:hAnsi="Times New Roman" w:cs="Times New Roman"/>
          <w:spacing w:val="54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w w:val="110"/>
          <w:sz w:val="27"/>
          <w:szCs w:val="27"/>
        </w:rPr>
        <w:t>Microsoft</w:t>
      </w:r>
      <w:r w:rsidRPr="000A45CE">
        <w:rPr>
          <w:rFonts w:ascii="Times New Roman" w:hAnsi="Times New Roman" w:cs="Times New Roman"/>
          <w:spacing w:val="53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w w:val="130"/>
          <w:sz w:val="27"/>
          <w:szCs w:val="27"/>
        </w:rPr>
        <w:t>Excel</w:t>
      </w:r>
      <w:r w:rsidRPr="000A45CE">
        <w:rPr>
          <w:rFonts w:ascii="Symbol" w:hAnsi="Symbol" w:cs="Symbol"/>
          <w:spacing w:val="-1"/>
          <w:w w:val="130"/>
          <w:position w:val="13"/>
          <w:sz w:val="17"/>
          <w:szCs w:val="17"/>
        </w:rPr>
        <w:t></w:t>
      </w:r>
      <w:r w:rsidRPr="000A45CE">
        <w:rPr>
          <w:rFonts w:ascii="Symbol" w:hAnsi="Symbol" w:cs="Symbol"/>
          <w:spacing w:val="17"/>
          <w:w w:val="130"/>
          <w:position w:val="13"/>
          <w:sz w:val="17"/>
          <w:szCs w:val="17"/>
        </w:rPr>
        <w:t></w:t>
      </w:r>
      <w:r w:rsidRPr="000A45CE">
        <w:rPr>
          <w:rFonts w:ascii="Times New Roman" w:hAnsi="Times New Roman" w:cs="Times New Roman"/>
          <w:spacing w:val="-2"/>
          <w:w w:val="110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3"/>
          <w:w w:val="1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w w:val="130"/>
          <w:sz w:val="27"/>
          <w:szCs w:val="27"/>
        </w:rPr>
        <w:t>MathCAD</w:t>
      </w:r>
      <w:r w:rsidRPr="000A45CE">
        <w:rPr>
          <w:rFonts w:ascii="Symbol" w:hAnsi="Symbol" w:cs="Symbol"/>
          <w:spacing w:val="-1"/>
          <w:w w:val="130"/>
          <w:position w:val="13"/>
          <w:sz w:val="17"/>
          <w:szCs w:val="17"/>
        </w:rPr>
        <w:t></w:t>
      </w:r>
      <w:r w:rsidRPr="000A45CE">
        <w:rPr>
          <w:rFonts w:ascii="Times New Roman" w:hAnsi="Times New Roman" w:cs="Times New Roman"/>
          <w:position w:val="13"/>
          <w:sz w:val="17"/>
          <w:szCs w:val="17"/>
        </w:rPr>
        <w:t xml:space="preserve">   </w:t>
      </w:r>
      <w:r w:rsidRPr="000A45CE">
        <w:rPr>
          <w:rFonts w:ascii="Times New Roman" w:hAnsi="Times New Roman" w:cs="Times New Roman"/>
          <w:spacing w:val="45"/>
          <w:position w:val="13"/>
          <w:sz w:val="17"/>
          <w:szCs w:val="17"/>
        </w:rPr>
        <w:t xml:space="preserve"> </w:t>
      </w:r>
      <w:r w:rsidRPr="000A45CE">
        <w:rPr>
          <w:rFonts w:ascii="Times New Roman" w:hAnsi="Times New Roman" w:cs="Times New Roman"/>
          <w:w w:val="110"/>
          <w:sz w:val="27"/>
          <w:szCs w:val="27"/>
        </w:rPr>
        <w:t>щодо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69" w:after="0" w:line="363" w:lineRule="auto"/>
        <w:ind w:left="102" w:right="10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можливостей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динамічного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статистичного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моделювання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дозволяють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отримувати</w:t>
      </w:r>
      <w:r w:rsidRPr="000A45CE">
        <w:rPr>
          <w:rFonts w:ascii="Times New Roman" w:hAnsi="Times New Roman" w:cs="Times New Roman"/>
          <w:spacing w:val="7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розрахункові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залежності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є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складними.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90" w:lineRule="atLeast"/>
        <w:ind w:left="4844"/>
        <w:rPr>
          <w:rFonts w:ascii="Times New Roman" w:hAnsi="Times New Roman" w:cs="Times New Roman"/>
          <w:sz w:val="19"/>
          <w:szCs w:val="19"/>
        </w:rPr>
      </w:pPr>
      <w:r w:rsidRPr="000A45CE">
        <w:rPr>
          <w:rFonts w:ascii="Times New Roman" w:hAnsi="Times New Roman" w:cs="Times New Roman"/>
          <w:noProof/>
          <w:sz w:val="19"/>
          <w:szCs w:val="19"/>
          <w:lang w:eastAsia="ru-RU"/>
        </w:rPr>
        <mc:AlternateContent>
          <mc:Choice Requires="wps">
            <w:drawing>
              <wp:inline distT="0" distB="0" distL="0" distR="0">
                <wp:extent cx="34925" cy="125730"/>
                <wp:effectExtent l="0" t="0" r="3175" b="0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98" w:lineRule="exact"/>
                              <w:ind w:left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9"/>
                                <w:szCs w:val="1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8" o:spid="_x0000_s1095" type="#_x0000_t202" style="width:2.75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00LywIAALU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98" w:lineRule="exact"/>
                        <w:ind w:left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i/>
                          <w:iCs/>
                          <w:sz w:val="19"/>
                          <w:szCs w:val="19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4931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55880" cy="111760"/>
                <wp:effectExtent l="0" t="0" r="1270" b="2540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7" o:spid="_x0000_s1096" type="#_x0000_t202" style="width:4.4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170" w:lineRule="atLeast"/>
        <w:ind w:left="5273"/>
        <w:rPr>
          <w:rFonts w:ascii="Times New Roman" w:hAnsi="Times New Roman" w:cs="Times New Roman"/>
          <w:sz w:val="17"/>
          <w:szCs w:val="17"/>
        </w:rPr>
      </w:pPr>
      <w:r w:rsidRPr="000A45CE">
        <w:rPr>
          <w:rFonts w:ascii="Times New Roman" w:hAnsi="Times New Roman" w:cs="Times New Roman"/>
          <w:noProof/>
          <w:sz w:val="17"/>
          <w:szCs w:val="17"/>
          <w:lang w:eastAsia="ru-RU"/>
        </w:rPr>
        <mc:AlternateContent>
          <mc:Choice Requires="wps">
            <w:drawing>
              <wp:inline distT="0" distB="0" distL="0" distR="0">
                <wp:extent cx="31115" cy="111760"/>
                <wp:effectExtent l="0" t="0" r="0" b="2540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 w:line="175" w:lineRule="exact"/>
                              <w:ind w:left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iCs/>
                                <w:sz w:val="17"/>
                                <w:szCs w:val="17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6" o:spid="_x0000_s1097" type="#_x0000_t202" style="width:2.45pt;height: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 w:line="175" w:lineRule="exact"/>
                        <w:ind w:left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iCs/>
                          <w:sz w:val="17"/>
                          <w:szCs w:val="17"/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34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1" w:after="0" w:line="240" w:lineRule="auto"/>
        <w:ind w:left="2076"/>
        <w:outlineLvl w:val="1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12.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Експертні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методи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системного</w:t>
      </w:r>
      <w:r w:rsidRPr="000A45CE">
        <w:rPr>
          <w:rFonts w:ascii="Times New Roman" w:hAnsi="Times New Roman" w:cs="Times New Roman"/>
          <w:b/>
          <w:bCs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аналізу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3"/>
          <w:szCs w:val="43"/>
        </w:rPr>
      </w:pPr>
    </w:p>
    <w:p w:rsidR="000A45CE" w:rsidRPr="000A45CE" w:rsidRDefault="000A45CE" w:rsidP="000A45CE">
      <w:pPr>
        <w:numPr>
          <w:ilvl w:val="1"/>
          <w:numId w:val="5"/>
        </w:numPr>
        <w:tabs>
          <w:tab w:val="left" w:pos="1405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Умови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використання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оцінок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в системному</w:t>
      </w:r>
      <w:r w:rsidRPr="000A45CE">
        <w:rPr>
          <w:rFonts w:ascii="Times New Roman" w:hAnsi="Times New Roman" w:cs="Times New Roman"/>
          <w:b/>
          <w:bCs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аналізі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91" w:after="0" w:line="330" w:lineRule="auto"/>
        <w:ind w:left="102" w:right="12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Безперечно,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ухвалення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обґрунтованих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рішень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спиратися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досвід,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знання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інтуїцію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фахівців.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Після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Другої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світової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війни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рамках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теорії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управління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(менеджменту)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почала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розвиватися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самостійна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дисципліна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експертні</w:t>
      </w:r>
      <w:r w:rsidRPr="000A45CE">
        <w:rPr>
          <w:rFonts w:ascii="Times New Roman" w:hAnsi="Times New Roman" w:cs="Times New Roman"/>
          <w:spacing w:val="7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оцінки.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оцінок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організації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фахівцями-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експертами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обробки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виражених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кількісній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і/або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якісній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формі</w:t>
      </w:r>
      <w:r w:rsidRPr="000A45CE">
        <w:rPr>
          <w:rFonts w:ascii="Times New Roman" w:hAnsi="Times New Roman" w:cs="Times New Roman"/>
          <w:spacing w:val="7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метою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підготовки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рішень.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15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5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методом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оцінок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створюють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робочу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 групу,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організовує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дорученням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діяльність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об'єднаних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(формально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суті)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експертну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комісію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(ЕК).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Існує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маса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методів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отримання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оцінок.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одних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(наприклад,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Делфі)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кожним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експертом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працюють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окремо,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він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навіть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знає,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хто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ще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експертом,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висловлює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свою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думку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незалежно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авторитетів.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інших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(наприклад,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“мозкового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штурму”)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збирають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разом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підготовки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матеріалів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ОПР,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обговорюють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проблему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одним,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вчаться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одного,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невірні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відкидаються.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одних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методах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число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фіксоване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таке,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статистичні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перевірки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узгодженості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потім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усереднювання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дозволяли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ухвалювати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обґрунтовані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рішення.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число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росте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процесі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експертизи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(наприклад,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"сніжної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грудки").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33"/>
          <w:szCs w:val="33"/>
        </w:rPr>
      </w:pPr>
    </w:p>
    <w:p w:rsidR="000A45CE" w:rsidRPr="000A45CE" w:rsidRDefault="000A45CE" w:rsidP="000A45CE">
      <w:pPr>
        <w:numPr>
          <w:ilvl w:val="1"/>
          <w:numId w:val="5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Основні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теорії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і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практики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оцінок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6" w:after="0" w:line="362" w:lineRule="auto"/>
        <w:ind w:left="102" w:right="122" w:firstLine="688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повинна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представити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експертна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комісія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результаті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своєї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інформацію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ухвалення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проект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самого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рішення?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відповіді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методологічне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питання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залежить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організація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роботи </w:t>
      </w:r>
      <w:r w:rsidRPr="000A45CE">
        <w:rPr>
          <w:rFonts w:ascii="Times New Roman" w:hAnsi="Times New Roman" w:cs="Times New Roman"/>
          <w:sz w:val="27"/>
          <w:szCs w:val="27"/>
        </w:rPr>
        <w:t>комісії.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91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Мета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-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збір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b/>
          <w:bCs/>
          <w:i/>
          <w:i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ОПР.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1" w:lineRule="auto"/>
        <w:ind w:left="102" w:right="120" w:firstLine="689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5"/>
          <w:sz w:val="27"/>
          <w:szCs w:val="27"/>
        </w:rPr>
        <w:t>Тоді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робоча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група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повинна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зібрати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якомога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більше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інформації,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відноситься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справи,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аргументів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"за"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"проти"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певних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рішень.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Корисний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4818" w:right="4836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35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4818" w:right="4836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980" w:bottom="280" w:left="1000" w:header="720" w:footer="720" w:gutter="0"/>
          <w:cols w:space="720" w:equalWidth="0">
            <w:col w:w="993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330" w:lineRule="auto"/>
        <w:ind w:left="102" w:right="114"/>
        <w:jc w:val="both"/>
        <w:rPr>
          <w:rFonts w:ascii="Times New Roman" w:hAnsi="Times New Roman" w:cs="Times New Roman"/>
          <w:spacing w:val="-4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поступового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збільшення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числа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експертів: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спочатку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перший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експерт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приводить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свої</w:t>
      </w:r>
      <w:r w:rsidRPr="000A45CE">
        <w:rPr>
          <w:rFonts w:ascii="Times New Roman" w:hAnsi="Times New Roman" w:cs="Times New Roman"/>
          <w:spacing w:val="7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міркування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даного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питання;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складений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ним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>матеріал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передається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другому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>експертові,</w:t>
      </w:r>
      <w:r w:rsidRPr="000A45CE">
        <w:rPr>
          <w:rFonts w:ascii="Times New Roman" w:hAnsi="Times New Roman" w:cs="Times New Roman"/>
          <w:spacing w:val="7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який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додає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свої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аргументи;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накопичений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матеріал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поступає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наступного,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третього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експерта...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Процедура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закінчується,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вичерпується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потік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нових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міркувань.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Відзначимо,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даному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методі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тільки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поставляють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інформацію,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>аргументи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"за"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"проти",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виробляють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узгодженого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проекту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рішення.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Немає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ніякої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необхідності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прагнути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того,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щоб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були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узгоджені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між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собою.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Більше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того,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користь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приносять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мисленням,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відхиляється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масового,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оскільки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саме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них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слід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чекати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оригінальних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аргументів.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86" w:after="0" w:line="240" w:lineRule="auto"/>
        <w:ind w:left="792"/>
        <w:outlineLvl w:val="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Мета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-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підготовка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проекту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рішення </w:t>
      </w:r>
      <w:r w:rsidRPr="000A45CE">
        <w:rPr>
          <w:rFonts w:ascii="Times New Roman" w:hAnsi="Times New Roman" w:cs="Times New Roman"/>
          <w:b/>
          <w:bCs/>
          <w:i/>
          <w:iCs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b/>
          <w:bCs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ОПР.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0" w:lineRule="auto"/>
        <w:ind w:left="102" w:right="123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Математичні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оцінках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застосовують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звичайно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саме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завдань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підготовки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проекту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рішення.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некритично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приймають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догми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узгодженості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одновимірності.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догми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"кочують"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однієї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публікації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іншу,</w:t>
      </w:r>
      <w:r w:rsidRPr="000A45CE">
        <w:rPr>
          <w:rFonts w:ascii="Times New Roman" w:hAnsi="Times New Roman" w:cs="Times New Roman"/>
          <w:sz w:val="27"/>
          <w:szCs w:val="27"/>
        </w:rPr>
        <w:t xml:space="preserve"> тому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доцільно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їх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обговорити.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37"/>
          <w:szCs w:val="3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0" w:lineRule="auto"/>
        <w:ind w:left="102" w:right="121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ДОГМА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УЗГОДЖЕНОСТІ.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Вважається,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ухвалене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лише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основі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узгоджених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експертів.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виключають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тих,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чия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думка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відрізняється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більшості.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виключаються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некваліфіковані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особи,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потрапили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складу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комісії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через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непорозуміння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міркувань,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відношення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професійного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рівня,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оригінальні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мислителі,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глибше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проникли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проблему,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чим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більшість.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Слід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було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з'ясувати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аргументи,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надати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їм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можливість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обґрунтування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точок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зору.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Замість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думкою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нехтують.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2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Буває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діляться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більше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єдині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точки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зору.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Так,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оцінці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результатів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науково-дослідних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робіт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(НДР)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скластися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групи: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"теоретиків",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явно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віддають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перевагу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НДР,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яких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теоретичні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результати,</w:t>
      </w:r>
      <w:r w:rsidRPr="000A45CE">
        <w:rPr>
          <w:rFonts w:ascii="Times New Roman" w:hAnsi="Times New Roman" w:cs="Times New Roman"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"практиків",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вибирають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НДР,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дозволяють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отримувати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безпосередні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прикладні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1" w:lineRule="auto"/>
        <w:ind w:left="102" w:right="120" w:firstLine="688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Іноді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заявляють,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виявлені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більше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(замість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однієї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узгодженої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думках)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опит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досяг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мети.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так!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Мета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досягнута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4818" w:right="4836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36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4818" w:right="4836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98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330" w:lineRule="auto"/>
        <w:ind w:left="102" w:right="102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встановлено,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єдиної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немає.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має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це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враховувати.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Прагнення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забезпечити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узгодженість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будь-якою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ціною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приводити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lastRenderedPageBreak/>
        <w:t>свідомого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одностороннього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підбору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ігнорування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точок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зору,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окрім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однієї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робочої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групі,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подобається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ОПР.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37"/>
          <w:szCs w:val="3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0" w:lineRule="auto"/>
        <w:ind w:left="102" w:right="100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ДИСИДЕНТІВ.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метою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штучно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добитися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узгодженості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прагнуть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зменшити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експертів-дисидентів.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Жорсткий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спосіб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боротьби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дисидентами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виключенні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зі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складу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комісії.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Вибраковування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вибраковування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результатів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спостережень,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різко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виділяються,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приводить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мають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погані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невідомі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властивості.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М'який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спосіб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боротьби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дисидентами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полягає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застосуванні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стійких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статистичних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процедур.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Простий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приклад: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відповідь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дійсне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число,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думка дисидента,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різко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виділяється,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сильно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впливає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середнє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арифметичне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відповідей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впливає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медіану.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розумно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узгоджену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думку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розглядати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медіану.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Проте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ігноруються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(не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досягають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ОПР)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аргументи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дисидентів.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99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будь-якому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двох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способів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боротьби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дисидентами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позбавляється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йде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дисидентів,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тому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ухвалити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необґрунтоване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яке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приведе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негативних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наслідків.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іншого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боку,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представлення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всього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набору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знімає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частину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відповідальності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праці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підготовки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остаточного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комісії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робочої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експертного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опиту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перекладає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плечі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ОПР.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33"/>
          <w:szCs w:val="3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91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12.3. Догма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одновимірності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0" w:lineRule="auto"/>
        <w:ind w:left="102" w:right="98" w:firstLine="688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Поширений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досить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примітивний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підхід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"кваліметрії",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згідно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яким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завжди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оцінити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одним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числом.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Оцінювати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людину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одним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числом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приходило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голову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тільки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невільничих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ринках.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Навряд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чи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навіть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найзавзятіші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кваліметристи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розглядають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книгу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картину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еквівалент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числа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її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"ринковій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вартості".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1" w:lineRule="auto"/>
        <w:ind w:left="102" w:right="102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Кожен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оцінювати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багатьма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показниками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якості.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легковий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автомобіль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оцінювати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такими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показниками: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витрата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бензину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37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 w:equalWidth="0">
            <w:col w:w="9910"/>
          </w:cols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330" w:lineRule="auto"/>
        <w:ind w:left="102" w:right="101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100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км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шляху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(в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середньому);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надійність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(середня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вартість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ремонту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рік);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швидкість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набору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швидкості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100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км/год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після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початку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руху;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максимальна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швидкість,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досягається;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тривалість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збереження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салоні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позитивної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температури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низькій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зовнішній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температурі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вимкненому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двигуні;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вага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30" w:lineRule="auto"/>
        <w:ind w:left="102" w:right="10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lastRenderedPageBreak/>
        <w:t>Чи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звести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цими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показниками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разом?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Визначає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конкретна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ситуація,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якої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вибирається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автомашина.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Швидкість,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максимально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досягається,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важлива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гонщика,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має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великого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практичного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водія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рядової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приватної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машини.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такого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водія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важливіше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витрата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бензину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надійність.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машин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різних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служб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державного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управління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надійність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важливіша,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ніж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приватника,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витрата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бензину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навпаки.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районів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Крайньої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Півночі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теплоізоляція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салону,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південних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районів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0" w:lineRule="auto"/>
        <w:ind w:left="102" w:right="101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Таким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чином,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важлива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конкретна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(вузька)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постановка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завдання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перед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експертами,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такої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постановки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немає,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тоді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виникають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спроби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розробки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узагальненого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якості,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у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вигляді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лінійної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функції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перерахованих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змінних.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Альтернативою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єдиному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узагальненому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показнику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математичний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апарат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типу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багатокритерійної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оптимізації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множина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Парето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т.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30" w:lineRule="auto"/>
        <w:ind w:left="102" w:right="99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деяких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випадках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глобально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порівняти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наприклад,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7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допомогою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тих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же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отримати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впорядкування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об'єктів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виробів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проектів.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Тоді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підібрати коефіцієнти при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окремих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показниках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так, щоб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впорядкування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допомогою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лінійної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функції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точніше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відповідало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глобальному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впорядкуванню.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Навпаки,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подібних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випадках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слід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оцінювати</w:t>
      </w:r>
      <w:r w:rsidRPr="000A45CE">
        <w:rPr>
          <w:rFonts w:ascii="Times New Roman" w:hAnsi="Times New Roman" w:cs="Times New Roman"/>
          <w:spacing w:val="7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вказані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коефіцієнти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допомогою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експертів.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Ця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ідея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пір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стала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очевидною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окремих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укладачів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методик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щодо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опитів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результатів.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наполегливо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прагнуть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змусити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робити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те,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вони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виконати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змозі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вказувати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ваги,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якими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окремі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показники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якості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повинні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входити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підсумковий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узагальнений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показник.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зазвичай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порівняти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проекти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цілому,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можуть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вичленувати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внесок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окремих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чинників.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організатори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опиту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питають,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відповідають,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несуть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собі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надійної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реальність...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38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791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12.4.</w:t>
      </w:r>
      <w:r w:rsidRPr="000A45CE">
        <w:rPr>
          <w:rFonts w:ascii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Основні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стадії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експертного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опиту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1" w:lineRule="auto"/>
        <w:ind w:left="102" w:right="100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показує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досвід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досліджень,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доцільно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виділяти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наступні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стадії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опиту: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090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firstLine="69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формулювання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 мети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експертного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опиту;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171"/>
        </w:tabs>
        <w:kinsoku w:val="0"/>
        <w:overflowPunct w:val="0"/>
        <w:autoSpaceDE w:val="0"/>
        <w:autoSpaceDN w:val="0"/>
        <w:adjustRightInd w:val="0"/>
        <w:spacing w:before="116" w:after="0" w:line="331" w:lineRule="auto"/>
        <w:ind w:right="103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підбір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основного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складу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робочої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(звичайно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керівника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секретаря);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113"/>
        </w:tabs>
        <w:kinsoku w:val="0"/>
        <w:overflowPunct w:val="0"/>
        <w:autoSpaceDE w:val="0"/>
        <w:autoSpaceDN w:val="0"/>
        <w:adjustRightInd w:val="0"/>
        <w:spacing w:before="3" w:after="0" w:line="330" w:lineRule="auto"/>
        <w:ind w:right="105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розробка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робочою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групою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затвердження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технічного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завдання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експертного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опиту;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192"/>
        </w:tabs>
        <w:kinsoku w:val="0"/>
        <w:overflowPunct w:val="0"/>
        <w:autoSpaceDE w:val="0"/>
        <w:autoSpaceDN w:val="0"/>
        <w:adjustRightInd w:val="0"/>
        <w:spacing w:before="5" w:after="0" w:line="330" w:lineRule="auto"/>
        <w:ind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розробка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робочою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групою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докладного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сценарію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збору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(оцінок),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включаючи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конкретний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вид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(слова,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умовні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градації,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числа,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ранжування,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розбиття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інші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види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об'єктів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нечислової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природи),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так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конкретні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цієї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(обчислення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медіани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Кемені,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статистичний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люсіанів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та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інші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статистики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об'єктів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нечислової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розділів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прикладної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статистики);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090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08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підбір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відповідно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компетентності;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101"/>
        </w:tabs>
        <w:kinsoku w:val="0"/>
        <w:overflowPunct w:val="0"/>
        <w:autoSpaceDE w:val="0"/>
        <w:autoSpaceDN w:val="0"/>
        <w:adjustRightInd w:val="0"/>
        <w:spacing w:before="118" w:after="0" w:line="330" w:lineRule="auto"/>
        <w:ind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формування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комісії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(доцільне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укладення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договорів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експертами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умови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оплати,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затвердження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комісії);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090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089" w:hanging="296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збору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089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1088" w:hanging="295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інформації;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224"/>
        </w:tabs>
        <w:kinsoku w:val="0"/>
        <w:overflowPunct w:val="0"/>
        <w:autoSpaceDE w:val="0"/>
        <w:autoSpaceDN w:val="0"/>
        <w:adjustRightInd w:val="0"/>
        <w:spacing w:before="116" w:after="0" w:line="331" w:lineRule="auto"/>
        <w:ind w:left="103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застосуванні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декількох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турів</w:t>
      </w:r>
      <w:r w:rsidRPr="000A45CE">
        <w:rPr>
          <w:rFonts w:ascii="Times New Roman" w:hAnsi="Times New Roman" w:cs="Times New Roman"/>
          <w:sz w:val="27"/>
          <w:szCs w:val="27"/>
        </w:rPr>
        <w:t xml:space="preserve"> -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повторення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двох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попередніх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етапів;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2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25" w:hanging="43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інтерпретація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отриманих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підготовка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висновку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ОПР;</w:t>
      </w:r>
    </w:p>
    <w:p w:rsidR="000A45CE" w:rsidRPr="000A45CE" w:rsidRDefault="000A45CE" w:rsidP="000A45CE">
      <w:pPr>
        <w:numPr>
          <w:ilvl w:val="0"/>
          <w:numId w:val="4"/>
        </w:numPr>
        <w:tabs>
          <w:tab w:val="left" w:pos="1314"/>
        </w:tabs>
        <w:kinsoku w:val="0"/>
        <w:overflowPunct w:val="0"/>
        <w:autoSpaceDE w:val="0"/>
        <w:autoSpaceDN w:val="0"/>
        <w:adjustRightInd w:val="0"/>
        <w:spacing w:before="116" w:after="0" w:line="331" w:lineRule="auto"/>
        <w:ind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офіційне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закінчення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діяльності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робочої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(зокрема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підготовка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затвердження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наукового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фінансового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звітів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експертного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дослідження,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оплата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праці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співробітників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робочої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91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12.5.</w:t>
      </w:r>
      <w:r w:rsidRPr="000A45CE">
        <w:rPr>
          <w:rFonts w:ascii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Підбір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експертів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0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Проблема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підбору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одній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складних.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Очевидно,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експертами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обирати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тих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людей,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чиї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допоможуть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ухваленню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адекватного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рішення.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виділити,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знайти,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підібрати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таких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людей?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39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331" w:lineRule="auto"/>
        <w:ind w:left="102" w:right="10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Треба  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прямо  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сказати,  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 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немає  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методів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підбору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 </w:t>
      </w:r>
      <w:r w:rsidRPr="000A45CE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напевно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забезпечують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успіх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експертизи.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330" w:lineRule="auto"/>
        <w:ind w:left="102" w:right="100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Часто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пропонують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використовувати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методи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взаємооцінки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самооцінки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компетентності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експертів.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одного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боку,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хто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краще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знати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можливості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експерта,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ніж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він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сам?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іншого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боку,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самооцінці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компетентності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швидше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оцінюється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ступінь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самовпевненості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експерта,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ніж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реальна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компетентність.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Тим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більше,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само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поняття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"компетентність"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строго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визначене.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його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уточнювати,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виділяючи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складові,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але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ускладнюється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попередня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частина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діяльності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експертної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комісії.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методу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взаємооцінки,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крім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можливості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прояву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особових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групових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симпатій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антипатій,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відіграє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роль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непоінформованість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можливості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одного.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сучасних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умовах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достатньо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хороше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знайомство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роботами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можливостями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одного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тільки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фахівців,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багато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років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працюють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разом.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Проте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залучення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таких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фахівців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дуже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доцільне,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оскільки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схожі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одного.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1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Використання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формальних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показників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(посада,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науковий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ступінь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вчене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звання,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стаж,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число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публікацій...),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очевидно,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допоміжний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характер.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Успішність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участі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попередніх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експертизах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хороший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критерій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діяльності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дегустатора,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лікаря,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судді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спортивних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змаганнях,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тобто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таких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беруть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участь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довгих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серіях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однотипних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експертиз.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Проте,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жаль,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найцікавішими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й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важливішими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 унікальні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експертизи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великих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проектів, що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аналогів.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2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випадку,</w:t>
      </w:r>
      <w:r w:rsidRPr="000A45CE">
        <w:rPr>
          <w:rFonts w:ascii="Times New Roman" w:hAnsi="Times New Roman" w:cs="Times New Roman"/>
          <w:spacing w:val="5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якщо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процедура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експертного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опиту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припускає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спільну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роботу</w:t>
      </w:r>
      <w:r w:rsidRPr="000A45CE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велике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значення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мають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особисті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якості.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Один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"балакун"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паралізувати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діяльність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всієї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комісії.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подібних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випадках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важливе</w:t>
      </w:r>
      <w:r w:rsidRPr="000A45CE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дотримання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регламенту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розробленого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робочою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групою.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330" w:lineRule="auto"/>
        <w:ind w:left="102" w:right="101" w:firstLine="690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корисний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"сніжної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грудки",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якій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кожного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фахівця,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залучається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як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експерт,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>отримують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декілька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прізвищ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тих,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хто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бути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експертом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даної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тематики.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Очевидно,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деякі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цих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прізвищ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зустрічалися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раніше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діяльності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РГ,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деякі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нові.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Процес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розширення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списку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зупиняється,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нові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прізвища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перестають 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зустрічатися.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У 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результаті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виходить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достатньо 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обширний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список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40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330" w:lineRule="auto"/>
        <w:ind w:left="102" w:right="99" w:hanging="1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експертів.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Ясно,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першому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були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одного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"клану",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то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"сніжної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грудки"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дасть,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скоріш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все,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осіб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цього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"клану",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</w:t>
      </w:r>
      <w:r w:rsidRPr="000A45CE">
        <w:rPr>
          <w:rFonts w:ascii="Times New Roman" w:hAnsi="Times New Roman" w:cs="Times New Roman"/>
          <w:spacing w:val="6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аргументи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"кланів"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будуть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упущені.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330" w:lineRule="auto"/>
        <w:ind w:left="102" w:right="100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Слід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підкреслити,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підбір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кінець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кінцем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функція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робочої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групи,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ніякі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методики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підбору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знімають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неї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відповідальності.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Іншими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словами,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саме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робочій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групі</w:t>
      </w:r>
      <w:r w:rsidRPr="000A45CE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лежить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відповідальність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компетентність</w:t>
      </w:r>
      <w:r w:rsidRPr="000A45CE">
        <w:rPr>
          <w:rFonts w:ascii="Times New Roman" w:hAnsi="Times New Roman" w:cs="Times New Roman"/>
          <w:spacing w:val="9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принципову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здатність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вирішити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поставлене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завдання.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Важливою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вимога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ОПР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затвердження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списку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експертів.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Існує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ряд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нормативних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документів,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регулюють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діяльність</w:t>
      </w:r>
      <w:r w:rsidRPr="000A45CE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експертних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комісій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тих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інших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областях.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Прикладом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є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Закон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Російської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Федерації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"Про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екологічну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експертизу"</w:t>
      </w:r>
      <w:r w:rsidRPr="000A45CE">
        <w:rPr>
          <w:rFonts w:ascii="Times New Roman" w:hAnsi="Times New Roman" w:cs="Times New Roman"/>
          <w:spacing w:val="8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23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листопада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1995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р.,</w:t>
      </w:r>
      <w:r w:rsidRPr="000A45CE">
        <w:rPr>
          <w:rFonts w:ascii="Times New Roman" w:hAnsi="Times New Roman" w:cs="Times New Roman"/>
          <w:sz w:val="27"/>
          <w:szCs w:val="27"/>
        </w:rPr>
        <w:t xml:space="preserve"> в</w:t>
      </w:r>
      <w:r w:rsidRPr="000A45CE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якому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регламентується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процедура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експертизи</w:t>
      </w:r>
      <w:r w:rsidRPr="000A45CE">
        <w:rPr>
          <w:rFonts w:ascii="Times New Roman" w:hAnsi="Times New Roman" w:cs="Times New Roman"/>
          <w:spacing w:val="7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"наміченої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господарської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іншої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діяльності"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метою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виявлення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можливої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шкоди,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вона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нанести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природному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середовищу.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92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lastRenderedPageBreak/>
        <w:t>12.6. Метод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“мозкового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штурму”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0A45CE" w:rsidRPr="000A45CE" w:rsidRDefault="000A45CE" w:rsidP="000A45CE">
      <w:pPr>
        <w:numPr>
          <w:ilvl w:val="0"/>
          <w:numId w:val="3"/>
        </w:numPr>
        <w:tabs>
          <w:tab w:val="left" w:pos="1228"/>
        </w:tabs>
        <w:kinsoku w:val="0"/>
        <w:overflowPunct w:val="0"/>
        <w:autoSpaceDE w:val="0"/>
        <w:autoSpaceDN w:val="0"/>
        <w:adjustRightInd w:val="0"/>
        <w:spacing w:after="0" w:line="330" w:lineRule="auto"/>
        <w:ind w:right="102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Призначається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людина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(ведучий),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яка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веде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нараду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стежить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дотриманням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правил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методу.</w:t>
      </w:r>
    </w:p>
    <w:p w:rsidR="000A45CE" w:rsidRPr="000A45CE" w:rsidRDefault="000A45CE" w:rsidP="000A45CE">
      <w:pPr>
        <w:numPr>
          <w:ilvl w:val="0"/>
          <w:numId w:val="3"/>
        </w:numPr>
        <w:tabs>
          <w:tab w:val="left" w:pos="106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065" w:hanging="27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Визначаються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учасники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(учасник)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наради,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фіксують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заяви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експертів.</w:t>
      </w:r>
    </w:p>
    <w:p w:rsidR="000A45CE" w:rsidRPr="000A45CE" w:rsidRDefault="000A45CE" w:rsidP="000A45CE">
      <w:pPr>
        <w:numPr>
          <w:ilvl w:val="0"/>
          <w:numId w:val="3"/>
        </w:numPr>
        <w:tabs>
          <w:tab w:val="left" w:pos="1143"/>
        </w:tabs>
        <w:kinsoku w:val="0"/>
        <w:overflowPunct w:val="0"/>
        <w:autoSpaceDE w:val="0"/>
        <w:autoSpaceDN w:val="0"/>
        <w:adjustRightInd w:val="0"/>
        <w:spacing w:before="118" w:after="0" w:line="330" w:lineRule="auto"/>
        <w:ind w:right="104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Учасників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наради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детально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інформують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про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проблему,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яку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необхідно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вирішити.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37"/>
          <w:szCs w:val="3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Етап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1.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Збір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можливих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варіантів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16" w:after="0" w:line="330" w:lineRule="auto"/>
        <w:ind w:left="102" w:right="99" w:firstLine="690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цьому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етапі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кожен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учасник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наради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зобов'язаний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запропонувати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одне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або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декілька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вирішень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проблеми.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Слово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надається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учасникам,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починаючи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“юнги”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закінчуючи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“капітаном”.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Ведучий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наради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стежить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тим,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що</w:t>
      </w:r>
      <w:r w:rsidRPr="000A45CE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ніяка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пропозиція,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якою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вона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здавалася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абсурдною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іншим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учасникам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наради,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піддавалася</w:t>
      </w:r>
      <w:r w:rsidRPr="000A45CE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критиці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боку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присутніх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була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б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включена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підсумковий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список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способів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вирішення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Всі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пропозиції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фіксують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 письмовій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41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7" w:after="0" w:line="330" w:lineRule="auto"/>
        <w:ind w:left="102" w:right="99" w:firstLine="689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Етап</w:t>
      </w:r>
      <w:r w:rsidRPr="000A45CE">
        <w:rPr>
          <w:rFonts w:ascii="Times New Roman" w:hAnsi="Times New Roman" w:cs="Times New Roman"/>
          <w:i/>
          <w:iCs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2.</w:t>
      </w:r>
      <w:r w:rsidRPr="000A45CE">
        <w:rPr>
          <w:rFonts w:ascii="Times New Roman" w:hAnsi="Times New Roman" w:cs="Times New Roman"/>
          <w:i/>
          <w:iCs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Ведучий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фахівець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проблеми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класифікують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пропозиції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експертів,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не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опускаючи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жодного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них.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Висловлені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пропозиції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фіксуються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письмово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кількості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екземплярів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числом</w:t>
      </w:r>
      <w:r w:rsidRPr="000A45CE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проведення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наступної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наради.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Ці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екземпляри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надають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експертам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перед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наступним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засіданням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аналізу,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критичних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зауважень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оцінки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ефективності.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37"/>
          <w:szCs w:val="3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331" w:lineRule="auto"/>
        <w:ind w:left="102" w:right="106" w:firstLine="689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Етап</w:t>
      </w:r>
      <w:r w:rsidRPr="000A45CE">
        <w:rPr>
          <w:rFonts w:ascii="Times New Roman" w:hAnsi="Times New Roman" w:cs="Times New Roman"/>
          <w:i/>
          <w:iCs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3.</w:t>
      </w:r>
      <w:r w:rsidRPr="000A45CE">
        <w:rPr>
          <w:rFonts w:ascii="Times New Roman" w:hAnsi="Times New Roman" w:cs="Times New Roman"/>
          <w:i/>
          <w:iCs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завершальній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нараді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детально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обговорюють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подані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пропозиції,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оцінюють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ефективність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доцільність.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Ухвалюють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найбільш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прийнятне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рішення.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33"/>
          <w:szCs w:val="33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91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12.7. Метод</w:t>
      </w:r>
      <w:r w:rsidRPr="000A45CE">
        <w:rPr>
          <w:rFonts w:ascii="Times New Roman" w:hAnsi="Times New Roman" w:cs="Times New Roman"/>
          <w:b/>
          <w:bCs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Делфі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5" w:after="0" w:line="363" w:lineRule="auto"/>
        <w:ind w:left="102" w:right="257" w:firstLine="688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Застосовується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досягнення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думки,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коли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між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експертами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одній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і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тій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же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області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знань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є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істотні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розбіжності.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78" w:after="0" w:line="240" w:lineRule="auto"/>
        <w:ind w:left="45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i/>
          <w:iCs/>
          <w:sz w:val="27"/>
          <w:szCs w:val="27"/>
        </w:rPr>
        <w:t>Стадії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методу</w:t>
      </w:r>
      <w:r w:rsidRPr="000A45CE">
        <w:rPr>
          <w:rFonts w:ascii="Times New Roman" w:hAnsi="Times New Roman" w:cs="Times New Roman"/>
          <w:i/>
          <w:i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i/>
          <w:iCs/>
          <w:sz w:val="27"/>
          <w:szCs w:val="27"/>
        </w:rPr>
        <w:t>Делфі:</w:t>
      </w:r>
    </w:p>
    <w:p w:rsidR="000A45CE" w:rsidRPr="000A45CE" w:rsidRDefault="000A45CE" w:rsidP="000A45CE">
      <w:pPr>
        <w:numPr>
          <w:ilvl w:val="0"/>
          <w:numId w:val="2"/>
        </w:numPr>
        <w:tabs>
          <w:tab w:val="left" w:pos="1088"/>
        </w:tabs>
        <w:kinsoku w:val="0"/>
        <w:overflowPunct w:val="0"/>
        <w:autoSpaceDE w:val="0"/>
        <w:autoSpaceDN w:val="0"/>
        <w:adjustRightInd w:val="0"/>
        <w:spacing w:before="156" w:after="0" w:line="303" w:lineRule="auto"/>
        <w:ind w:right="106" w:firstLine="690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Кожному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експертові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пропонується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анонімно</w:t>
      </w:r>
      <w:r w:rsidRPr="000A45CE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заповнити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анкету,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якій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він</w:t>
      </w:r>
      <w:r w:rsidRPr="000A45CE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висловлює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свої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думки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поставлених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питань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їх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обґрунтування.</w:t>
      </w:r>
    </w:p>
    <w:p w:rsidR="000A45CE" w:rsidRPr="000A45CE" w:rsidRDefault="000A45CE" w:rsidP="000A45CE">
      <w:pPr>
        <w:numPr>
          <w:ilvl w:val="0"/>
          <w:numId w:val="2"/>
        </w:numPr>
        <w:tabs>
          <w:tab w:val="left" w:pos="1140"/>
        </w:tabs>
        <w:kinsoku w:val="0"/>
        <w:overflowPunct w:val="0"/>
        <w:autoSpaceDE w:val="0"/>
        <w:autoSpaceDN w:val="0"/>
        <w:adjustRightInd w:val="0"/>
        <w:spacing w:before="1" w:after="0" w:line="362" w:lineRule="auto"/>
        <w:ind w:right="106" w:firstLine="701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Ця</w:t>
      </w:r>
      <w:r w:rsidRPr="000A45CE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інформація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розмножується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вигляді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збірки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думок</w:t>
      </w:r>
      <w:r w:rsidRPr="000A45CE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всіх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експертів</w:t>
      </w:r>
      <w:r w:rsidRPr="000A45CE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надаються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їм</w:t>
      </w:r>
      <w:r w:rsidRPr="000A45CE">
        <w:rPr>
          <w:rFonts w:ascii="Times New Roman" w:hAnsi="Times New Roman" w:cs="Times New Roman"/>
          <w:sz w:val="27"/>
          <w:szCs w:val="27"/>
        </w:rPr>
        <w:t xml:space="preserve"> з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проханням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переглянути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свої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анкетні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позиції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у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світлі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нових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даних.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ind w:left="803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3.Стадії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1 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2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повторюються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декілька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разів.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363" w:lineRule="auto"/>
        <w:ind w:left="102" w:right="106" w:firstLine="68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Можна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сподіватися,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що 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такий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обмін 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думками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декількох </w:t>
      </w:r>
      <w:r w:rsidRPr="000A45CE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ітераціях</w:t>
      </w:r>
      <w:r w:rsidRPr="000A45CE">
        <w:rPr>
          <w:rFonts w:ascii="Times New Roman" w:hAnsi="Times New Roman" w:cs="Times New Roman"/>
          <w:spacing w:val="5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приведе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єдиної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думки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(або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відносно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малої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розбіжності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думок).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42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4002" w:right="4002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z w:val="27"/>
          <w:szCs w:val="27"/>
        </w:rPr>
        <w:t>Список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z w:val="27"/>
          <w:szCs w:val="27"/>
        </w:rPr>
        <w:t>джерел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A45CE" w:rsidRPr="000A45CE" w:rsidRDefault="000A45CE" w:rsidP="000A45CE">
      <w:pPr>
        <w:numPr>
          <w:ilvl w:val="0"/>
          <w:numId w:val="1"/>
        </w:numPr>
        <w:tabs>
          <w:tab w:val="left" w:pos="910"/>
        </w:tabs>
        <w:kinsoku w:val="0"/>
        <w:overflowPunct w:val="0"/>
        <w:autoSpaceDE w:val="0"/>
        <w:autoSpaceDN w:val="0"/>
        <w:adjustRightInd w:val="0"/>
        <w:spacing w:before="170" w:after="0" w:line="240" w:lineRule="auto"/>
        <w:ind w:firstLine="526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Пэнтл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Р.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Методы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анализа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окружающей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среды.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М.: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Мир,</w:t>
      </w:r>
      <w:r w:rsidRPr="000A45CE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1979.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10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–214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1005"/>
        </w:tabs>
        <w:kinsoku w:val="0"/>
        <w:overflowPunct w:val="0"/>
        <w:autoSpaceDE w:val="0"/>
        <w:autoSpaceDN w:val="0"/>
        <w:adjustRightInd w:val="0"/>
        <w:spacing w:before="160" w:after="0" w:line="361" w:lineRule="auto"/>
        <w:ind w:right="106" w:firstLine="526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Прокопенко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А.И. 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Вайнер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В.Г.,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Галкин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В.Л.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Экономико-экологическое</w:t>
      </w:r>
      <w:r w:rsidRPr="000A45CE">
        <w:rPr>
          <w:rFonts w:ascii="Times New Roman" w:hAnsi="Times New Roman" w:cs="Times New Roman"/>
          <w:spacing w:val="7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моделирование: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Уч.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пособие.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Х.: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“Бизнес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Информ”,</w:t>
      </w:r>
      <w:r w:rsidRPr="000A45CE">
        <w:rPr>
          <w:rFonts w:ascii="Times New Roman" w:hAnsi="Times New Roman" w:cs="Times New Roman"/>
          <w:sz w:val="27"/>
          <w:szCs w:val="27"/>
        </w:rPr>
        <w:t xml:space="preserve"> 1997.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- 360 с.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917"/>
        </w:tabs>
        <w:kinsoku w:val="0"/>
        <w:overflowPunct w:val="0"/>
        <w:autoSpaceDE w:val="0"/>
        <w:autoSpaceDN w:val="0"/>
        <w:adjustRightInd w:val="0"/>
        <w:spacing w:before="8" w:after="0" w:line="362" w:lineRule="auto"/>
        <w:ind w:right="106" w:firstLine="526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Примак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А.В.,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Кафаров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В.В.,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Качиашвили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К.И.</w:t>
      </w:r>
      <w:r w:rsidRPr="000A45CE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Системный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анализ</w:t>
      </w:r>
      <w:r w:rsidRPr="000A45CE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контроля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и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управления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качеством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воды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и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воздуха.</w:t>
      </w:r>
      <w:r w:rsidRPr="000A45CE">
        <w:rPr>
          <w:rFonts w:ascii="Times New Roman" w:hAnsi="Times New Roman" w:cs="Times New Roman"/>
          <w:sz w:val="27"/>
          <w:szCs w:val="27"/>
        </w:rPr>
        <w:t xml:space="preserve"> - К.: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Наук.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думка, 1991.-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360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90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904" w:hanging="276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Математические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методы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контроля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загрязнения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воды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/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Под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ред.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А.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Джеймса.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10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– М.: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Мир,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1981.-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172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912"/>
        </w:tabs>
        <w:kinsoku w:val="0"/>
        <w:overflowPunct w:val="0"/>
        <w:autoSpaceDE w:val="0"/>
        <w:autoSpaceDN w:val="0"/>
        <w:adjustRightInd w:val="0"/>
        <w:spacing w:before="160" w:after="0" w:line="240" w:lineRule="auto"/>
        <w:ind w:left="911" w:hanging="283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Волкова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В.Н.,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Денисов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А.А.</w:t>
      </w:r>
      <w:r w:rsidRPr="000A45CE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Основы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теории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и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анализа.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10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СПб.: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Изд.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СПбГТУ,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1997.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510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916"/>
        </w:tabs>
        <w:kinsoku w:val="0"/>
        <w:overflowPunct w:val="0"/>
        <w:autoSpaceDE w:val="0"/>
        <w:autoSpaceDN w:val="0"/>
        <w:adjustRightInd w:val="0"/>
        <w:spacing w:before="158" w:after="0" w:line="363" w:lineRule="auto"/>
        <w:ind w:right="106" w:firstLine="526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Кузнецов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О.Л.,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Кузнецов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П.Г.,</w:t>
      </w:r>
      <w:r w:rsidRPr="000A45CE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Большаков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Б.Е.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природа-общество-</w:t>
      </w:r>
      <w:r w:rsidRPr="000A45CE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человек: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Устойчивое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развитие.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-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ВНИИгеосистем;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Университет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"Дубна",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2000.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901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900" w:hanging="27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Лямец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В.И.,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Тевяшев</w:t>
      </w:r>
      <w:r w:rsidRPr="000A45CE">
        <w:rPr>
          <w:rFonts w:ascii="Times New Roman" w:hAnsi="Times New Roman" w:cs="Times New Roman"/>
          <w:sz w:val="27"/>
          <w:szCs w:val="27"/>
        </w:rPr>
        <w:t xml:space="preserve"> А.Д.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Системный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анализ.</w:t>
      </w:r>
      <w:r w:rsidRPr="000A45CE">
        <w:rPr>
          <w:rFonts w:ascii="Times New Roman" w:hAnsi="Times New Roman" w:cs="Times New Roman"/>
          <w:sz w:val="27"/>
          <w:szCs w:val="27"/>
        </w:rPr>
        <w:t xml:space="preserve"> – Х.: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ХТУРЭ,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1998.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252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971"/>
        </w:tabs>
        <w:kinsoku w:val="0"/>
        <w:overflowPunct w:val="0"/>
        <w:autoSpaceDE w:val="0"/>
        <w:autoSpaceDN w:val="0"/>
        <w:adjustRightInd w:val="0"/>
        <w:spacing w:before="160" w:after="0" w:line="362" w:lineRule="auto"/>
        <w:ind w:right="103" w:firstLine="526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Перегудов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Ф.И.,</w:t>
      </w:r>
      <w:r w:rsidRPr="000A45CE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Тарасенко 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Ф.П. 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Введение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системный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анализ.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— 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М.:</w:t>
      </w:r>
      <w:r w:rsidRPr="000A45CE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Высш.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шк.,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1989.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979"/>
        </w:tabs>
        <w:kinsoku w:val="0"/>
        <w:overflowPunct w:val="0"/>
        <w:autoSpaceDE w:val="0"/>
        <w:autoSpaceDN w:val="0"/>
        <w:adjustRightInd w:val="0"/>
        <w:spacing w:before="7" w:after="0" w:line="362" w:lineRule="auto"/>
        <w:ind w:right="106" w:firstLine="526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Губанов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В.А.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и 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др.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Введение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в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системный 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анализ: </w:t>
      </w:r>
      <w:r w:rsidRPr="000A45CE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Уч.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пособие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/ </w:t>
      </w:r>
      <w:r w:rsidRPr="000A45CE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>Под</w:t>
      </w:r>
      <w:r w:rsidRPr="000A45CE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ред.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Л.А.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Петросяна.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 Л.: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Изд-во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ЛГУ,</w:t>
      </w:r>
      <w:r w:rsidRPr="000A45CE">
        <w:rPr>
          <w:rFonts w:ascii="Times New Roman" w:hAnsi="Times New Roman" w:cs="Times New Roman"/>
          <w:sz w:val="27"/>
          <w:szCs w:val="27"/>
        </w:rPr>
        <w:t xml:space="preserve"> 1988.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103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036" w:hanging="408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Уемов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А.И.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Системный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подход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и общая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теория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систем.</w:t>
      </w:r>
      <w:r w:rsidRPr="000A45CE">
        <w:rPr>
          <w:rFonts w:ascii="Times New Roman" w:hAnsi="Times New Roman" w:cs="Times New Roman"/>
          <w:sz w:val="27"/>
          <w:szCs w:val="27"/>
        </w:rPr>
        <w:t xml:space="preserve"> -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М.: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Мысль,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1978.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1038"/>
        </w:tabs>
        <w:kinsoku w:val="0"/>
        <w:overflowPunct w:val="0"/>
        <w:autoSpaceDE w:val="0"/>
        <w:autoSpaceDN w:val="0"/>
        <w:adjustRightInd w:val="0"/>
        <w:spacing w:before="157" w:after="0" w:line="240" w:lineRule="auto"/>
        <w:ind w:left="1037" w:hanging="409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Шабалин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Л.И.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Система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самоорганизации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природы.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Новосибирск,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1998.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1021"/>
        </w:tabs>
        <w:kinsoku w:val="0"/>
        <w:overflowPunct w:val="0"/>
        <w:autoSpaceDE w:val="0"/>
        <w:autoSpaceDN w:val="0"/>
        <w:adjustRightInd w:val="0"/>
        <w:spacing w:before="160" w:after="0" w:line="240" w:lineRule="auto"/>
        <w:ind w:left="1020" w:hanging="39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4"/>
          <w:sz w:val="27"/>
          <w:szCs w:val="27"/>
        </w:rPr>
        <w:t>Моисеев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Н.Н.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5"/>
          <w:sz w:val="27"/>
          <w:szCs w:val="27"/>
        </w:rPr>
        <w:t xml:space="preserve">Математические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задачи</w:t>
      </w:r>
      <w:r w:rsidRPr="000A45C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системного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анализа.</w:t>
      </w:r>
      <w:r w:rsidRPr="000A45CE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3"/>
          <w:sz w:val="27"/>
          <w:szCs w:val="27"/>
        </w:rPr>
        <w:t>М.: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Наука,</w:t>
      </w:r>
      <w:r w:rsidRPr="000A45CE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4"/>
          <w:sz w:val="27"/>
          <w:szCs w:val="27"/>
        </w:rPr>
        <w:t>1981.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1079"/>
        </w:tabs>
        <w:kinsoku w:val="0"/>
        <w:overflowPunct w:val="0"/>
        <w:autoSpaceDE w:val="0"/>
        <w:autoSpaceDN w:val="0"/>
        <w:adjustRightInd w:val="0"/>
        <w:spacing w:before="158" w:after="0" w:line="363" w:lineRule="auto"/>
        <w:ind w:right="106" w:firstLine="526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Уемов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А.И.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Методы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построения</w:t>
      </w:r>
      <w:r w:rsidRPr="000A45CE">
        <w:rPr>
          <w:rFonts w:ascii="Times New Roman" w:hAnsi="Times New Roman" w:cs="Times New Roman"/>
          <w:spacing w:val="4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и</w:t>
      </w:r>
      <w:r w:rsidRPr="000A45CE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развития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общей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теории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систем.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-</w:t>
      </w:r>
      <w:r w:rsidRPr="000A45CE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М.: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Наука,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1971.</w:t>
      </w:r>
    </w:p>
    <w:p w:rsidR="000A45CE" w:rsidRPr="000A45CE" w:rsidRDefault="000A45CE" w:rsidP="000A45CE">
      <w:pPr>
        <w:numPr>
          <w:ilvl w:val="0"/>
          <w:numId w:val="1"/>
        </w:numPr>
        <w:tabs>
          <w:tab w:val="left" w:pos="1127"/>
        </w:tabs>
        <w:kinsoku w:val="0"/>
        <w:overflowPunct w:val="0"/>
        <w:autoSpaceDE w:val="0"/>
        <w:autoSpaceDN w:val="0"/>
        <w:adjustRightInd w:val="0"/>
        <w:spacing w:before="4" w:after="0" w:line="363" w:lineRule="auto"/>
        <w:ind w:right="100" w:firstLine="526"/>
        <w:jc w:val="both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Методичні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вказівки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самостійної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роботи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дисципліни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«Системний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аналіз»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>(для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студентів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2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курсу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денної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3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курсу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заочної</w:t>
      </w:r>
      <w:r w:rsidRPr="000A45CE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</w:t>
      </w:r>
      <w:r w:rsidRPr="000A45CE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навчання</w:t>
      </w:r>
      <w:r w:rsidRPr="000A45CE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спеціальності</w:t>
      </w:r>
      <w:r w:rsidRPr="000A45CE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lastRenderedPageBreak/>
        <w:t>6.070800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–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"Екологія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охорона</w:t>
      </w:r>
      <w:r w:rsidRPr="000A45CE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природного</w:t>
      </w:r>
      <w:r w:rsidRPr="000A45CE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середовища").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Укл.: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Бараннік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В.О.,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Дмитренко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Т.В. –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Х.: ХНАМГ,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2007. </w:t>
      </w:r>
      <w:r w:rsidRPr="000A45CE">
        <w:rPr>
          <w:rFonts w:ascii="Times New Roman" w:hAnsi="Times New Roman" w:cs="Times New Roman"/>
          <w:sz w:val="27"/>
          <w:szCs w:val="27"/>
        </w:rPr>
        <w:t>– 6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</w:pPr>
      <w:r w:rsidRPr="000A45CE">
        <w:rPr>
          <w:rFonts w:ascii="Times New Roman" w:hAnsi="Times New Roman" w:cs="Times New Roman"/>
          <w:spacing w:val="-1"/>
          <w:sz w:val="23"/>
          <w:szCs w:val="23"/>
        </w:rPr>
        <w:t>43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ind w:left="3297" w:right="3297"/>
        <w:jc w:val="center"/>
        <w:rPr>
          <w:rFonts w:ascii="Times New Roman" w:hAnsi="Times New Roman" w:cs="Times New Roman"/>
          <w:sz w:val="23"/>
          <w:szCs w:val="23"/>
        </w:rPr>
        <w:sectPr w:rsidR="000A45CE" w:rsidRPr="000A45CE">
          <w:type w:val="continuous"/>
          <w:pgSz w:w="11910" w:h="16840"/>
          <w:pgMar w:top="1600" w:right="1000" w:bottom="280" w:left="1000" w:header="720" w:footer="720" w:gutter="0"/>
          <w:cols w:space="720"/>
          <w:noEndnote/>
        </w:sect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6" w:after="0" w:line="240" w:lineRule="auto"/>
        <w:ind w:left="2295" w:right="2278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НАВЧАЛЬНЕ</w:t>
      </w:r>
      <w:r w:rsidRPr="000A45CE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b/>
          <w:bCs/>
          <w:spacing w:val="-1"/>
          <w:sz w:val="27"/>
          <w:szCs w:val="27"/>
        </w:rPr>
        <w:t>ВИДАННЯ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298" w:right="2278"/>
        <w:jc w:val="center"/>
        <w:rPr>
          <w:rFonts w:ascii="Times New Roman" w:hAnsi="Times New Roman" w:cs="Times New Roman"/>
          <w:spacing w:val="-1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>Бараннік</w:t>
      </w:r>
      <w:r w:rsidRPr="000A45CE">
        <w:rPr>
          <w:rFonts w:ascii="Times New Roman" w:hAnsi="Times New Roman" w:cs="Times New Roman"/>
          <w:b/>
          <w:bCs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spacing w:val="-1"/>
          <w:sz w:val="31"/>
          <w:szCs w:val="31"/>
        </w:rPr>
        <w:t>Валерій</w:t>
      </w:r>
      <w:r w:rsidRPr="000A45CE">
        <w:rPr>
          <w:rFonts w:ascii="Times New Roman" w:hAnsi="Times New Roman" w:cs="Times New Roman"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spacing w:val="-1"/>
          <w:sz w:val="31"/>
          <w:szCs w:val="31"/>
        </w:rPr>
        <w:t>Олександрович,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2296" w:right="2278"/>
        <w:jc w:val="center"/>
        <w:rPr>
          <w:rFonts w:ascii="Times New Roman" w:hAnsi="Times New Roman" w:cs="Times New Roman"/>
          <w:sz w:val="31"/>
          <w:szCs w:val="31"/>
        </w:rPr>
      </w:pPr>
      <w:r w:rsidRPr="000A45CE">
        <w:rPr>
          <w:rFonts w:ascii="Times New Roman" w:hAnsi="Times New Roman" w:cs="Times New Roman"/>
          <w:b/>
          <w:bCs/>
          <w:spacing w:val="-1"/>
          <w:sz w:val="31"/>
          <w:szCs w:val="31"/>
        </w:rPr>
        <w:t xml:space="preserve">Дмитренко </w:t>
      </w:r>
      <w:r w:rsidRPr="000A45CE">
        <w:rPr>
          <w:rFonts w:ascii="Times New Roman" w:hAnsi="Times New Roman" w:cs="Times New Roman"/>
          <w:spacing w:val="-1"/>
          <w:sz w:val="31"/>
          <w:szCs w:val="31"/>
        </w:rPr>
        <w:t>Тетяна</w:t>
      </w:r>
      <w:r w:rsidRPr="000A45CE">
        <w:rPr>
          <w:rFonts w:ascii="Times New Roman" w:hAnsi="Times New Roman" w:cs="Times New Roman"/>
          <w:spacing w:val="1"/>
          <w:sz w:val="31"/>
          <w:szCs w:val="31"/>
        </w:rPr>
        <w:t xml:space="preserve"> </w:t>
      </w:r>
      <w:r w:rsidRPr="000A45CE">
        <w:rPr>
          <w:rFonts w:ascii="Times New Roman" w:hAnsi="Times New Roman" w:cs="Times New Roman"/>
          <w:spacing w:val="-1"/>
          <w:sz w:val="31"/>
          <w:szCs w:val="31"/>
        </w:rPr>
        <w:t>Володимирівна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2" w:lineRule="auto"/>
        <w:ind w:left="122" w:right="101" w:firstLine="68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Конспект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лекцій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дисциплін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“Системний</w:t>
      </w:r>
      <w:r w:rsidRPr="000A45CE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довкілля”,</w:t>
      </w:r>
      <w:r w:rsidRPr="000A45CE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“Системний</w:t>
      </w:r>
      <w:r w:rsidRPr="000A45CE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аналіз”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(для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студентів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2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курсу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денної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3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курсу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заочної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форм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навчання</w:t>
      </w:r>
      <w:r w:rsidRPr="000A45CE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за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напрямом</w:t>
      </w:r>
      <w:r w:rsidRPr="000A45CE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підготовки</w:t>
      </w:r>
      <w:r w:rsidRPr="000A45CE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6.040106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“Екологія,</w:t>
      </w:r>
      <w:r w:rsidRPr="000A45CE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охорона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навколишнього</w:t>
      </w:r>
      <w:r w:rsidRPr="000A45CE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середовища</w:t>
      </w:r>
      <w:r w:rsidRPr="000A45CE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та</w:t>
      </w:r>
      <w:r w:rsidRPr="000A45CE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збалансоване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природокористування”)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483" w:lineRule="auto"/>
        <w:ind w:left="2627" w:right="2608" w:firstLine="92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Редактор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Аляб’єв</w:t>
      </w:r>
      <w:r w:rsidRPr="000A45CE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Комп’ютерне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верстання</w:t>
      </w:r>
      <w:r w:rsidRPr="000A45CE">
        <w:rPr>
          <w:rFonts w:ascii="Times New Roman" w:hAnsi="Times New Roman" w:cs="Times New Roman"/>
          <w:sz w:val="27"/>
          <w:szCs w:val="27"/>
        </w:rPr>
        <w:t xml:space="preserve">  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Ю.</w:t>
      </w:r>
      <w:r w:rsidRPr="000A45C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П.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Степась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 xml:space="preserve">План 2009,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поз.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37Л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117"/>
        <w:rPr>
          <w:rFonts w:ascii="Times New Roman" w:hAnsi="Times New Roman" w:cs="Times New Roman"/>
          <w:sz w:val="2"/>
          <w:szCs w:val="2"/>
        </w:rPr>
      </w:pPr>
      <w:r w:rsidRPr="000A45CE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>
                <wp:extent cx="6143625" cy="12700"/>
                <wp:effectExtent l="9525" t="9525" r="9525" b="0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12700"/>
                          <a:chOff x="0" y="0"/>
                          <a:chExt cx="9675" cy="20"/>
                        </a:xfrm>
                      </wpg:grpSpPr>
                      <wps:wsp>
                        <wps:cNvPr id="5" name="Freeform 2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9664" cy="20"/>
                          </a:xfrm>
                          <a:custGeom>
                            <a:avLst/>
                            <a:gdLst>
                              <a:gd name="T0" fmla="*/ 0 w 9664"/>
                              <a:gd name="T1" fmla="*/ 0 h 20"/>
                              <a:gd name="T2" fmla="*/ 9663 w 96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64" h="20">
                                <a:moveTo>
                                  <a:pt x="0" y="0"/>
                                </a:moveTo>
                                <a:lnTo>
                                  <a:pt x="9663" y="0"/>
                                </a:lnTo>
                              </a:path>
                            </a:pathLst>
                          </a:custGeom>
                          <a:noFill/>
                          <a:ln w="69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3F7BA0" id="Группа 4" o:spid="_x0000_s1026" style="width:483.75pt;height:1pt;mso-position-horizontal-relative:char;mso-position-vertical-relative:line" coordsize="96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">
                <v:shape id="Freeform 211" o:spid="_x0000_s1027" style="position:absolute;left:5;top:5;width:9664;height:20;visibility:visible;mso-wrap-style:square;v-text-anchor:top" coordsize="9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" path="m,l9663,e" filled="f" strokeweight=".19214mm">
                  <v:path arrowok="t" o:connecttype="custom" o:connectlocs="0,0;9663,0" o:connectangles="0,0"/>
                </v:shape>
                <w10:anchorlock/>
              </v:group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95" w:lineRule="exact"/>
        <w:ind w:left="1172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Підп.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до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друку</w:t>
      </w:r>
      <w:r w:rsidRPr="000A45CE">
        <w:rPr>
          <w:rFonts w:ascii="Times New Roman" w:hAnsi="Times New Roman" w:cs="Times New Roman"/>
          <w:sz w:val="27"/>
          <w:szCs w:val="27"/>
        </w:rPr>
        <w:t xml:space="preserve"> 05.12.2010                    </w:t>
      </w:r>
      <w:r w:rsidRPr="000A45CE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 xml:space="preserve">Формат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60х84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1/16.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7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Друк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ризографі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0A45CE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Ум.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друк.</w:t>
      </w:r>
      <w:r w:rsidRPr="000A45CE">
        <w:rPr>
          <w:rFonts w:ascii="Times New Roman" w:hAnsi="Times New Roman" w:cs="Times New Roman"/>
          <w:sz w:val="27"/>
          <w:szCs w:val="27"/>
        </w:rPr>
        <w:t xml:space="preserve"> арк.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1,9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left="1172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z w:val="27"/>
          <w:szCs w:val="27"/>
        </w:rPr>
        <w:t>Тираж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50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пр.</w:t>
      </w:r>
      <w:r w:rsidRPr="000A45CE">
        <w:rPr>
          <w:rFonts w:ascii="Times New Roman" w:hAnsi="Times New Roman" w:cs="Times New Roman"/>
          <w:sz w:val="27"/>
          <w:szCs w:val="27"/>
        </w:rPr>
        <w:t xml:space="preserve">                                          </w:t>
      </w:r>
      <w:r w:rsidRPr="000A45CE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Зам.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№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297" w:right="2278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Видавець</w:t>
      </w:r>
      <w:r w:rsidRPr="000A45CE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і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виготовлювач: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left="1731" w:right="1709"/>
        <w:jc w:val="center"/>
        <w:rPr>
          <w:rFonts w:ascii="Times New Roman" w:hAnsi="Times New Roman" w:cs="Times New Roman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Харківська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національна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z w:val="27"/>
          <w:szCs w:val="27"/>
        </w:rPr>
        <w:t>академія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міського</w:t>
      </w:r>
      <w:r w:rsidRPr="000A45CE">
        <w:rPr>
          <w:rFonts w:ascii="Times New Roman" w:hAnsi="Times New Roman" w:cs="Times New Roman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господарства</w:t>
      </w:r>
      <w:r w:rsidRPr="000A45CE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вул.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Революції,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12, </w:t>
      </w:r>
      <w:r w:rsidRPr="000A45CE">
        <w:rPr>
          <w:rFonts w:ascii="Times New Roman" w:hAnsi="Times New Roman" w:cs="Times New Roman"/>
          <w:sz w:val="27"/>
          <w:szCs w:val="27"/>
        </w:rPr>
        <w:t>Харків,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 61002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left="2298" w:right="2278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Електронна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 xml:space="preserve">адреса: </w:t>
      </w:r>
      <w:hyperlink r:id="rId5" w:history="1">
        <w:r w:rsidRPr="000A45CE">
          <w:rPr>
            <w:rFonts w:ascii="Times New Roman" w:hAnsi="Times New Roman" w:cs="Times New Roman"/>
            <w:color w:val="0000FF"/>
            <w:spacing w:val="-1"/>
            <w:sz w:val="27"/>
            <w:szCs w:val="27"/>
            <w:u w:val="single"/>
          </w:rPr>
          <w:t>rectorat@ksame.kharkov.ua</w:t>
        </w:r>
      </w:hyperlink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889635" cy="889635"/>
                <wp:effectExtent l="0" t="0" r="0" b="0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63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0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0A45CE" w:rsidRDefault="000A45CE" w:rsidP="000A45CE">
                            <w:pPr>
                              <w:pStyle w:val="a3"/>
                              <w:kinsoku w:val="0"/>
                              <w:overflowPunct w:val="0"/>
                              <w:spacing w:before="139"/>
                              <w:ind w:left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pacing w:val="-1"/>
                                <w:sz w:val="23"/>
                                <w:szCs w:val="23"/>
                              </w:rPr>
                              <w:t>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3" o:spid="_x0000_s1098" type="#_x0000_t202" style="width:70.05pt;height:7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" filled="f" stroked="f">
                <v:textbox inset="0,0,0,0">
                  <w:txbxContent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0"/>
                        <w:ind w:left="0"/>
                        <w:rPr>
                          <w:sz w:val="22"/>
                          <w:szCs w:val="22"/>
                        </w:rPr>
                      </w:pPr>
                    </w:p>
                    <w:p w:rsidR="000A45CE" w:rsidRDefault="000A45CE" w:rsidP="000A45CE">
                      <w:pPr>
                        <w:pStyle w:val="a3"/>
                        <w:kinsoku w:val="0"/>
                        <w:overflowPunct w:val="0"/>
                        <w:spacing w:before="139"/>
                        <w:ind w:left="0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pacing w:val="-1"/>
                          <w:sz w:val="23"/>
                          <w:szCs w:val="23"/>
                        </w:rPr>
                        <w:t>44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2" w:after="0" w:line="242" w:lineRule="auto"/>
        <w:ind w:left="2712" w:right="2692"/>
        <w:jc w:val="center"/>
        <w:rPr>
          <w:rFonts w:ascii="Times New Roman" w:hAnsi="Times New Roman" w:cs="Times New Roman"/>
          <w:spacing w:val="-1"/>
          <w:sz w:val="27"/>
          <w:szCs w:val="27"/>
        </w:rPr>
      </w:pPr>
      <w:r w:rsidRPr="000A45CE">
        <w:rPr>
          <w:rFonts w:ascii="Times New Roman" w:hAnsi="Times New Roman" w:cs="Times New Roman"/>
          <w:spacing w:val="-1"/>
          <w:sz w:val="27"/>
          <w:szCs w:val="27"/>
        </w:rPr>
        <w:t>Свідоцтво</w:t>
      </w:r>
      <w:r w:rsidRPr="000A45CE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суб’єкта видавничої</w:t>
      </w:r>
      <w:r w:rsidRPr="000A45CE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справи:</w:t>
      </w:r>
      <w:r w:rsidRPr="000A45CE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ДК</w:t>
      </w:r>
      <w:r w:rsidRPr="000A45CE">
        <w:rPr>
          <w:rFonts w:ascii="Times New Roman" w:hAnsi="Times New Roman" w:cs="Times New Roman"/>
          <w:sz w:val="27"/>
          <w:szCs w:val="27"/>
        </w:rPr>
        <w:t xml:space="preserve"> №</w:t>
      </w:r>
      <w:r w:rsidRPr="000A45CE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731</w:t>
      </w:r>
      <w:r w:rsidRPr="000A45CE">
        <w:rPr>
          <w:rFonts w:ascii="Times New Roman" w:hAnsi="Times New Roman" w:cs="Times New Roman"/>
          <w:sz w:val="27"/>
          <w:szCs w:val="27"/>
        </w:rPr>
        <w:t xml:space="preserve"> від </w:t>
      </w:r>
      <w:r w:rsidRPr="000A45CE">
        <w:rPr>
          <w:rFonts w:ascii="Times New Roman" w:hAnsi="Times New Roman" w:cs="Times New Roman"/>
          <w:spacing w:val="-1"/>
          <w:sz w:val="27"/>
          <w:szCs w:val="27"/>
        </w:rPr>
        <w:t>19.12.2001</w:t>
      </w: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7"/>
          <w:szCs w:val="7"/>
        </w:rPr>
      </w:pPr>
    </w:p>
    <w:p w:rsidR="000A45CE" w:rsidRPr="000A45CE" w:rsidRDefault="000A45CE" w:rsidP="000A45CE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4148"/>
        <w:rPr>
          <w:rFonts w:ascii="Times New Roman" w:hAnsi="Times New Roman" w:cs="Times New Roman"/>
          <w:sz w:val="20"/>
          <w:szCs w:val="20"/>
        </w:rPr>
      </w:pPr>
      <w:r w:rsidRPr="000A45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inline distT="0" distB="0" distL="0" distR="0">
                <wp:extent cx="889635" cy="889635"/>
                <wp:effectExtent l="0" t="0" r="0" b="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635" cy="889635"/>
                          <a:chOff x="0" y="0"/>
                          <a:chExt cx="1401" cy="1401"/>
                        </a:xfrm>
                      </wpg:grpSpPr>
                      <wps:wsp>
                        <wps:cNvPr id="2" name="Freeform 2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01" cy="1401"/>
                          </a:xfrm>
                          <a:custGeom>
                            <a:avLst/>
                            <a:gdLst>
                              <a:gd name="T0" fmla="*/ 0 w 1401"/>
                              <a:gd name="T1" fmla="*/ 1400 h 1401"/>
                              <a:gd name="T2" fmla="*/ 1400 w 1401"/>
                              <a:gd name="T3" fmla="*/ 1400 h 1401"/>
                              <a:gd name="T4" fmla="*/ 1400 w 1401"/>
                              <a:gd name="T5" fmla="*/ 0 h 1401"/>
                              <a:gd name="T6" fmla="*/ 0 w 1401"/>
                              <a:gd name="T7" fmla="*/ 0 h 1401"/>
                              <a:gd name="T8" fmla="*/ 0 w 1401"/>
                              <a:gd name="T9" fmla="*/ 1400 h 1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01" h="1401">
                                <a:moveTo>
                                  <a:pt x="0" y="1400"/>
                                </a:moveTo>
                                <a:lnTo>
                                  <a:pt x="1400" y="1400"/>
                                </a:lnTo>
                                <a:lnTo>
                                  <a:pt x="1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5EABCC" id="Группа 1" o:spid="_x0000_s1026" style="width:70.05pt;height:70.05pt;mso-position-horizontal-relative:char;mso-position-vertical-relative:line" coordsize="1401,1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">
                <v:shape id="Freeform 214" o:spid="_x0000_s1027" style="position:absolute;width:1401;height:1401;visibility:visible;mso-wrap-style:square;v-text-anchor:top" coordsize="1401,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" path="m,1400r1400,l1400,,,,,1400xe" stroked="f">
                  <v:path arrowok="t" o:connecttype="custom" o:connectlocs="0,1400;1400,1400;1400,0;0,0;0,1400" o:connectangles="0,0,0,0,0"/>
                </v:shape>
                <w10:anchorlock/>
              </v:group>
            </w:pict>
          </mc:Fallback>
        </mc:AlternateContent>
      </w:r>
    </w:p>
    <w:p w:rsidR="00BE4A45" w:rsidRDefault="000A45CE">
      <w:bookmarkStart w:id="0" w:name="_GoBack"/>
      <w:bookmarkEnd w:id="0"/>
    </w:p>
    <w:sectPr w:rsidR="00BE4A45" w:rsidSect="00E02449">
      <w:type w:val="continuous"/>
      <w:pgSz w:w="11910" w:h="16840"/>
      <w:pgMar w:top="1600" w:right="1000" w:bottom="280" w:left="980" w:header="720" w:footer="720" w:gutter="0"/>
      <w:cols w:space="720" w:equalWidth="0">
        <w:col w:w="993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2" w:hanging="310"/>
      </w:pPr>
      <w:rPr>
        <w:rFonts w:ascii="Times New Roman" w:hAnsi="Times New Roman" w:cs="Times New Roman"/>
        <w:b w:val="0"/>
        <w:bCs w:val="0"/>
        <w:spacing w:val="-1"/>
        <w:w w:val="101"/>
        <w:sz w:val="24"/>
        <w:szCs w:val="24"/>
      </w:rPr>
    </w:lvl>
    <w:lvl w:ilvl="1">
      <w:numFmt w:val="bullet"/>
      <w:lvlText w:val="•"/>
      <w:lvlJc w:val="left"/>
      <w:pPr>
        <w:ind w:left="1081" w:hanging="310"/>
      </w:pPr>
    </w:lvl>
    <w:lvl w:ilvl="2">
      <w:numFmt w:val="bullet"/>
      <w:lvlText w:val="•"/>
      <w:lvlJc w:val="left"/>
      <w:pPr>
        <w:ind w:left="2059" w:hanging="310"/>
      </w:pPr>
    </w:lvl>
    <w:lvl w:ilvl="3">
      <w:numFmt w:val="bullet"/>
      <w:lvlText w:val="•"/>
      <w:lvlJc w:val="left"/>
      <w:pPr>
        <w:ind w:left="3037" w:hanging="310"/>
      </w:pPr>
    </w:lvl>
    <w:lvl w:ilvl="4">
      <w:numFmt w:val="bullet"/>
      <w:lvlText w:val="•"/>
      <w:lvlJc w:val="left"/>
      <w:pPr>
        <w:ind w:left="4015" w:hanging="310"/>
      </w:pPr>
    </w:lvl>
    <w:lvl w:ilvl="5">
      <w:numFmt w:val="bullet"/>
      <w:lvlText w:val="•"/>
      <w:lvlJc w:val="left"/>
      <w:pPr>
        <w:ind w:left="4993" w:hanging="310"/>
      </w:pPr>
    </w:lvl>
    <w:lvl w:ilvl="6">
      <w:numFmt w:val="bullet"/>
      <w:lvlText w:val="•"/>
      <w:lvlJc w:val="left"/>
      <w:pPr>
        <w:ind w:left="5971" w:hanging="310"/>
      </w:pPr>
    </w:lvl>
    <w:lvl w:ilvl="7">
      <w:numFmt w:val="bullet"/>
      <w:lvlText w:val="•"/>
      <w:lvlJc w:val="left"/>
      <w:pPr>
        <w:ind w:left="6949" w:hanging="310"/>
      </w:pPr>
    </w:lvl>
    <w:lvl w:ilvl="8">
      <w:numFmt w:val="bullet"/>
      <w:lvlText w:val="•"/>
      <w:lvlJc w:val="left"/>
      <w:pPr>
        <w:ind w:left="7928" w:hanging="310"/>
      </w:pPr>
    </w:lvl>
  </w:abstractNum>
  <w:abstractNum w:abstractNumId="1" w15:restartNumberingAfterBreak="0">
    <w:nsid w:val="00000403"/>
    <w:multiLevelType w:val="multilevel"/>
    <w:tmpl w:val="00000886"/>
    <w:lvl w:ilvl="0">
      <w:start w:val="4"/>
      <w:numFmt w:val="decimal"/>
      <w:lvlText w:val="%1"/>
      <w:lvlJc w:val="left"/>
      <w:pPr>
        <w:ind w:left="1402" w:hanging="425"/>
      </w:pPr>
    </w:lvl>
    <w:lvl w:ilvl="1">
      <w:start w:val="1"/>
      <w:numFmt w:val="decimal"/>
      <w:lvlText w:val="%1.%2."/>
      <w:lvlJc w:val="left"/>
      <w:pPr>
        <w:ind w:left="1402" w:hanging="425"/>
      </w:pPr>
      <w:rPr>
        <w:rFonts w:ascii="Times New Roman" w:hAnsi="Times New Roman" w:cs="Times New Roman"/>
        <w:b w:val="0"/>
        <w:bCs w:val="0"/>
        <w:w w:val="101"/>
        <w:sz w:val="24"/>
        <w:szCs w:val="24"/>
      </w:rPr>
    </w:lvl>
    <w:lvl w:ilvl="2">
      <w:numFmt w:val="bullet"/>
      <w:lvlText w:val="•"/>
      <w:lvlJc w:val="left"/>
      <w:pPr>
        <w:ind w:left="3098" w:hanging="425"/>
      </w:pPr>
    </w:lvl>
    <w:lvl w:ilvl="3">
      <w:numFmt w:val="bullet"/>
      <w:lvlText w:val="•"/>
      <w:lvlJc w:val="left"/>
      <w:pPr>
        <w:ind w:left="3946" w:hanging="425"/>
      </w:pPr>
    </w:lvl>
    <w:lvl w:ilvl="4">
      <w:numFmt w:val="bullet"/>
      <w:lvlText w:val="•"/>
      <w:lvlJc w:val="left"/>
      <w:pPr>
        <w:ind w:left="4795" w:hanging="425"/>
      </w:pPr>
    </w:lvl>
    <w:lvl w:ilvl="5">
      <w:numFmt w:val="bullet"/>
      <w:lvlText w:val="•"/>
      <w:lvlJc w:val="left"/>
      <w:pPr>
        <w:ind w:left="5643" w:hanging="425"/>
      </w:pPr>
    </w:lvl>
    <w:lvl w:ilvl="6">
      <w:numFmt w:val="bullet"/>
      <w:lvlText w:val="•"/>
      <w:lvlJc w:val="left"/>
      <w:pPr>
        <w:ind w:left="6491" w:hanging="425"/>
      </w:pPr>
    </w:lvl>
    <w:lvl w:ilvl="7">
      <w:numFmt w:val="bullet"/>
      <w:lvlText w:val="•"/>
      <w:lvlJc w:val="left"/>
      <w:pPr>
        <w:ind w:left="7339" w:hanging="425"/>
      </w:pPr>
    </w:lvl>
    <w:lvl w:ilvl="8">
      <w:numFmt w:val="bullet"/>
      <w:lvlText w:val="•"/>
      <w:lvlJc w:val="left"/>
      <w:pPr>
        <w:ind w:left="8188" w:hanging="425"/>
      </w:pPr>
    </w:lvl>
  </w:abstractNum>
  <w:abstractNum w:abstractNumId="2" w15:restartNumberingAfterBreak="0">
    <w:nsid w:val="00000404"/>
    <w:multiLevelType w:val="multilevel"/>
    <w:tmpl w:val="00000887"/>
    <w:lvl w:ilvl="0">
      <w:start w:val="6"/>
      <w:numFmt w:val="decimal"/>
      <w:lvlText w:val="%1"/>
      <w:lvlJc w:val="left"/>
      <w:pPr>
        <w:ind w:left="102" w:hanging="629"/>
      </w:pPr>
    </w:lvl>
    <w:lvl w:ilvl="1">
      <w:start w:val="1"/>
      <w:numFmt w:val="decimal"/>
      <w:lvlText w:val="%1.%2"/>
      <w:lvlJc w:val="left"/>
      <w:pPr>
        <w:ind w:left="102" w:hanging="629"/>
      </w:pPr>
    </w:lvl>
    <w:lvl w:ilvl="2">
      <w:start w:val="1"/>
      <w:numFmt w:val="decimal"/>
      <w:lvlText w:val="%1.%2.%3."/>
      <w:lvlJc w:val="left"/>
      <w:pPr>
        <w:ind w:left="102" w:hanging="629"/>
      </w:pPr>
      <w:rPr>
        <w:rFonts w:ascii="Times New Roman" w:hAnsi="Times New Roman" w:cs="Times New Roman"/>
        <w:b w:val="0"/>
        <w:bCs w:val="0"/>
        <w:spacing w:val="-1"/>
        <w:w w:val="101"/>
        <w:sz w:val="24"/>
        <w:szCs w:val="24"/>
      </w:rPr>
    </w:lvl>
    <w:lvl w:ilvl="3">
      <w:numFmt w:val="bullet"/>
      <w:lvlText w:val="•"/>
      <w:lvlJc w:val="left"/>
      <w:pPr>
        <w:ind w:left="3037" w:hanging="629"/>
      </w:pPr>
    </w:lvl>
    <w:lvl w:ilvl="4">
      <w:numFmt w:val="bullet"/>
      <w:lvlText w:val="•"/>
      <w:lvlJc w:val="left"/>
      <w:pPr>
        <w:ind w:left="4015" w:hanging="629"/>
      </w:pPr>
    </w:lvl>
    <w:lvl w:ilvl="5">
      <w:numFmt w:val="bullet"/>
      <w:lvlText w:val="•"/>
      <w:lvlJc w:val="left"/>
      <w:pPr>
        <w:ind w:left="4993" w:hanging="629"/>
      </w:pPr>
    </w:lvl>
    <w:lvl w:ilvl="6">
      <w:numFmt w:val="bullet"/>
      <w:lvlText w:val="•"/>
      <w:lvlJc w:val="left"/>
      <w:pPr>
        <w:ind w:left="5971" w:hanging="629"/>
      </w:pPr>
    </w:lvl>
    <w:lvl w:ilvl="7">
      <w:numFmt w:val="bullet"/>
      <w:lvlText w:val="•"/>
      <w:lvlJc w:val="left"/>
      <w:pPr>
        <w:ind w:left="6949" w:hanging="629"/>
      </w:pPr>
    </w:lvl>
    <w:lvl w:ilvl="8">
      <w:numFmt w:val="bullet"/>
      <w:lvlText w:val="•"/>
      <w:lvlJc w:val="left"/>
      <w:pPr>
        <w:ind w:left="7928" w:hanging="629"/>
      </w:pPr>
    </w:lvl>
  </w:abstractNum>
  <w:abstractNum w:abstractNumId="3" w15:restartNumberingAfterBreak="0">
    <w:nsid w:val="00000405"/>
    <w:multiLevelType w:val="multilevel"/>
    <w:tmpl w:val="00000888"/>
    <w:lvl w:ilvl="0">
      <w:start w:val="7"/>
      <w:numFmt w:val="decimal"/>
      <w:lvlText w:val="%1."/>
      <w:lvlJc w:val="left"/>
      <w:pPr>
        <w:ind w:left="870" w:hanging="243"/>
      </w:pPr>
      <w:rPr>
        <w:rFonts w:ascii="Times New Roman" w:hAnsi="Times New Roman" w:cs="Times New Roman"/>
        <w:b w:val="0"/>
        <w:bCs w:val="0"/>
        <w:spacing w:val="-1"/>
        <w:w w:val="101"/>
        <w:sz w:val="24"/>
        <w:szCs w:val="24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w w:val="101"/>
        <w:sz w:val="24"/>
        <w:szCs w:val="24"/>
      </w:rPr>
    </w:lvl>
    <w:lvl w:ilvl="2">
      <w:numFmt w:val="bullet"/>
      <w:lvlText w:val="•"/>
      <w:lvlJc w:val="left"/>
      <w:pPr>
        <w:ind w:left="1872" w:hanging="425"/>
      </w:pPr>
    </w:lvl>
    <w:lvl w:ilvl="3">
      <w:numFmt w:val="bullet"/>
      <w:lvlText w:val="•"/>
      <w:lvlJc w:val="left"/>
      <w:pPr>
        <w:ind w:left="2873" w:hanging="425"/>
      </w:pPr>
    </w:lvl>
    <w:lvl w:ilvl="4">
      <w:numFmt w:val="bullet"/>
      <w:lvlText w:val="•"/>
      <w:lvlJc w:val="left"/>
      <w:pPr>
        <w:ind w:left="3875" w:hanging="425"/>
      </w:pPr>
    </w:lvl>
    <w:lvl w:ilvl="5">
      <w:numFmt w:val="bullet"/>
      <w:lvlText w:val="•"/>
      <w:lvlJc w:val="left"/>
      <w:pPr>
        <w:ind w:left="4876" w:hanging="425"/>
      </w:pPr>
    </w:lvl>
    <w:lvl w:ilvl="6">
      <w:numFmt w:val="bullet"/>
      <w:lvlText w:val="•"/>
      <w:lvlJc w:val="left"/>
      <w:pPr>
        <w:ind w:left="5878" w:hanging="425"/>
      </w:pPr>
    </w:lvl>
    <w:lvl w:ilvl="7">
      <w:numFmt w:val="bullet"/>
      <w:lvlText w:val="•"/>
      <w:lvlJc w:val="left"/>
      <w:pPr>
        <w:ind w:left="6879" w:hanging="425"/>
      </w:pPr>
    </w:lvl>
    <w:lvl w:ilvl="8">
      <w:numFmt w:val="bullet"/>
      <w:lvlText w:val="•"/>
      <w:lvlJc w:val="left"/>
      <w:pPr>
        <w:ind w:left="7881" w:hanging="425"/>
      </w:pPr>
    </w:lvl>
  </w:abstractNum>
  <w:abstractNum w:abstractNumId="4" w15:restartNumberingAfterBreak="0">
    <w:nsid w:val="00000406"/>
    <w:multiLevelType w:val="multilevel"/>
    <w:tmpl w:val="00000889"/>
    <w:lvl w:ilvl="0">
      <w:start w:val="12"/>
      <w:numFmt w:val="decimal"/>
      <w:lvlText w:val="%1"/>
      <w:lvlJc w:val="left"/>
      <w:pPr>
        <w:ind w:left="1524" w:hanging="548"/>
      </w:pPr>
    </w:lvl>
    <w:lvl w:ilvl="1">
      <w:start w:val="1"/>
      <w:numFmt w:val="decimal"/>
      <w:lvlText w:val="%1.%2."/>
      <w:lvlJc w:val="left"/>
      <w:pPr>
        <w:ind w:left="1524" w:hanging="548"/>
      </w:pPr>
      <w:rPr>
        <w:rFonts w:ascii="Times New Roman" w:hAnsi="Times New Roman" w:cs="Times New Roman"/>
        <w:b w:val="0"/>
        <w:bCs w:val="0"/>
        <w:w w:val="101"/>
        <w:sz w:val="24"/>
        <w:szCs w:val="24"/>
      </w:rPr>
    </w:lvl>
    <w:lvl w:ilvl="2">
      <w:numFmt w:val="bullet"/>
      <w:lvlText w:val="•"/>
      <w:lvlJc w:val="left"/>
      <w:pPr>
        <w:ind w:left="3196" w:hanging="548"/>
      </w:pPr>
    </w:lvl>
    <w:lvl w:ilvl="3">
      <w:numFmt w:val="bullet"/>
      <w:lvlText w:val="•"/>
      <w:lvlJc w:val="left"/>
      <w:pPr>
        <w:ind w:left="4032" w:hanging="548"/>
      </w:pPr>
    </w:lvl>
    <w:lvl w:ilvl="4">
      <w:numFmt w:val="bullet"/>
      <w:lvlText w:val="•"/>
      <w:lvlJc w:val="left"/>
      <w:pPr>
        <w:ind w:left="4868" w:hanging="548"/>
      </w:pPr>
    </w:lvl>
    <w:lvl w:ilvl="5">
      <w:numFmt w:val="bullet"/>
      <w:lvlText w:val="•"/>
      <w:lvlJc w:val="left"/>
      <w:pPr>
        <w:ind w:left="5704" w:hanging="548"/>
      </w:pPr>
    </w:lvl>
    <w:lvl w:ilvl="6">
      <w:numFmt w:val="bullet"/>
      <w:lvlText w:val="•"/>
      <w:lvlJc w:val="left"/>
      <w:pPr>
        <w:ind w:left="6540" w:hanging="548"/>
      </w:pPr>
    </w:lvl>
    <w:lvl w:ilvl="7">
      <w:numFmt w:val="bullet"/>
      <w:lvlText w:val="•"/>
      <w:lvlJc w:val="left"/>
      <w:pPr>
        <w:ind w:left="7376" w:hanging="548"/>
      </w:pPr>
    </w:lvl>
    <w:lvl w:ilvl="8">
      <w:numFmt w:val="bullet"/>
      <w:lvlText w:val="•"/>
      <w:lvlJc w:val="left"/>
      <w:pPr>
        <w:ind w:left="8212" w:hanging="548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02" w:hanging="297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3" w:hanging="297"/>
      </w:pPr>
    </w:lvl>
    <w:lvl w:ilvl="2">
      <w:numFmt w:val="bullet"/>
      <w:lvlText w:val="•"/>
      <w:lvlJc w:val="left"/>
      <w:pPr>
        <w:ind w:left="2063" w:hanging="297"/>
      </w:pPr>
    </w:lvl>
    <w:lvl w:ilvl="3">
      <w:numFmt w:val="bullet"/>
      <w:lvlText w:val="•"/>
      <w:lvlJc w:val="left"/>
      <w:pPr>
        <w:ind w:left="3043" w:hanging="297"/>
      </w:pPr>
    </w:lvl>
    <w:lvl w:ilvl="4">
      <w:numFmt w:val="bullet"/>
      <w:lvlText w:val="•"/>
      <w:lvlJc w:val="left"/>
      <w:pPr>
        <w:ind w:left="4023" w:hanging="297"/>
      </w:pPr>
    </w:lvl>
    <w:lvl w:ilvl="5">
      <w:numFmt w:val="bullet"/>
      <w:lvlText w:val="•"/>
      <w:lvlJc w:val="left"/>
      <w:pPr>
        <w:ind w:left="5003" w:hanging="297"/>
      </w:pPr>
    </w:lvl>
    <w:lvl w:ilvl="6">
      <w:numFmt w:val="bullet"/>
      <w:lvlText w:val="•"/>
      <w:lvlJc w:val="left"/>
      <w:pPr>
        <w:ind w:left="5983" w:hanging="297"/>
      </w:pPr>
    </w:lvl>
    <w:lvl w:ilvl="7">
      <w:numFmt w:val="bullet"/>
      <w:lvlText w:val="•"/>
      <w:lvlJc w:val="left"/>
      <w:pPr>
        <w:ind w:left="6963" w:hanging="297"/>
      </w:pPr>
    </w:lvl>
    <w:lvl w:ilvl="8">
      <w:numFmt w:val="bullet"/>
      <w:lvlText w:val="•"/>
      <w:lvlJc w:val="left"/>
      <w:pPr>
        <w:ind w:left="7944" w:hanging="297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102" w:hanging="212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2" w:hanging="212"/>
      </w:pPr>
    </w:lvl>
    <w:lvl w:ilvl="2">
      <w:numFmt w:val="bullet"/>
      <w:lvlText w:val="•"/>
      <w:lvlJc w:val="left"/>
      <w:pPr>
        <w:ind w:left="2063" w:hanging="212"/>
      </w:pPr>
    </w:lvl>
    <w:lvl w:ilvl="3">
      <w:numFmt w:val="bullet"/>
      <w:lvlText w:val="•"/>
      <w:lvlJc w:val="left"/>
      <w:pPr>
        <w:ind w:left="3043" w:hanging="212"/>
      </w:pPr>
    </w:lvl>
    <w:lvl w:ilvl="4">
      <w:numFmt w:val="bullet"/>
      <w:lvlText w:val="•"/>
      <w:lvlJc w:val="left"/>
      <w:pPr>
        <w:ind w:left="4023" w:hanging="212"/>
      </w:pPr>
    </w:lvl>
    <w:lvl w:ilvl="5">
      <w:numFmt w:val="bullet"/>
      <w:lvlText w:val="•"/>
      <w:lvlJc w:val="left"/>
      <w:pPr>
        <w:ind w:left="5003" w:hanging="212"/>
      </w:pPr>
    </w:lvl>
    <w:lvl w:ilvl="6">
      <w:numFmt w:val="bullet"/>
      <w:lvlText w:val="•"/>
      <w:lvlJc w:val="left"/>
      <w:pPr>
        <w:ind w:left="5983" w:hanging="212"/>
      </w:pPr>
    </w:lvl>
    <w:lvl w:ilvl="7">
      <w:numFmt w:val="bullet"/>
      <w:lvlText w:val="•"/>
      <w:lvlJc w:val="left"/>
      <w:pPr>
        <w:ind w:left="6963" w:hanging="212"/>
      </w:pPr>
    </w:lvl>
    <w:lvl w:ilvl="8">
      <w:numFmt w:val="bullet"/>
      <w:lvlText w:val="•"/>
      <w:lvlJc w:val="left"/>
      <w:pPr>
        <w:ind w:left="7944" w:hanging="212"/>
      </w:pPr>
    </w:lvl>
  </w:abstractNum>
  <w:abstractNum w:abstractNumId="7" w15:restartNumberingAfterBreak="0">
    <w:nsid w:val="00000409"/>
    <w:multiLevelType w:val="multilevel"/>
    <w:tmpl w:val="0000088C"/>
    <w:lvl w:ilvl="0">
      <w:start w:val="2"/>
      <w:numFmt w:val="decimal"/>
      <w:lvlText w:val="%1."/>
      <w:lvlJc w:val="left"/>
      <w:pPr>
        <w:ind w:left="1455" w:hanging="312"/>
      </w:pPr>
      <w:rPr>
        <w:rFonts w:ascii="Times New Roman" w:hAnsi="Times New Roman" w:cs="Times New Roman"/>
        <w:b/>
        <w:bCs/>
        <w:sz w:val="31"/>
        <w:szCs w:val="31"/>
      </w:rPr>
    </w:lvl>
    <w:lvl w:ilvl="1">
      <w:start w:val="1"/>
      <w:numFmt w:val="decimal"/>
      <w:lvlText w:val="%1.%2."/>
      <w:lvlJc w:val="left"/>
      <w:pPr>
        <w:ind w:left="1269" w:hanging="478"/>
      </w:pPr>
      <w:rPr>
        <w:rFonts w:ascii="Times New Roman" w:hAnsi="Times New Roman" w:cs="Times New Roman"/>
        <w:b/>
        <w:bCs/>
        <w:sz w:val="27"/>
        <w:szCs w:val="27"/>
      </w:rPr>
    </w:lvl>
    <w:lvl w:ilvl="2">
      <w:numFmt w:val="bullet"/>
      <w:lvlText w:val="•"/>
      <w:lvlJc w:val="left"/>
      <w:pPr>
        <w:ind w:left="2393" w:hanging="478"/>
      </w:pPr>
    </w:lvl>
    <w:lvl w:ilvl="3">
      <w:numFmt w:val="bullet"/>
      <w:lvlText w:val="•"/>
      <w:lvlJc w:val="left"/>
      <w:pPr>
        <w:ind w:left="3332" w:hanging="478"/>
      </w:pPr>
    </w:lvl>
    <w:lvl w:ilvl="4">
      <w:numFmt w:val="bullet"/>
      <w:lvlText w:val="•"/>
      <w:lvlJc w:val="left"/>
      <w:pPr>
        <w:ind w:left="4271" w:hanging="478"/>
      </w:pPr>
    </w:lvl>
    <w:lvl w:ilvl="5">
      <w:numFmt w:val="bullet"/>
      <w:lvlText w:val="•"/>
      <w:lvlJc w:val="left"/>
      <w:pPr>
        <w:ind w:left="5210" w:hanging="478"/>
      </w:pPr>
    </w:lvl>
    <w:lvl w:ilvl="6">
      <w:numFmt w:val="bullet"/>
      <w:lvlText w:val="•"/>
      <w:lvlJc w:val="left"/>
      <w:pPr>
        <w:ind w:left="6149" w:hanging="478"/>
      </w:pPr>
    </w:lvl>
    <w:lvl w:ilvl="7">
      <w:numFmt w:val="bullet"/>
      <w:lvlText w:val="•"/>
      <w:lvlJc w:val="left"/>
      <w:pPr>
        <w:ind w:left="7087" w:hanging="478"/>
      </w:pPr>
    </w:lvl>
    <w:lvl w:ilvl="8">
      <w:numFmt w:val="bullet"/>
      <w:lvlText w:val="•"/>
      <w:lvlJc w:val="left"/>
      <w:pPr>
        <w:ind w:left="8026" w:hanging="478"/>
      </w:pPr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decimal"/>
      <w:lvlText w:val="%1)"/>
      <w:lvlJc w:val="left"/>
      <w:pPr>
        <w:ind w:left="102" w:hanging="297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3" w:hanging="297"/>
      </w:pPr>
    </w:lvl>
    <w:lvl w:ilvl="2">
      <w:numFmt w:val="bullet"/>
      <w:lvlText w:val="•"/>
      <w:lvlJc w:val="left"/>
      <w:pPr>
        <w:ind w:left="2063" w:hanging="297"/>
      </w:pPr>
    </w:lvl>
    <w:lvl w:ilvl="3">
      <w:numFmt w:val="bullet"/>
      <w:lvlText w:val="•"/>
      <w:lvlJc w:val="left"/>
      <w:pPr>
        <w:ind w:left="3043" w:hanging="297"/>
      </w:pPr>
    </w:lvl>
    <w:lvl w:ilvl="4">
      <w:numFmt w:val="bullet"/>
      <w:lvlText w:val="•"/>
      <w:lvlJc w:val="left"/>
      <w:pPr>
        <w:ind w:left="4023" w:hanging="297"/>
      </w:pPr>
    </w:lvl>
    <w:lvl w:ilvl="5">
      <w:numFmt w:val="bullet"/>
      <w:lvlText w:val="•"/>
      <w:lvlJc w:val="left"/>
      <w:pPr>
        <w:ind w:left="5003" w:hanging="297"/>
      </w:pPr>
    </w:lvl>
    <w:lvl w:ilvl="6">
      <w:numFmt w:val="bullet"/>
      <w:lvlText w:val="•"/>
      <w:lvlJc w:val="left"/>
      <w:pPr>
        <w:ind w:left="5983" w:hanging="297"/>
      </w:pPr>
    </w:lvl>
    <w:lvl w:ilvl="7">
      <w:numFmt w:val="bullet"/>
      <w:lvlText w:val="•"/>
      <w:lvlJc w:val="left"/>
      <w:pPr>
        <w:ind w:left="6963" w:hanging="297"/>
      </w:pPr>
    </w:lvl>
    <w:lvl w:ilvl="8">
      <w:numFmt w:val="bullet"/>
      <w:lvlText w:val="•"/>
      <w:lvlJc w:val="left"/>
      <w:pPr>
        <w:ind w:left="7944" w:hanging="297"/>
      </w:pPr>
    </w:lvl>
  </w:abstractNum>
  <w:abstractNum w:abstractNumId="9" w15:restartNumberingAfterBreak="0">
    <w:nsid w:val="0000040B"/>
    <w:multiLevelType w:val="multilevel"/>
    <w:tmpl w:val="0000088E"/>
    <w:lvl w:ilvl="0">
      <w:start w:val="4"/>
      <w:numFmt w:val="decimal"/>
      <w:lvlText w:val="%1."/>
      <w:lvlJc w:val="left"/>
      <w:pPr>
        <w:ind w:left="510" w:hanging="467"/>
      </w:pPr>
      <w:rPr>
        <w:rFonts w:ascii="Times New Roman" w:hAnsi="Times New Roman" w:cs="Times New Roman"/>
        <w:b/>
        <w:bCs/>
        <w:i/>
        <w:iCs/>
        <w:sz w:val="27"/>
        <w:szCs w:val="27"/>
      </w:rPr>
    </w:lvl>
    <w:lvl w:ilvl="1">
      <w:numFmt w:val="bullet"/>
      <w:lvlText w:val="•"/>
      <w:lvlJc w:val="left"/>
      <w:pPr>
        <w:ind w:left="1450" w:hanging="467"/>
      </w:pPr>
    </w:lvl>
    <w:lvl w:ilvl="2">
      <w:numFmt w:val="bullet"/>
      <w:lvlText w:val="•"/>
      <w:lvlJc w:val="left"/>
      <w:pPr>
        <w:ind w:left="2389" w:hanging="467"/>
      </w:pPr>
    </w:lvl>
    <w:lvl w:ilvl="3">
      <w:numFmt w:val="bullet"/>
      <w:lvlText w:val="•"/>
      <w:lvlJc w:val="left"/>
      <w:pPr>
        <w:ind w:left="3328" w:hanging="467"/>
      </w:pPr>
    </w:lvl>
    <w:lvl w:ilvl="4">
      <w:numFmt w:val="bullet"/>
      <w:lvlText w:val="•"/>
      <w:lvlJc w:val="left"/>
      <w:pPr>
        <w:ind w:left="4268" w:hanging="467"/>
      </w:pPr>
    </w:lvl>
    <w:lvl w:ilvl="5">
      <w:numFmt w:val="bullet"/>
      <w:lvlText w:val="•"/>
      <w:lvlJc w:val="left"/>
      <w:pPr>
        <w:ind w:left="5207" w:hanging="467"/>
      </w:pPr>
    </w:lvl>
    <w:lvl w:ilvl="6">
      <w:numFmt w:val="bullet"/>
      <w:lvlText w:val="•"/>
      <w:lvlJc w:val="left"/>
      <w:pPr>
        <w:ind w:left="6147" w:hanging="467"/>
      </w:pPr>
    </w:lvl>
    <w:lvl w:ilvl="7">
      <w:numFmt w:val="bullet"/>
      <w:lvlText w:val="•"/>
      <w:lvlJc w:val="left"/>
      <w:pPr>
        <w:ind w:left="7086" w:hanging="467"/>
      </w:pPr>
    </w:lvl>
    <w:lvl w:ilvl="8">
      <w:numFmt w:val="bullet"/>
      <w:lvlText w:val="•"/>
      <w:lvlJc w:val="left"/>
      <w:pPr>
        <w:ind w:left="8025" w:hanging="467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425" w:hanging="323"/>
      </w:pPr>
      <w:rPr>
        <w:rFonts w:ascii="Times New Roman" w:hAnsi="Times New Roman" w:cs="Times New Roman"/>
        <w:b/>
        <w:bCs/>
        <w:i/>
        <w:iCs/>
        <w:sz w:val="27"/>
        <w:szCs w:val="27"/>
      </w:rPr>
    </w:lvl>
    <w:lvl w:ilvl="1">
      <w:numFmt w:val="bullet"/>
      <w:lvlText w:val="-"/>
      <w:lvlJc w:val="left"/>
      <w:pPr>
        <w:ind w:left="1152" w:hanging="35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2">
      <w:numFmt w:val="bullet"/>
      <w:lvlText w:val="•"/>
      <w:lvlJc w:val="left"/>
      <w:pPr>
        <w:ind w:left="2125" w:hanging="350"/>
      </w:pPr>
    </w:lvl>
    <w:lvl w:ilvl="3">
      <w:numFmt w:val="bullet"/>
      <w:lvlText w:val="•"/>
      <w:lvlJc w:val="left"/>
      <w:pPr>
        <w:ind w:left="3097" w:hanging="350"/>
      </w:pPr>
    </w:lvl>
    <w:lvl w:ilvl="4">
      <w:numFmt w:val="bullet"/>
      <w:lvlText w:val="•"/>
      <w:lvlJc w:val="left"/>
      <w:pPr>
        <w:ind w:left="4070" w:hanging="350"/>
      </w:pPr>
    </w:lvl>
    <w:lvl w:ilvl="5">
      <w:numFmt w:val="bullet"/>
      <w:lvlText w:val="•"/>
      <w:lvlJc w:val="left"/>
      <w:pPr>
        <w:ind w:left="5042" w:hanging="350"/>
      </w:pPr>
    </w:lvl>
    <w:lvl w:ilvl="6">
      <w:numFmt w:val="bullet"/>
      <w:lvlText w:val="•"/>
      <w:lvlJc w:val="left"/>
      <w:pPr>
        <w:ind w:left="6014" w:hanging="350"/>
      </w:pPr>
    </w:lvl>
    <w:lvl w:ilvl="7">
      <w:numFmt w:val="bullet"/>
      <w:lvlText w:val="•"/>
      <w:lvlJc w:val="left"/>
      <w:pPr>
        <w:ind w:left="6987" w:hanging="350"/>
      </w:pPr>
    </w:lvl>
    <w:lvl w:ilvl="8">
      <w:numFmt w:val="bullet"/>
      <w:lvlText w:val="•"/>
      <w:lvlJc w:val="left"/>
      <w:pPr>
        <w:ind w:left="7959" w:hanging="350"/>
      </w:pPr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left="963" w:hanging="16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857" w:hanging="160"/>
      </w:pPr>
    </w:lvl>
    <w:lvl w:ilvl="2">
      <w:numFmt w:val="bullet"/>
      <w:lvlText w:val="•"/>
      <w:lvlJc w:val="left"/>
      <w:pPr>
        <w:ind w:left="2751" w:hanging="160"/>
      </w:pPr>
    </w:lvl>
    <w:lvl w:ilvl="3">
      <w:numFmt w:val="bullet"/>
      <w:lvlText w:val="•"/>
      <w:lvlJc w:val="left"/>
      <w:pPr>
        <w:ind w:left="3645" w:hanging="160"/>
      </w:pPr>
    </w:lvl>
    <w:lvl w:ilvl="4">
      <w:numFmt w:val="bullet"/>
      <w:lvlText w:val="•"/>
      <w:lvlJc w:val="left"/>
      <w:pPr>
        <w:ind w:left="4539" w:hanging="160"/>
      </w:pPr>
    </w:lvl>
    <w:lvl w:ilvl="5">
      <w:numFmt w:val="bullet"/>
      <w:lvlText w:val="•"/>
      <w:lvlJc w:val="left"/>
      <w:pPr>
        <w:ind w:left="5433" w:hanging="160"/>
      </w:pPr>
    </w:lvl>
    <w:lvl w:ilvl="6">
      <w:numFmt w:val="bullet"/>
      <w:lvlText w:val="•"/>
      <w:lvlJc w:val="left"/>
      <w:pPr>
        <w:ind w:left="6327" w:hanging="160"/>
      </w:pPr>
    </w:lvl>
    <w:lvl w:ilvl="7">
      <w:numFmt w:val="bullet"/>
      <w:lvlText w:val="•"/>
      <w:lvlJc w:val="left"/>
      <w:pPr>
        <w:ind w:left="7222" w:hanging="160"/>
      </w:pPr>
    </w:lvl>
    <w:lvl w:ilvl="8">
      <w:numFmt w:val="bullet"/>
      <w:lvlText w:val="•"/>
      <w:lvlJc w:val="left"/>
      <w:pPr>
        <w:ind w:left="8116" w:hanging="160"/>
      </w:pPr>
    </w:lvl>
  </w:abstractNum>
  <w:abstractNum w:abstractNumId="12" w15:restartNumberingAfterBreak="0">
    <w:nsid w:val="0000040E"/>
    <w:multiLevelType w:val="multilevel"/>
    <w:tmpl w:val="00000891"/>
    <w:lvl w:ilvl="0">
      <w:start w:val="3"/>
      <w:numFmt w:val="decimal"/>
      <w:lvlText w:val="%1."/>
      <w:lvlJc w:val="left"/>
      <w:pPr>
        <w:ind w:left="376" w:hanging="274"/>
      </w:pPr>
      <w:rPr>
        <w:rFonts w:ascii="Times New Roman" w:hAnsi="Times New Roman" w:cs="Times New Roman"/>
        <w:b/>
        <w:bCs/>
        <w:i/>
        <w:iCs/>
        <w:sz w:val="27"/>
        <w:szCs w:val="27"/>
      </w:rPr>
    </w:lvl>
    <w:lvl w:ilvl="1">
      <w:numFmt w:val="bullet"/>
      <w:lvlText w:val="•"/>
      <w:lvlJc w:val="left"/>
      <w:pPr>
        <w:ind w:left="1331" w:hanging="274"/>
      </w:pPr>
    </w:lvl>
    <w:lvl w:ilvl="2">
      <w:numFmt w:val="bullet"/>
      <w:lvlText w:val="•"/>
      <w:lvlJc w:val="left"/>
      <w:pPr>
        <w:ind w:left="2286" w:hanging="274"/>
      </w:pPr>
    </w:lvl>
    <w:lvl w:ilvl="3">
      <w:numFmt w:val="bullet"/>
      <w:lvlText w:val="•"/>
      <w:lvlJc w:val="left"/>
      <w:pPr>
        <w:ind w:left="3240" w:hanging="274"/>
      </w:pPr>
    </w:lvl>
    <w:lvl w:ilvl="4">
      <w:numFmt w:val="bullet"/>
      <w:lvlText w:val="•"/>
      <w:lvlJc w:val="left"/>
      <w:pPr>
        <w:ind w:left="4195" w:hanging="274"/>
      </w:pPr>
    </w:lvl>
    <w:lvl w:ilvl="5">
      <w:numFmt w:val="bullet"/>
      <w:lvlText w:val="•"/>
      <w:lvlJc w:val="left"/>
      <w:pPr>
        <w:ind w:left="5150" w:hanging="274"/>
      </w:pPr>
    </w:lvl>
    <w:lvl w:ilvl="6">
      <w:numFmt w:val="bullet"/>
      <w:lvlText w:val="•"/>
      <w:lvlJc w:val="left"/>
      <w:pPr>
        <w:ind w:left="6105" w:hanging="274"/>
      </w:pPr>
    </w:lvl>
    <w:lvl w:ilvl="7">
      <w:numFmt w:val="bullet"/>
      <w:lvlText w:val="•"/>
      <w:lvlJc w:val="left"/>
      <w:pPr>
        <w:ind w:left="7060" w:hanging="274"/>
      </w:pPr>
    </w:lvl>
    <w:lvl w:ilvl="8">
      <w:numFmt w:val="bullet"/>
      <w:lvlText w:val="•"/>
      <w:lvlJc w:val="left"/>
      <w:pPr>
        <w:ind w:left="8014" w:hanging="274"/>
      </w:pPr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left="102" w:hanging="196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2" w:hanging="196"/>
      </w:pPr>
    </w:lvl>
    <w:lvl w:ilvl="2">
      <w:numFmt w:val="bullet"/>
      <w:lvlText w:val="•"/>
      <w:lvlJc w:val="left"/>
      <w:pPr>
        <w:ind w:left="2063" w:hanging="196"/>
      </w:pPr>
    </w:lvl>
    <w:lvl w:ilvl="3">
      <w:numFmt w:val="bullet"/>
      <w:lvlText w:val="•"/>
      <w:lvlJc w:val="left"/>
      <w:pPr>
        <w:ind w:left="3043" w:hanging="196"/>
      </w:pPr>
    </w:lvl>
    <w:lvl w:ilvl="4">
      <w:numFmt w:val="bullet"/>
      <w:lvlText w:val="•"/>
      <w:lvlJc w:val="left"/>
      <w:pPr>
        <w:ind w:left="4023" w:hanging="196"/>
      </w:pPr>
    </w:lvl>
    <w:lvl w:ilvl="5">
      <w:numFmt w:val="bullet"/>
      <w:lvlText w:val="•"/>
      <w:lvlJc w:val="left"/>
      <w:pPr>
        <w:ind w:left="5003" w:hanging="196"/>
      </w:pPr>
    </w:lvl>
    <w:lvl w:ilvl="6">
      <w:numFmt w:val="bullet"/>
      <w:lvlText w:val="•"/>
      <w:lvlJc w:val="left"/>
      <w:pPr>
        <w:ind w:left="5983" w:hanging="196"/>
      </w:pPr>
    </w:lvl>
    <w:lvl w:ilvl="7">
      <w:numFmt w:val="bullet"/>
      <w:lvlText w:val="•"/>
      <w:lvlJc w:val="left"/>
      <w:pPr>
        <w:ind w:left="6963" w:hanging="196"/>
      </w:pPr>
    </w:lvl>
    <w:lvl w:ilvl="8">
      <w:numFmt w:val="bullet"/>
      <w:lvlText w:val="•"/>
      <w:lvlJc w:val="left"/>
      <w:pPr>
        <w:ind w:left="7944" w:hanging="196"/>
      </w:pPr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left="102" w:hanging="16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3" w:hanging="160"/>
      </w:pPr>
    </w:lvl>
    <w:lvl w:ilvl="2">
      <w:numFmt w:val="bullet"/>
      <w:lvlText w:val="•"/>
      <w:lvlJc w:val="left"/>
      <w:pPr>
        <w:ind w:left="2063" w:hanging="160"/>
      </w:pPr>
    </w:lvl>
    <w:lvl w:ilvl="3">
      <w:numFmt w:val="bullet"/>
      <w:lvlText w:val="•"/>
      <w:lvlJc w:val="left"/>
      <w:pPr>
        <w:ind w:left="3043" w:hanging="160"/>
      </w:pPr>
    </w:lvl>
    <w:lvl w:ilvl="4">
      <w:numFmt w:val="bullet"/>
      <w:lvlText w:val="•"/>
      <w:lvlJc w:val="left"/>
      <w:pPr>
        <w:ind w:left="4023" w:hanging="160"/>
      </w:pPr>
    </w:lvl>
    <w:lvl w:ilvl="5">
      <w:numFmt w:val="bullet"/>
      <w:lvlText w:val="•"/>
      <w:lvlJc w:val="left"/>
      <w:pPr>
        <w:ind w:left="5003" w:hanging="160"/>
      </w:pPr>
    </w:lvl>
    <w:lvl w:ilvl="6">
      <w:numFmt w:val="bullet"/>
      <w:lvlText w:val="•"/>
      <w:lvlJc w:val="left"/>
      <w:pPr>
        <w:ind w:left="5983" w:hanging="160"/>
      </w:pPr>
    </w:lvl>
    <w:lvl w:ilvl="7">
      <w:numFmt w:val="bullet"/>
      <w:lvlText w:val="•"/>
      <w:lvlJc w:val="left"/>
      <w:pPr>
        <w:ind w:left="6963" w:hanging="160"/>
      </w:pPr>
    </w:lvl>
    <w:lvl w:ilvl="8">
      <w:numFmt w:val="bullet"/>
      <w:lvlText w:val="•"/>
      <w:lvlJc w:val="left"/>
      <w:pPr>
        <w:ind w:left="7944" w:hanging="160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-"/>
      <w:lvlJc w:val="left"/>
      <w:pPr>
        <w:ind w:left="102" w:hanging="29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3" w:hanging="290"/>
      </w:pPr>
    </w:lvl>
    <w:lvl w:ilvl="2">
      <w:numFmt w:val="bullet"/>
      <w:lvlText w:val="•"/>
      <w:lvlJc w:val="left"/>
      <w:pPr>
        <w:ind w:left="2063" w:hanging="290"/>
      </w:pPr>
    </w:lvl>
    <w:lvl w:ilvl="3">
      <w:numFmt w:val="bullet"/>
      <w:lvlText w:val="•"/>
      <w:lvlJc w:val="left"/>
      <w:pPr>
        <w:ind w:left="3043" w:hanging="290"/>
      </w:pPr>
    </w:lvl>
    <w:lvl w:ilvl="4">
      <w:numFmt w:val="bullet"/>
      <w:lvlText w:val="•"/>
      <w:lvlJc w:val="left"/>
      <w:pPr>
        <w:ind w:left="4023" w:hanging="290"/>
      </w:pPr>
    </w:lvl>
    <w:lvl w:ilvl="5">
      <w:numFmt w:val="bullet"/>
      <w:lvlText w:val="•"/>
      <w:lvlJc w:val="left"/>
      <w:pPr>
        <w:ind w:left="5003" w:hanging="290"/>
      </w:pPr>
    </w:lvl>
    <w:lvl w:ilvl="6">
      <w:numFmt w:val="bullet"/>
      <w:lvlText w:val="•"/>
      <w:lvlJc w:val="left"/>
      <w:pPr>
        <w:ind w:left="5983" w:hanging="290"/>
      </w:pPr>
    </w:lvl>
    <w:lvl w:ilvl="7">
      <w:numFmt w:val="bullet"/>
      <w:lvlText w:val="•"/>
      <w:lvlJc w:val="left"/>
      <w:pPr>
        <w:ind w:left="6963" w:hanging="290"/>
      </w:pPr>
    </w:lvl>
    <w:lvl w:ilvl="8">
      <w:numFmt w:val="bullet"/>
      <w:lvlText w:val="•"/>
      <w:lvlJc w:val="left"/>
      <w:pPr>
        <w:ind w:left="7944" w:hanging="290"/>
      </w:pPr>
    </w:lvl>
  </w:abstractNum>
  <w:abstractNum w:abstractNumId="16" w15:restartNumberingAfterBreak="0">
    <w:nsid w:val="00000412"/>
    <w:multiLevelType w:val="multilevel"/>
    <w:tmpl w:val="00000895"/>
    <w:lvl w:ilvl="0">
      <w:start w:val="1"/>
      <w:numFmt w:val="decimal"/>
      <w:lvlText w:val="%1"/>
      <w:lvlJc w:val="left"/>
      <w:pPr>
        <w:ind w:left="102" w:hanging="478"/>
      </w:pPr>
    </w:lvl>
    <w:lvl w:ilvl="1">
      <w:start w:val="1"/>
      <w:numFmt w:val="decimal"/>
      <w:lvlText w:val="%1.%2."/>
      <w:lvlJc w:val="left"/>
      <w:pPr>
        <w:ind w:left="102" w:hanging="478"/>
      </w:pPr>
      <w:rPr>
        <w:rFonts w:ascii="Times New Roman" w:hAnsi="Times New Roman" w:cs="Times New Roman"/>
        <w:b/>
        <w:bCs/>
        <w:sz w:val="27"/>
        <w:szCs w:val="27"/>
      </w:rPr>
    </w:lvl>
    <w:lvl w:ilvl="2">
      <w:numFmt w:val="bullet"/>
      <w:lvlText w:val="•"/>
      <w:lvlJc w:val="left"/>
      <w:pPr>
        <w:ind w:left="2063" w:hanging="478"/>
      </w:pPr>
    </w:lvl>
    <w:lvl w:ilvl="3">
      <w:numFmt w:val="bullet"/>
      <w:lvlText w:val="•"/>
      <w:lvlJc w:val="left"/>
      <w:pPr>
        <w:ind w:left="3043" w:hanging="478"/>
      </w:pPr>
    </w:lvl>
    <w:lvl w:ilvl="4">
      <w:numFmt w:val="bullet"/>
      <w:lvlText w:val="•"/>
      <w:lvlJc w:val="left"/>
      <w:pPr>
        <w:ind w:left="4023" w:hanging="478"/>
      </w:pPr>
    </w:lvl>
    <w:lvl w:ilvl="5">
      <w:numFmt w:val="bullet"/>
      <w:lvlText w:val="•"/>
      <w:lvlJc w:val="left"/>
      <w:pPr>
        <w:ind w:left="5003" w:hanging="478"/>
      </w:pPr>
    </w:lvl>
    <w:lvl w:ilvl="6">
      <w:numFmt w:val="bullet"/>
      <w:lvlText w:val="•"/>
      <w:lvlJc w:val="left"/>
      <w:pPr>
        <w:ind w:left="5983" w:hanging="478"/>
      </w:pPr>
    </w:lvl>
    <w:lvl w:ilvl="7">
      <w:numFmt w:val="bullet"/>
      <w:lvlText w:val="•"/>
      <w:lvlJc w:val="left"/>
      <w:pPr>
        <w:ind w:left="6963" w:hanging="478"/>
      </w:pPr>
    </w:lvl>
    <w:lvl w:ilvl="8">
      <w:numFmt w:val="bullet"/>
      <w:lvlText w:val="•"/>
      <w:lvlJc w:val="left"/>
      <w:pPr>
        <w:ind w:left="7944" w:hanging="478"/>
      </w:pPr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-"/>
      <w:lvlJc w:val="left"/>
      <w:pPr>
        <w:ind w:left="102" w:hanging="243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3" w:hanging="243"/>
      </w:pPr>
    </w:lvl>
    <w:lvl w:ilvl="2">
      <w:numFmt w:val="bullet"/>
      <w:lvlText w:val="•"/>
      <w:lvlJc w:val="left"/>
      <w:pPr>
        <w:ind w:left="2063" w:hanging="243"/>
      </w:pPr>
    </w:lvl>
    <w:lvl w:ilvl="3">
      <w:numFmt w:val="bullet"/>
      <w:lvlText w:val="•"/>
      <w:lvlJc w:val="left"/>
      <w:pPr>
        <w:ind w:left="3043" w:hanging="243"/>
      </w:pPr>
    </w:lvl>
    <w:lvl w:ilvl="4">
      <w:numFmt w:val="bullet"/>
      <w:lvlText w:val="•"/>
      <w:lvlJc w:val="left"/>
      <w:pPr>
        <w:ind w:left="4023" w:hanging="243"/>
      </w:pPr>
    </w:lvl>
    <w:lvl w:ilvl="5">
      <w:numFmt w:val="bullet"/>
      <w:lvlText w:val="•"/>
      <w:lvlJc w:val="left"/>
      <w:pPr>
        <w:ind w:left="5003" w:hanging="243"/>
      </w:pPr>
    </w:lvl>
    <w:lvl w:ilvl="6">
      <w:numFmt w:val="bullet"/>
      <w:lvlText w:val="•"/>
      <w:lvlJc w:val="left"/>
      <w:pPr>
        <w:ind w:left="5983" w:hanging="243"/>
      </w:pPr>
    </w:lvl>
    <w:lvl w:ilvl="7">
      <w:numFmt w:val="bullet"/>
      <w:lvlText w:val="•"/>
      <w:lvlJc w:val="left"/>
      <w:pPr>
        <w:ind w:left="6963" w:hanging="243"/>
      </w:pPr>
    </w:lvl>
    <w:lvl w:ilvl="8">
      <w:numFmt w:val="bullet"/>
      <w:lvlText w:val="•"/>
      <w:lvlJc w:val="left"/>
      <w:pPr>
        <w:ind w:left="7944" w:hanging="243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left="2100" w:hanging="16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2881" w:hanging="160"/>
      </w:pPr>
    </w:lvl>
    <w:lvl w:ilvl="2">
      <w:numFmt w:val="bullet"/>
      <w:lvlText w:val="•"/>
      <w:lvlJc w:val="left"/>
      <w:pPr>
        <w:ind w:left="3661" w:hanging="160"/>
      </w:pPr>
    </w:lvl>
    <w:lvl w:ilvl="3">
      <w:numFmt w:val="bullet"/>
      <w:lvlText w:val="•"/>
      <w:lvlJc w:val="left"/>
      <w:pPr>
        <w:ind w:left="4441" w:hanging="160"/>
      </w:pPr>
    </w:lvl>
    <w:lvl w:ilvl="4">
      <w:numFmt w:val="bullet"/>
      <w:lvlText w:val="•"/>
      <w:lvlJc w:val="left"/>
      <w:pPr>
        <w:ind w:left="5222" w:hanging="160"/>
      </w:pPr>
    </w:lvl>
    <w:lvl w:ilvl="5">
      <w:numFmt w:val="bullet"/>
      <w:lvlText w:val="•"/>
      <w:lvlJc w:val="left"/>
      <w:pPr>
        <w:ind w:left="6002" w:hanging="160"/>
      </w:pPr>
    </w:lvl>
    <w:lvl w:ilvl="6">
      <w:numFmt w:val="bullet"/>
      <w:lvlText w:val="•"/>
      <w:lvlJc w:val="left"/>
      <w:pPr>
        <w:ind w:left="6783" w:hanging="160"/>
      </w:pPr>
    </w:lvl>
    <w:lvl w:ilvl="7">
      <w:numFmt w:val="bullet"/>
      <w:lvlText w:val="•"/>
      <w:lvlJc w:val="left"/>
      <w:pPr>
        <w:ind w:left="7563" w:hanging="160"/>
      </w:pPr>
    </w:lvl>
    <w:lvl w:ilvl="8">
      <w:numFmt w:val="bullet"/>
      <w:lvlText w:val="•"/>
      <w:lvlJc w:val="left"/>
      <w:pPr>
        <w:ind w:left="8343" w:hanging="160"/>
      </w:pPr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-"/>
      <w:lvlJc w:val="left"/>
      <w:pPr>
        <w:ind w:left="102" w:hanging="195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3" w:hanging="195"/>
      </w:pPr>
    </w:lvl>
    <w:lvl w:ilvl="2">
      <w:numFmt w:val="bullet"/>
      <w:lvlText w:val="•"/>
      <w:lvlJc w:val="left"/>
      <w:pPr>
        <w:ind w:left="2063" w:hanging="195"/>
      </w:pPr>
    </w:lvl>
    <w:lvl w:ilvl="3">
      <w:numFmt w:val="bullet"/>
      <w:lvlText w:val="•"/>
      <w:lvlJc w:val="left"/>
      <w:pPr>
        <w:ind w:left="3043" w:hanging="195"/>
      </w:pPr>
    </w:lvl>
    <w:lvl w:ilvl="4">
      <w:numFmt w:val="bullet"/>
      <w:lvlText w:val="•"/>
      <w:lvlJc w:val="left"/>
      <w:pPr>
        <w:ind w:left="4023" w:hanging="195"/>
      </w:pPr>
    </w:lvl>
    <w:lvl w:ilvl="5">
      <w:numFmt w:val="bullet"/>
      <w:lvlText w:val="•"/>
      <w:lvlJc w:val="left"/>
      <w:pPr>
        <w:ind w:left="5003" w:hanging="195"/>
      </w:pPr>
    </w:lvl>
    <w:lvl w:ilvl="6">
      <w:numFmt w:val="bullet"/>
      <w:lvlText w:val="•"/>
      <w:lvlJc w:val="left"/>
      <w:pPr>
        <w:ind w:left="5983" w:hanging="195"/>
      </w:pPr>
    </w:lvl>
    <w:lvl w:ilvl="7">
      <w:numFmt w:val="bullet"/>
      <w:lvlText w:val="•"/>
      <w:lvlJc w:val="left"/>
      <w:pPr>
        <w:ind w:left="6963" w:hanging="195"/>
      </w:pPr>
    </w:lvl>
    <w:lvl w:ilvl="8">
      <w:numFmt w:val="bullet"/>
      <w:lvlText w:val="•"/>
      <w:lvlJc w:val="left"/>
      <w:pPr>
        <w:ind w:left="7944" w:hanging="195"/>
      </w:pPr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"/>
      <w:lvlJc w:val="left"/>
      <w:pPr>
        <w:ind w:left="102" w:hanging="677"/>
      </w:pPr>
    </w:lvl>
    <w:lvl w:ilvl="1">
      <w:start w:val="5"/>
      <w:numFmt w:val="decimal"/>
      <w:lvlText w:val="%1.%2."/>
      <w:lvlJc w:val="left"/>
      <w:pPr>
        <w:ind w:left="102" w:hanging="677"/>
      </w:pPr>
      <w:rPr>
        <w:rFonts w:ascii="Times New Roman" w:hAnsi="Times New Roman" w:cs="Times New Roman"/>
        <w:b/>
        <w:bCs/>
        <w:spacing w:val="-1"/>
        <w:sz w:val="27"/>
        <w:szCs w:val="27"/>
      </w:rPr>
    </w:lvl>
    <w:lvl w:ilvl="2">
      <w:numFmt w:val="bullet"/>
      <w:lvlText w:val="•"/>
      <w:lvlJc w:val="left"/>
      <w:pPr>
        <w:ind w:left="2063" w:hanging="677"/>
      </w:pPr>
    </w:lvl>
    <w:lvl w:ilvl="3">
      <w:numFmt w:val="bullet"/>
      <w:lvlText w:val="•"/>
      <w:lvlJc w:val="left"/>
      <w:pPr>
        <w:ind w:left="3043" w:hanging="677"/>
      </w:pPr>
    </w:lvl>
    <w:lvl w:ilvl="4">
      <w:numFmt w:val="bullet"/>
      <w:lvlText w:val="•"/>
      <w:lvlJc w:val="left"/>
      <w:pPr>
        <w:ind w:left="4023" w:hanging="677"/>
      </w:pPr>
    </w:lvl>
    <w:lvl w:ilvl="5">
      <w:numFmt w:val="bullet"/>
      <w:lvlText w:val="•"/>
      <w:lvlJc w:val="left"/>
      <w:pPr>
        <w:ind w:left="5003" w:hanging="677"/>
      </w:pPr>
    </w:lvl>
    <w:lvl w:ilvl="6">
      <w:numFmt w:val="bullet"/>
      <w:lvlText w:val="•"/>
      <w:lvlJc w:val="left"/>
      <w:pPr>
        <w:ind w:left="5983" w:hanging="677"/>
      </w:pPr>
    </w:lvl>
    <w:lvl w:ilvl="7">
      <w:numFmt w:val="bullet"/>
      <w:lvlText w:val="•"/>
      <w:lvlJc w:val="left"/>
      <w:pPr>
        <w:ind w:left="6963" w:hanging="677"/>
      </w:pPr>
    </w:lvl>
    <w:lvl w:ilvl="8">
      <w:numFmt w:val="bullet"/>
      <w:lvlText w:val="•"/>
      <w:lvlJc w:val="left"/>
      <w:pPr>
        <w:ind w:left="7944" w:hanging="677"/>
      </w:pPr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"/>
      <w:lvlJc w:val="left"/>
      <w:pPr>
        <w:ind w:left="222" w:hanging="677"/>
      </w:pPr>
    </w:lvl>
    <w:lvl w:ilvl="1">
      <w:start w:val="7"/>
      <w:numFmt w:val="decimal"/>
      <w:lvlText w:val="%1.%2."/>
      <w:lvlJc w:val="left"/>
      <w:pPr>
        <w:ind w:left="222" w:hanging="677"/>
      </w:pPr>
      <w:rPr>
        <w:rFonts w:ascii="Times New Roman" w:hAnsi="Times New Roman" w:cs="Times New Roman"/>
        <w:b/>
        <w:bCs/>
        <w:spacing w:val="-1"/>
        <w:sz w:val="27"/>
        <w:szCs w:val="27"/>
      </w:rPr>
    </w:lvl>
    <w:lvl w:ilvl="2">
      <w:numFmt w:val="bullet"/>
      <w:lvlText w:val="•"/>
      <w:lvlJc w:val="left"/>
      <w:pPr>
        <w:ind w:left="2183" w:hanging="677"/>
      </w:pPr>
    </w:lvl>
    <w:lvl w:ilvl="3">
      <w:numFmt w:val="bullet"/>
      <w:lvlText w:val="•"/>
      <w:lvlJc w:val="left"/>
      <w:pPr>
        <w:ind w:left="3163" w:hanging="677"/>
      </w:pPr>
    </w:lvl>
    <w:lvl w:ilvl="4">
      <w:numFmt w:val="bullet"/>
      <w:lvlText w:val="•"/>
      <w:lvlJc w:val="left"/>
      <w:pPr>
        <w:ind w:left="4143" w:hanging="677"/>
      </w:pPr>
    </w:lvl>
    <w:lvl w:ilvl="5">
      <w:numFmt w:val="bullet"/>
      <w:lvlText w:val="•"/>
      <w:lvlJc w:val="left"/>
      <w:pPr>
        <w:ind w:left="5123" w:hanging="677"/>
      </w:pPr>
    </w:lvl>
    <w:lvl w:ilvl="6">
      <w:numFmt w:val="bullet"/>
      <w:lvlText w:val="•"/>
      <w:lvlJc w:val="left"/>
      <w:pPr>
        <w:ind w:left="6103" w:hanging="677"/>
      </w:pPr>
    </w:lvl>
    <w:lvl w:ilvl="7">
      <w:numFmt w:val="bullet"/>
      <w:lvlText w:val="•"/>
      <w:lvlJc w:val="left"/>
      <w:pPr>
        <w:ind w:left="7083" w:hanging="677"/>
      </w:pPr>
    </w:lvl>
    <w:lvl w:ilvl="8">
      <w:numFmt w:val="bullet"/>
      <w:lvlText w:val="•"/>
      <w:lvlJc w:val="left"/>
      <w:pPr>
        <w:ind w:left="8064" w:hanging="677"/>
      </w:pPr>
    </w:lvl>
  </w:abstractNum>
  <w:abstractNum w:abstractNumId="22" w15:restartNumberingAfterBreak="0">
    <w:nsid w:val="00000418"/>
    <w:multiLevelType w:val="multilevel"/>
    <w:tmpl w:val="0000089B"/>
    <w:lvl w:ilvl="0">
      <w:start w:val="6"/>
      <w:numFmt w:val="decimal"/>
      <w:lvlText w:val="%1"/>
      <w:lvlJc w:val="left"/>
      <w:pPr>
        <w:ind w:left="102" w:hanging="758"/>
      </w:pPr>
    </w:lvl>
    <w:lvl w:ilvl="1">
      <w:start w:val="1"/>
      <w:numFmt w:val="decimal"/>
      <w:lvlText w:val="%1.%2"/>
      <w:lvlJc w:val="left"/>
      <w:pPr>
        <w:ind w:left="102" w:hanging="758"/>
      </w:pPr>
    </w:lvl>
    <w:lvl w:ilvl="2">
      <w:start w:val="1"/>
      <w:numFmt w:val="decimal"/>
      <w:lvlText w:val="%1.%2.%3."/>
      <w:lvlJc w:val="left"/>
      <w:pPr>
        <w:ind w:left="102" w:hanging="758"/>
      </w:pPr>
      <w:rPr>
        <w:rFonts w:ascii="Times New Roman" w:hAnsi="Times New Roman" w:cs="Times New Roman"/>
        <w:b/>
        <w:bCs/>
        <w:i/>
        <w:iCs/>
        <w:sz w:val="27"/>
        <w:szCs w:val="27"/>
      </w:rPr>
    </w:lvl>
    <w:lvl w:ilvl="3">
      <w:numFmt w:val="bullet"/>
      <w:lvlText w:val="•"/>
      <w:lvlJc w:val="left"/>
      <w:pPr>
        <w:ind w:left="3043" w:hanging="758"/>
      </w:pPr>
    </w:lvl>
    <w:lvl w:ilvl="4">
      <w:numFmt w:val="bullet"/>
      <w:lvlText w:val="•"/>
      <w:lvlJc w:val="left"/>
      <w:pPr>
        <w:ind w:left="4023" w:hanging="758"/>
      </w:pPr>
    </w:lvl>
    <w:lvl w:ilvl="5">
      <w:numFmt w:val="bullet"/>
      <w:lvlText w:val="•"/>
      <w:lvlJc w:val="left"/>
      <w:pPr>
        <w:ind w:left="5003" w:hanging="758"/>
      </w:pPr>
    </w:lvl>
    <w:lvl w:ilvl="6">
      <w:numFmt w:val="bullet"/>
      <w:lvlText w:val="•"/>
      <w:lvlJc w:val="left"/>
      <w:pPr>
        <w:ind w:left="5983" w:hanging="758"/>
      </w:pPr>
    </w:lvl>
    <w:lvl w:ilvl="7">
      <w:numFmt w:val="bullet"/>
      <w:lvlText w:val="•"/>
      <w:lvlJc w:val="left"/>
      <w:pPr>
        <w:ind w:left="6963" w:hanging="758"/>
      </w:pPr>
    </w:lvl>
    <w:lvl w:ilvl="8">
      <w:numFmt w:val="bullet"/>
      <w:lvlText w:val="•"/>
      <w:lvlJc w:val="left"/>
      <w:pPr>
        <w:ind w:left="7944" w:hanging="758"/>
      </w:pPr>
    </w:lvl>
  </w:abstractNum>
  <w:abstractNum w:abstractNumId="23" w15:restartNumberingAfterBreak="0">
    <w:nsid w:val="00000419"/>
    <w:multiLevelType w:val="multilevel"/>
    <w:tmpl w:val="0000089C"/>
    <w:lvl w:ilvl="0">
      <w:start w:val="6"/>
      <w:numFmt w:val="decimal"/>
      <w:lvlText w:val="%1"/>
      <w:lvlJc w:val="left"/>
      <w:pPr>
        <w:ind w:left="1473" w:hanging="682"/>
      </w:pPr>
    </w:lvl>
    <w:lvl w:ilvl="1">
      <w:start w:val="1"/>
      <w:numFmt w:val="decimal"/>
      <w:lvlText w:val="%1.%2"/>
      <w:lvlJc w:val="left"/>
      <w:pPr>
        <w:ind w:left="1473" w:hanging="682"/>
      </w:pPr>
    </w:lvl>
    <w:lvl w:ilvl="2">
      <w:start w:val="3"/>
      <w:numFmt w:val="decimal"/>
      <w:lvlText w:val="%1.%2.%3."/>
      <w:lvlJc w:val="left"/>
      <w:pPr>
        <w:ind w:left="1473" w:hanging="682"/>
      </w:pPr>
      <w:rPr>
        <w:rFonts w:ascii="Times New Roman" w:hAnsi="Times New Roman" w:cs="Times New Roman"/>
        <w:b/>
        <w:bCs/>
        <w:i/>
        <w:iCs/>
        <w:sz w:val="27"/>
        <w:szCs w:val="27"/>
      </w:rPr>
    </w:lvl>
    <w:lvl w:ilvl="3">
      <w:numFmt w:val="bullet"/>
      <w:lvlText w:val="•"/>
      <w:lvlJc w:val="left"/>
      <w:pPr>
        <w:ind w:left="4002" w:hanging="682"/>
      </w:pPr>
    </w:lvl>
    <w:lvl w:ilvl="4">
      <w:numFmt w:val="bullet"/>
      <w:lvlText w:val="•"/>
      <w:lvlJc w:val="left"/>
      <w:pPr>
        <w:ind w:left="4845" w:hanging="682"/>
      </w:pPr>
    </w:lvl>
    <w:lvl w:ilvl="5">
      <w:numFmt w:val="bullet"/>
      <w:lvlText w:val="•"/>
      <w:lvlJc w:val="left"/>
      <w:pPr>
        <w:ind w:left="5688" w:hanging="682"/>
      </w:pPr>
    </w:lvl>
    <w:lvl w:ilvl="6">
      <w:numFmt w:val="bullet"/>
      <w:lvlText w:val="•"/>
      <w:lvlJc w:val="left"/>
      <w:pPr>
        <w:ind w:left="6531" w:hanging="682"/>
      </w:pPr>
    </w:lvl>
    <w:lvl w:ilvl="7">
      <w:numFmt w:val="bullet"/>
      <w:lvlText w:val="•"/>
      <w:lvlJc w:val="left"/>
      <w:pPr>
        <w:ind w:left="7375" w:hanging="682"/>
      </w:pPr>
    </w:lvl>
    <w:lvl w:ilvl="8">
      <w:numFmt w:val="bullet"/>
      <w:lvlText w:val="•"/>
      <w:lvlJc w:val="left"/>
      <w:pPr>
        <w:ind w:left="8218" w:hanging="682"/>
      </w:pPr>
    </w:lvl>
  </w:abstractNum>
  <w:abstractNum w:abstractNumId="24" w15:restartNumberingAfterBreak="0">
    <w:nsid w:val="0000041A"/>
    <w:multiLevelType w:val="multilevel"/>
    <w:tmpl w:val="0000089D"/>
    <w:lvl w:ilvl="0">
      <w:numFmt w:val="bullet"/>
      <w:lvlText w:val="-"/>
      <w:lvlJc w:val="left"/>
      <w:pPr>
        <w:ind w:left="262" w:hanging="16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226" w:hanging="160"/>
      </w:pPr>
    </w:lvl>
    <w:lvl w:ilvl="2">
      <w:numFmt w:val="bullet"/>
      <w:lvlText w:val="•"/>
      <w:lvlJc w:val="left"/>
      <w:pPr>
        <w:ind w:left="2190" w:hanging="160"/>
      </w:pPr>
    </w:lvl>
    <w:lvl w:ilvl="3">
      <w:numFmt w:val="bullet"/>
      <w:lvlText w:val="•"/>
      <w:lvlJc w:val="left"/>
      <w:pPr>
        <w:ind w:left="3155" w:hanging="160"/>
      </w:pPr>
    </w:lvl>
    <w:lvl w:ilvl="4">
      <w:numFmt w:val="bullet"/>
      <w:lvlText w:val="•"/>
      <w:lvlJc w:val="left"/>
      <w:pPr>
        <w:ind w:left="4119" w:hanging="160"/>
      </w:pPr>
    </w:lvl>
    <w:lvl w:ilvl="5">
      <w:numFmt w:val="bullet"/>
      <w:lvlText w:val="•"/>
      <w:lvlJc w:val="left"/>
      <w:pPr>
        <w:ind w:left="5083" w:hanging="160"/>
      </w:pPr>
    </w:lvl>
    <w:lvl w:ilvl="6">
      <w:numFmt w:val="bullet"/>
      <w:lvlText w:val="•"/>
      <w:lvlJc w:val="left"/>
      <w:pPr>
        <w:ind w:left="6047" w:hanging="160"/>
      </w:pPr>
    </w:lvl>
    <w:lvl w:ilvl="7">
      <w:numFmt w:val="bullet"/>
      <w:lvlText w:val="•"/>
      <w:lvlJc w:val="left"/>
      <w:pPr>
        <w:ind w:left="7011" w:hanging="160"/>
      </w:pPr>
    </w:lvl>
    <w:lvl w:ilvl="8">
      <w:numFmt w:val="bullet"/>
      <w:lvlText w:val="•"/>
      <w:lvlJc w:val="left"/>
      <w:pPr>
        <w:ind w:left="7976" w:hanging="160"/>
      </w:pPr>
    </w:lvl>
  </w:abstractNum>
  <w:abstractNum w:abstractNumId="25" w15:restartNumberingAfterBreak="0">
    <w:nsid w:val="0000041B"/>
    <w:multiLevelType w:val="multilevel"/>
    <w:tmpl w:val="0000089E"/>
    <w:lvl w:ilvl="0">
      <w:numFmt w:val="bullet"/>
      <w:lvlText w:val="-"/>
      <w:lvlJc w:val="left"/>
      <w:pPr>
        <w:ind w:left="395" w:hanging="16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346" w:hanging="160"/>
      </w:pPr>
    </w:lvl>
    <w:lvl w:ilvl="2">
      <w:numFmt w:val="bullet"/>
      <w:lvlText w:val="•"/>
      <w:lvlJc w:val="left"/>
      <w:pPr>
        <w:ind w:left="2297" w:hanging="160"/>
      </w:pPr>
    </w:lvl>
    <w:lvl w:ilvl="3">
      <w:numFmt w:val="bullet"/>
      <w:lvlText w:val="•"/>
      <w:lvlJc w:val="left"/>
      <w:pPr>
        <w:ind w:left="3248" w:hanging="160"/>
      </w:pPr>
    </w:lvl>
    <w:lvl w:ilvl="4">
      <w:numFmt w:val="bullet"/>
      <w:lvlText w:val="•"/>
      <w:lvlJc w:val="left"/>
      <w:pPr>
        <w:ind w:left="4199" w:hanging="160"/>
      </w:pPr>
    </w:lvl>
    <w:lvl w:ilvl="5">
      <w:numFmt w:val="bullet"/>
      <w:lvlText w:val="•"/>
      <w:lvlJc w:val="left"/>
      <w:pPr>
        <w:ind w:left="5150" w:hanging="160"/>
      </w:pPr>
    </w:lvl>
    <w:lvl w:ilvl="6">
      <w:numFmt w:val="bullet"/>
      <w:lvlText w:val="•"/>
      <w:lvlJc w:val="left"/>
      <w:pPr>
        <w:ind w:left="6100" w:hanging="160"/>
      </w:pPr>
    </w:lvl>
    <w:lvl w:ilvl="7">
      <w:numFmt w:val="bullet"/>
      <w:lvlText w:val="•"/>
      <w:lvlJc w:val="left"/>
      <w:pPr>
        <w:ind w:left="7051" w:hanging="160"/>
      </w:pPr>
    </w:lvl>
    <w:lvl w:ilvl="8">
      <w:numFmt w:val="bullet"/>
      <w:lvlText w:val="•"/>
      <w:lvlJc w:val="left"/>
      <w:pPr>
        <w:ind w:left="8002" w:hanging="160"/>
      </w:pPr>
    </w:lvl>
  </w:abstractNum>
  <w:abstractNum w:abstractNumId="26" w15:restartNumberingAfterBreak="0">
    <w:nsid w:val="0000041C"/>
    <w:multiLevelType w:val="multilevel"/>
    <w:tmpl w:val="0000089F"/>
    <w:lvl w:ilvl="0">
      <w:numFmt w:val="bullet"/>
      <w:lvlText w:val="-"/>
      <w:lvlJc w:val="left"/>
      <w:pPr>
        <w:ind w:left="963" w:hanging="16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857" w:hanging="160"/>
      </w:pPr>
    </w:lvl>
    <w:lvl w:ilvl="2">
      <w:numFmt w:val="bullet"/>
      <w:lvlText w:val="•"/>
      <w:lvlJc w:val="left"/>
      <w:pPr>
        <w:ind w:left="2751" w:hanging="160"/>
      </w:pPr>
    </w:lvl>
    <w:lvl w:ilvl="3">
      <w:numFmt w:val="bullet"/>
      <w:lvlText w:val="•"/>
      <w:lvlJc w:val="left"/>
      <w:pPr>
        <w:ind w:left="3645" w:hanging="160"/>
      </w:pPr>
    </w:lvl>
    <w:lvl w:ilvl="4">
      <w:numFmt w:val="bullet"/>
      <w:lvlText w:val="•"/>
      <w:lvlJc w:val="left"/>
      <w:pPr>
        <w:ind w:left="4539" w:hanging="160"/>
      </w:pPr>
    </w:lvl>
    <w:lvl w:ilvl="5">
      <w:numFmt w:val="bullet"/>
      <w:lvlText w:val="•"/>
      <w:lvlJc w:val="left"/>
      <w:pPr>
        <w:ind w:left="5433" w:hanging="160"/>
      </w:pPr>
    </w:lvl>
    <w:lvl w:ilvl="6">
      <w:numFmt w:val="bullet"/>
      <w:lvlText w:val="•"/>
      <w:lvlJc w:val="left"/>
      <w:pPr>
        <w:ind w:left="6327" w:hanging="160"/>
      </w:pPr>
    </w:lvl>
    <w:lvl w:ilvl="7">
      <w:numFmt w:val="bullet"/>
      <w:lvlText w:val="•"/>
      <w:lvlJc w:val="left"/>
      <w:pPr>
        <w:ind w:left="7222" w:hanging="160"/>
      </w:pPr>
    </w:lvl>
    <w:lvl w:ilvl="8">
      <w:numFmt w:val="bullet"/>
      <w:lvlText w:val="•"/>
      <w:lvlJc w:val="left"/>
      <w:pPr>
        <w:ind w:left="8116" w:hanging="160"/>
      </w:pPr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-"/>
      <w:lvlJc w:val="left"/>
      <w:pPr>
        <w:ind w:left="797" w:hanging="351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708" w:hanging="351"/>
      </w:pPr>
    </w:lvl>
    <w:lvl w:ilvl="2">
      <w:numFmt w:val="bullet"/>
      <w:lvlText w:val="•"/>
      <w:lvlJc w:val="left"/>
      <w:pPr>
        <w:ind w:left="2619" w:hanging="351"/>
      </w:pPr>
    </w:lvl>
    <w:lvl w:ilvl="3">
      <w:numFmt w:val="bullet"/>
      <w:lvlText w:val="•"/>
      <w:lvlJc w:val="left"/>
      <w:pPr>
        <w:ind w:left="3529" w:hanging="351"/>
      </w:pPr>
    </w:lvl>
    <w:lvl w:ilvl="4">
      <w:numFmt w:val="bullet"/>
      <w:lvlText w:val="•"/>
      <w:lvlJc w:val="left"/>
      <w:pPr>
        <w:ind w:left="4440" w:hanging="351"/>
      </w:pPr>
    </w:lvl>
    <w:lvl w:ilvl="5">
      <w:numFmt w:val="bullet"/>
      <w:lvlText w:val="•"/>
      <w:lvlJc w:val="left"/>
      <w:pPr>
        <w:ind w:left="5351" w:hanging="351"/>
      </w:pPr>
    </w:lvl>
    <w:lvl w:ilvl="6">
      <w:numFmt w:val="bullet"/>
      <w:lvlText w:val="•"/>
      <w:lvlJc w:val="left"/>
      <w:pPr>
        <w:ind w:left="6261" w:hanging="351"/>
      </w:pPr>
    </w:lvl>
    <w:lvl w:ilvl="7">
      <w:numFmt w:val="bullet"/>
      <w:lvlText w:val="•"/>
      <w:lvlJc w:val="left"/>
      <w:pPr>
        <w:ind w:left="7172" w:hanging="351"/>
      </w:pPr>
    </w:lvl>
    <w:lvl w:ilvl="8">
      <w:numFmt w:val="bullet"/>
      <w:lvlText w:val="•"/>
      <w:lvlJc w:val="left"/>
      <w:pPr>
        <w:ind w:left="8083" w:hanging="351"/>
      </w:pPr>
    </w:lvl>
  </w:abstractNum>
  <w:abstractNum w:abstractNumId="28" w15:restartNumberingAfterBreak="0">
    <w:nsid w:val="0000041E"/>
    <w:multiLevelType w:val="multilevel"/>
    <w:tmpl w:val="000008A1"/>
    <w:lvl w:ilvl="0">
      <w:numFmt w:val="bullet"/>
      <w:lvlText w:val="-"/>
      <w:lvlJc w:val="left"/>
      <w:pPr>
        <w:ind w:left="797" w:hanging="353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708" w:hanging="353"/>
      </w:pPr>
    </w:lvl>
    <w:lvl w:ilvl="2">
      <w:numFmt w:val="bullet"/>
      <w:lvlText w:val="•"/>
      <w:lvlJc w:val="left"/>
      <w:pPr>
        <w:ind w:left="2618" w:hanging="353"/>
      </w:pPr>
    </w:lvl>
    <w:lvl w:ilvl="3">
      <w:numFmt w:val="bullet"/>
      <w:lvlText w:val="•"/>
      <w:lvlJc w:val="left"/>
      <w:pPr>
        <w:ind w:left="3529" w:hanging="353"/>
      </w:pPr>
    </w:lvl>
    <w:lvl w:ilvl="4">
      <w:numFmt w:val="bullet"/>
      <w:lvlText w:val="•"/>
      <w:lvlJc w:val="left"/>
      <w:pPr>
        <w:ind w:left="4440" w:hanging="353"/>
      </w:pPr>
    </w:lvl>
    <w:lvl w:ilvl="5">
      <w:numFmt w:val="bullet"/>
      <w:lvlText w:val="•"/>
      <w:lvlJc w:val="left"/>
      <w:pPr>
        <w:ind w:left="5351" w:hanging="353"/>
      </w:pPr>
    </w:lvl>
    <w:lvl w:ilvl="6">
      <w:numFmt w:val="bullet"/>
      <w:lvlText w:val="•"/>
      <w:lvlJc w:val="left"/>
      <w:pPr>
        <w:ind w:left="6261" w:hanging="353"/>
      </w:pPr>
    </w:lvl>
    <w:lvl w:ilvl="7">
      <w:numFmt w:val="bullet"/>
      <w:lvlText w:val="•"/>
      <w:lvlJc w:val="left"/>
      <w:pPr>
        <w:ind w:left="7172" w:hanging="353"/>
      </w:pPr>
    </w:lvl>
    <w:lvl w:ilvl="8">
      <w:numFmt w:val="bullet"/>
      <w:lvlText w:val="•"/>
      <w:lvlJc w:val="left"/>
      <w:pPr>
        <w:ind w:left="8083" w:hanging="353"/>
      </w:pPr>
    </w:lvl>
  </w:abstractNum>
  <w:abstractNum w:abstractNumId="29" w15:restartNumberingAfterBreak="0">
    <w:nsid w:val="0000041F"/>
    <w:multiLevelType w:val="multilevel"/>
    <w:tmpl w:val="000008A2"/>
    <w:lvl w:ilvl="0">
      <w:start w:val="1"/>
      <w:numFmt w:val="decimal"/>
      <w:lvlText w:val="%1."/>
      <w:lvlJc w:val="left"/>
      <w:pPr>
        <w:ind w:left="803" w:hanging="351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713" w:hanging="351"/>
      </w:pPr>
    </w:lvl>
    <w:lvl w:ilvl="2">
      <w:numFmt w:val="bullet"/>
      <w:lvlText w:val="•"/>
      <w:lvlJc w:val="left"/>
      <w:pPr>
        <w:ind w:left="2623" w:hanging="351"/>
      </w:pPr>
    </w:lvl>
    <w:lvl w:ilvl="3">
      <w:numFmt w:val="bullet"/>
      <w:lvlText w:val="•"/>
      <w:lvlJc w:val="left"/>
      <w:pPr>
        <w:ind w:left="3533" w:hanging="351"/>
      </w:pPr>
    </w:lvl>
    <w:lvl w:ilvl="4">
      <w:numFmt w:val="bullet"/>
      <w:lvlText w:val="•"/>
      <w:lvlJc w:val="left"/>
      <w:pPr>
        <w:ind w:left="4443" w:hanging="351"/>
      </w:pPr>
    </w:lvl>
    <w:lvl w:ilvl="5">
      <w:numFmt w:val="bullet"/>
      <w:lvlText w:val="•"/>
      <w:lvlJc w:val="left"/>
      <w:pPr>
        <w:ind w:left="5353" w:hanging="351"/>
      </w:pPr>
    </w:lvl>
    <w:lvl w:ilvl="6">
      <w:numFmt w:val="bullet"/>
      <w:lvlText w:val="•"/>
      <w:lvlJc w:val="left"/>
      <w:pPr>
        <w:ind w:left="6264" w:hanging="351"/>
      </w:pPr>
    </w:lvl>
    <w:lvl w:ilvl="7">
      <w:numFmt w:val="bullet"/>
      <w:lvlText w:val="•"/>
      <w:lvlJc w:val="left"/>
      <w:pPr>
        <w:ind w:left="7174" w:hanging="351"/>
      </w:pPr>
    </w:lvl>
    <w:lvl w:ilvl="8">
      <w:numFmt w:val="bullet"/>
      <w:lvlText w:val="•"/>
      <w:lvlJc w:val="left"/>
      <w:pPr>
        <w:ind w:left="8084" w:hanging="351"/>
      </w:pPr>
    </w:lvl>
  </w:abstractNum>
  <w:abstractNum w:abstractNumId="30" w15:restartNumberingAfterBreak="0">
    <w:nsid w:val="00000420"/>
    <w:multiLevelType w:val="multilevel"/>
    <w:tmpl w:val="000008A3"/>
    <w:lvl w:ilvl="0">
      <w:numFmt w:val="bullet"/>
      <w:lvlText w:val=""/>
      <w:lvlJc w:val="left"/>
      <w:pPr>
        <w:ind w:hanging="478"/>
      </w:pPr>
      <w:rPr>
        <w:rFonts w:ascii="Symbol" w:hAnsi="Symbol" w:cs="Symbol"/>
        <w:b w:val="0"/>
        <w:bCs w:val="0"/>
        <w:w w:val="101"/>
        <w:position w:val="8"/>
        <w:sz w:val="16"/>
        <w:szCs w:val="16"/>
      </w:rPr>
    </w:lvl>
    <w:lvl w:ilvl="1">
      <w:numFmt w:val="bullet"/>
      <w:lvlText w:val="•"/>
      <w:lvlJc w:val="left"/>
      <w:pPr>
        <w:ind w:left="115" w:hanging="478"/>
      </w:pPr>
    </w:lvl>
    <w:lvl w:ilvl="2">
      <w:numFmt w:val="bullet"/>
      <w:lvlText w:val="•"/>
      <w:lvlJc w:val="left"/>
      <w:pPr>
        <w:ind w:left="230" w:hanging="478"/>
      </w:pPr>
    </w:lvl>
    <w:lvl w:ilvl="3">
      <w:numFmt w:val="bullet"/>
      <w:lvlText w:val="•"/>
      <w:lvlJc w:val="left"/>
      <w:pPr>
        <w:ind w:left="345" w:hanging="478"/>
      </w:pPr>
    </w:lvl>
    <w:lvl w:ilvl="4">
      <w:numFmt w:val="bullet"/>
      <w:lvlText w:val="•"/>
      <w:lvlJc w:val="left"/>
      <w:pPr>
        <w:ind w:left="460" w:hanging="478"/>
      </w:pPr>
    </w:lvl>
    <w:lvl w:ilvl="5">
      <w:numFmt w:val="bullet"/>
      <w:lvlText w:val="•"/>
      <w:lvlJc w:val="left"/>
      <w:pPr>
        <w:ind w:left="575" w:hanging="478"/>
      </w:pPr>
    </w:lvl>
    <w:lvl w:ilvl="6">
      <w:numFmt w:val="bullet"/>
      <w:lvlText w:val="•"/>
      <w:lvlJc w:val="left"/>
      <w:pPr>
        <w:ind w:left="691" w:hanging="478"/>
      </w:pPr>
    </w:lvl>
    <w:lvl w:ilvl="7">
      <w:numFmt w:val="bullet"/>
      <w:lvlText w:val="•"/>
      <w:lvlJc w:val="left"/>
      <w:pPr>
        <w:ind w:left="806" w:hanging="478"/>
      </w:pPr>
    </w:lvl>
    <w:lvl w:ilvl="8">
      <w:numFmt w:val="bullet"/>
      <w:lvlText w:val="•"/>
      <w:lvlJc w:val="left"/>
      <w:pPr>
        <w:ind w:left="921" w:hanging="478"/>
      </w:pPr>
    </w:lvl>
  </w:abstractNum>
  <w:abstractNum w:abstractNumId="31" w15:restartNumberingAfterBreak="0">
    <w:nsid w:val="00000421"/>
    <w:multiLevelType w:val="multilevel"/>
    <w:tmpl w:val="000008A4"/>
    <w:lvl w:ilvl="0">
      <w:numFmt w:val="bullet"/>
      <w:lvlText w:val=""/>
      <w:lvlJc w:val="left"/>
      <w:pPr>
        <w:ind w:left="212" w:hanging="213"/>
      </w:pPr>
      <w:rPr>
        <w:rFonts w:ascii="Symbol" w:hAnsi="Symbol" w:cs="Symbol"/>
        <w:b w:val="0"/>
        <w:bCs w:val="0"/>
        <w:w w:val="102"/>
        <w:sz w:val="27"/>
        <w:szCs w:val="27"/>
      </w:rPr>
    </w:lvl>
    <w:lvl w:ilvl="1">
      <w:numFmt w:val="bullet"/>
      <w:lvlText w:val="•"/>
      <w:lvlJc w:val="left"/>
      <w:pPr>
        <w:ind w:left="312" w:hanging="213"/>
      </w:pPr>
    </w:lvl>
    <w:lvl w:ilvl="2">
      <w:numFmt w:val="bullet"/>
      <w:lvlText w:val="•"/>
      <w:lvlJc w:val="left"/>
      <w:pPr>
        <w:ind w:left="411" w:hanging="213"/>
      </w:pPr>
    </w:lvl>
    <w:lvl w:ilvl="3">
      <w:numFmt w:val="bullet"/>
      <w:lvlText w:val="•"/>
      <w:lvlJc w:val="left"/>
      <w:pPr>
        <w:ind w:left="511" w:hanging="213"/>
      </w:pPr>
    </w:lvl>
    <w:lvl w:ilvl="4">
      <w:numFmt w:val="bullet"/>
      <w:lvlText w:val="•"/>
      <w:lvlJc w:val="left"/>
      <w:pPr>
        <w:ind w:left="610" w:hanging="213"/>
      </w:pPr>
    </w:lvl>
    <w:lvl w:ilvl="5">
      <w:numFmt w:val="bullet"/>
      <w:lvlText w:val="•"/>
      <w:lvlJc w:val="left"/>
      <w:pPr>
        <w:ind w:left="710" w:hanging="213"/>
      </w:pPr>
    </w:lvl>
    <w:lvl w:ilvl="6">
      <w:numFmt w:val="bullet"/>
      <w:lvlText w:val="•"/>
      <w:lvlJc w:val="left"/>
      <w:pPr>
        <w:ind w:left="810" w:hanging="213"/>
      </w:pPr>
    </w:lvl>
    <w:lvl w:ilvl="7">
      <w:numFmt w:val="bullet"/>
      <w:lvlText w:val="•"/>
      <w:lvlJc w:val="left"/>
      <w:pPr>
        <w:ind w:left="909" w:hanging="213"/>
      </w:pPr>
    </w:lvl>
    <w:lvl w:ilvl="8">
      <w:numFmt w:val="bullet"/>
      <w:lvlText w:val="•"/>
      <w:lvlJc w:val="left"/>
      <w:pPr>
        <w:ind w:left="1009" w:hanging="213"/>
      </w:pPr>
    </w:lvl>
  </w:abstractNum>
  <w:abstractNum w:abstractNumId="32" w15:restartNumberingAfterBreak="0">
    <w:nsid w:val="00000422"/>
    <w:multiLevelType w:val="multilevel"/>
    <w:tmpl w:val="000008A5"/>
    <w:lvl w:ilvl="0">
      <w:numFmt w:val="bullet"/>
      <w:lvlText w:val=""/>
      <w:lvlJc w:val="left"/>
      <w:pPr>
        <w:ind w:left="354" w:hanging="208"/>
      </w:pPr>
      <w:rPr>
        <w:rFonts w:ascii="Symbol" w:hAnsi="Symbol" w:cs="Symbol"/>
        <w:b w:val="0"/>
        <w:bCs w:val="0"/>
        <w:w w:val="102"/>
        <w:position w:val="2"/>
        <w:sz w:val="27"/>
        <w:szCs w:val="27"/>
      </w:rPr>
    </w:lvl>
    <w:lvl w:ilvl="1">
      <w:numFmt w:val="bullet"/>
      <w:lvlText w:val="•"/>
      <w:lvlJc w:val="left"/>
      <w:pPr>
        <w:ind w:left="401" w:hanging="208"/>
      </w:pPr>
    </w:lvl>
    <w:lvl w:ilvl="2">
      <w:numFmt w:val="bullet"/>
      <w:lvlText w:val="•"/>
      <w:lvlJc w:val="left"/>
      <w:pPr>
        <w:ind w:left="448" w:hanging="208"/>
      </w:pPr>
    </w:lvl>
    <w:lvl w:ilvl="3">
      <w:numFmt w:val="bullet"/>
      <w:lvlText w:val="•"/>
      <w:lvlJc w:val="left"/>
      <w:pPr>
        <w:ind w:left="495" w:hanging="208"/>
      </w:pPr>
    </w:lvl>
    <w:lvl w:ilvl="4">
      <w:numFmt w:val="bullet"/>
      <w:lvlText w:val="•"/>
      <w:lvlJc w:val="left"/>
      <w:pPr>
        <w:ind w:left="542" w:hanging="208"/>
      </w:pPr>
    </w:lvl>
    <w:lvl w:ilvl="5">
      <w:numFmt w:val="bullet"/>
      <w:lvlText w:val="•"/>
      <w:lvlJc w:val="left"/>
      <w:pPr>
        <w:ind w:left="589" w:hanging="208"/>
      </w:pPr>
    </w:lvl>
    <w:lvl w:ilvl="6">
      <w:numFmt w:val="bullet"/>
      <w:lvlText w:val="•"/>
      <w:lvlJc w:val="left"/>
      <w:pPr>
        <w:ind w:left="636" w:hanging="208"/>
      </w:pPr>
    </w:lvl>
    <w:lvl w:ilvl="7">
      <w:numFmt w:val="bullet"/>
      <w:lvlText w:val="•"/>
      <w:lvlJc w:val="left"/>
      <w:pPr>
        <w:ind w:left="683" w:hanging="208"/>
      </w:pPr>
    </w:lvl>
    <w:lvl w:ilvl="8">
      <w:numFmt w:val="bullet"/>
      <w:lvlText w:val="•"/>
      <w:lvlJc w:val="left"/>
      <w:pPr>
        <w:ind w:left="730" w:hanging="208"/>
      </w:pPr>
    </w:lvl>
  </w:abstractNum>
  <w:abstractNum w:abstractNumId="33" w15:restartNumberingAfterBreak="0">
    <w:nsid w:val="00000423"/>
    <w:multiLevelType w:val="multilevel"/>
    <w:tmpl w:val="000008A6"/>
    <w:lvl w:ilvl="0">
      <w:start w:val="10"/>
      <w:numFmt w:val="decimal"/>
      <w:lvlText w:val="%1."/>
      <w:lvlJc w:val="left"/>
      <w:pPr>
        <w:ind w:left="821" w:hanging="467"/>
      </w:pPr>
      <w:rPr>
        <w:rFonts w:ascii="Times New Roman" w:hAnsi="Times New Roman" w:cs="Times New Roman"/>
        <w:b/>
        <w:bCs/>
        <w:sz w:val="31"/>
        <w:szCs w:val="31"/>
      </w:rPr>
    </w:lvl>
    <w:lvl w:ilvl="1">
      <w:start w:val="1"/>
      <w:numFmt w:val="decimal"/>
      <w:lvlText w:val="%2)"/>
      <w:lvlJc w:val="left"/>
      <w:pPr>
        <w:ind w:left="102" w:hanging="327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2">
      <w:numFmt w:val="bullet"/>
      <w:lvlText w:val="•"/>
      <w:lvlJc w:val="left"/>
      <w:pPr>
        <w:ind w:left="1830" w:hanging="327"/>
      </w:pPr>
    </w:lvl>
    <w:lvl w:ilvl="3">
      <w:numFmt w:val="bullet"/>
      <w:lvlText w:val="•"/>
      <w:lvlJc w:val="left"/>
      <w:pPr>
        <w:ind w:left="2840" w:hanging="327"/>
      </w:pPr>
    </w:lvl>
    <w:lvl w:ilvl="4">
      <w:numFmt w:val="bullet"/>
      <w:lvlText w:val="•"/>
      <w:lvlJc w:val="left"/>
      <w:pPr>
        <w:ind w:left="3849" w:hanging="327"/>
      </w:pPr>
    </w:lvl>
    <w:lvl w:ilvl="5">
      <w:numFmt w:val="bullet"/>
      <w:lvlText w:val="•"/>
      <w:lvlJc w:val="left"/>
      <w:pPr>
        <w:ind w:left="4858" w:hanging="327"/>
      </w:pPr>
    </w:lvl>
    <w:lvl w:ilvl="6">
      <w:numFmt w:val="bullet"/>
      <w:lvlText w:val="•"/>
      <w:lvlJc w:val="left"/>
      <w:pPr>
        <w:ind w:left="5867" w:hanging="327"/>
      </w:pPr>
    </w:lvl>
    <w:lvl w:ilvl="7">
      <w:numFmt w:val="bullet"/>
      <w:lvlText w:val="•"/>
      <w:lvlJc w:val="left"/>
      <w:pPr>
        <w:ind w:left="6876" w:hanging="327"/>
      </w:pPr>
    </w:lvl>
    <w:lvl w:ilvl="8">
      <w:numFmt w:val="bullet"/>
      <w:lvlText w:val="•"/>
      <w:lvlJc w:val="left"/>
      <w:pPr>
        <w:ind w:left="7886" w:hanging="327"/>
      </w:pPr>
    </w:lvl>
  </w:abstractNum>
  <w:abstractNum w:abstractNumId="34" w15:restartNumberingAfterBreak="0">
    <w:nsid w:val="00000424"/>
    <w:multiLevelType w:val="multilevel"/>
    <w:tmpl w:val="000008A7"/>
    <w:lvl w:ilvl="0">
      <w:start w:val="12"/>
      <w:numFmt w:val="decimal"/>
      <w:lvlText w:val="%1"/>
      <w:lvlJc w:val="left"/>
      <w:pPr>
        <w:ind w:left="1404" w:hanging="612"/>
      </w:pPr>
    </w:lvl>
    <w:lvl w:ilvl="1">
      <w:start w:val="1"/>
      <w:numFmt w:val="decimal"/>
      <w:lvlText w:val="%1.%2."/>
      <w:lvlJc w:val="left"/>
      <w:pPr>
        <w:ind w:left="1404" w:hanging="612"/>
      </w:pPr>
      <w:rPr>
        <w:rFonts w:ascii="Times New Roman" w:hAnsi="Times New Roman" w:cs="Times New Roman"/>
        <w:b/>
        <w:bCs/>
        <w:sz w:val="27"/>
        <w:szCs w:val="27"/>
      </w:rPr>
    </w:lvl>
    <w:lvl w:ilvl="2">
      <w:numFmt w:val="bullet"/>
      <w:lvlText w:val="•"/>
      <w:lvlJc w:val="left"/>
      <w:pPr>
        <w:ind w:left="3108" w:hanging="612"/>
      </w:pPr>
    </w:lvl>
    <w:lvl w:ilvl="3">
      <w:numFmt w:val="bullet"/>
      <w:lvlText w:val="•"/>
      <w:lvlJc w:val="left"/>
      <w:pPr>
        <w:ind w:left="3960" w:hanging="612"/>
      </w:pPr>
    </w:lvl>
    <w:lvl w:ilvl="4">
      <w:numFmt w:val="bullet"/>
      <w:lvlText w:val="•"/>
      <w:lvlJc w:val="left"/>
      <w:pPr>
        <w:ind w:left="4812" w:hanging="612"/>
      </w:pPr>
    </w:lvl>
    <w:lvl w:ilvl="5">
      <w:numFmt w:val="bullet"/>
      <w:lvlText w:val="•"/>
      <w:lvlJc w:val="left"/>
      <w:pPr>
        <w:ind w:left="5664" w:hanging="612"/>
      </w:pPr>
    </w:lvl>
    <w:lvl w:ilvl="6">
      <w:numFmt w:val="bullet"/>
      <w:lvlText w:val="•"/>
      <w:lvlJc w:val="left"/>
      <w:pPr>
        <w:ind w:left="6516" w:hanging="612"/>
      </w:pPr>
    </w:lvl>
    <w:lvl w:ilvl="7">
      <w:numFmt w:val="bullet"/>
      <w:lvlText w:val="•"/>
      <w:lvlJc w:val="left"/>
      <w:pPr>
        <w:ind w:left="7368" w:hanging="612"/>
      </w:pPr>
    </w:lvl>
    <w:lvl w:ilvl="8">
      <w:numFmt w:val="bullet"/>
      <w:lvlText w:val="•"/>
      <w:lvlJc w:val="left"/>
      <w:pPr>
        <w:ind w:left="8220" w:hanging="612"/>
      </w:pPr>
    </w:lvl>
  </w:abstractNum>
  <w:abstractNum w:abstractNumId="35" w15:restartNumberingAfterBreak="0">
    <w:nsid w:val="00000425"/>
    <w:multiLevelType w:val="multilevel"/>
    <w:tmpl w:val="000008A8"/>
    <w:lvl w:ilvl="0">
      <w:start w:val="1"/>
      <w:numFmt w:val="decimal"/>
      <w:lvlText w:val="%1)"/>
      <w:lvlJc w:val="left"/>
      <w:pPr>
        <w:ind w:left="102" w:hanging="297"/>
      </w:pPr>
      <w:rPr>
        <w:rFonts w:ascii="Times New Roman" w:hAnsi="Times New Roman" w:cs="Times New Roman"/>
        <w:b w:val="0"/>
        <w:bCs w:val="0"/>
        <w:spacing w:val="-1"/>
        <w:sz w:val="27"/>
        <w:szCs w:val="27"/>
      </w:rPr>
    </w:lvl>
    <w:lvl w:ilvl="1">
      <w:numFmt w:val="bullet"/>
      <w:lvlText w:val="•"/>
      <w:lvlJc w:val="left"/>
      <w:pPr>
        <w:ind w:left="1082" w:hanging="297"/>
      </w:pPr>
    </w:lvl>
    <w:lvl w:ilvl="2">
      <w:numFmt w:val="bullet"/>
      <w:lvlText w:val="•"/>
      <w:lvlJc w:val="left"/>
      <w:pPr>
        <w:ind w:left="2063" w:hanging="297"/>
      </w:pPr>
    </w:lvl>
    <w:lvl w:ilvl="3">
      <w:numFmt w:val="bullet"/>
      <w:lvlText w:val="•"/>
      <w:lvlJc w:val="left"/>
      <w:pPr>
        <w:ind w:left="3043" w:hanging="297"/>
      </w:pPr>
    </w:lvl>
    <w:lvl w:ilvl="4">
      <w:numFmt w:val="bullet"/>
      <w:lvlText w:val="•"/>
      <w:lvlJc w:val="left"/>
      <w:pPr>
        <w:ind w:left="4023" w:hanging="297"/>
      </w:pPr>
    </w:lvl>
    <w:lvl w:ilvl="5">
      <w:numFmt w:val="bullet"/>
      <w:lvlText w:val="•"/>
      <w:lvlJc w:val="left"/>
      <w:pPr>
        <w:ind w:left="5003" w:hanging="297"/>
      </w:pPr>
    </w:lvl>
    <w:lvl w:ilvl="6">
      <w:numFmt w:val="bullet"/>
      <w:lvlText w:val="•"/>
      <w:lvlJc w:val="left"/>
      <w:pPr>
        <w:ind w:left="5983" w:hanging="297"/>
      </w:pPr>
    </w:lvl>
    <w:lvl w:ilvl="7">
      <w:numFmt w:val="bullet"/>
      <w:lvlText w:val="•"/>
      <w:lvlJc w:val="left"/>
      <w:pPr>
        <w:ind w:left="6963" w:hanging="297"/>
      </w:pPr>
    </w:lvl>
    <w:lvl w:ilvl="8">
      <w:numFmt w:val="bullet"/>
      <w:lvlText w:val="•"/>
      <w:lvlJc w:val="left"/>
      <w:pPr>
        <w:ind w:left="7944" w:hanging="297"/>
      </w:pPr>
    </w:lvl>
  </w:abstractNum>
  <w:abstractNum w:abstractNumId="36" w15:restartNumberingAfterBreak="0">
    <w:nsid w:val="00000426"/>
    <w:multiLevelType w:val="multilevel"/>
    <w:tmpl w:val="000008A9"/>
    <w:lvl w:ilvl="0">
      <w:start w:val="1"/>
      <w:numFmt w:val="decimal"/>
      <w:lvlText w:val="%1."/>
      <w:lvlJc w:val="left"/>
      <w:pPr>
        <w:ind w:left="102" w:hanging="435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2" w:hanging="435"/>
      </w:pPr>
    </w:lvl>
    <w:lvl w:ilvl="2">
      <w:numFmt w:val="bullet"/>
      <w:lvlText w:val="•"/>
      <w:lvlJc w:val="left"/>
      <w:pPr>
        <w:ind w:left="2063" w:hanging="435"/>
      </w:pPr>
    </w:lvl>
    <w:lvl w:ilvl="3">
      <w:numFmt w:val="bullet"/>
      <w:lvlText w:val="•"/>
      <w:lvlJc w:val="left"/>
      <w:pPr>
        <w:ind w:left="3043" w:hanging="435"/>
      </w:pPr>
    </w:lvl>
    <w:lvl w:ilvl="4">
      <w:numFmt w:val="bullet"/>
      <w:lvlText w:val="•"/>
      <w:lvlJc w:val="left"/>
      <w:pPr>
        <w:ind w:left="4023" w:hanging="435"/>
      </w:pPr>
    </w:lvl>
    <w:lvl w:ilvl="5">
      <w:numFmt w:val="bullet"/>
      <w:lvlText w:val="•"/>
      <w:lvlJc w:val="left"/>
      <w:pPr>
        <w:ind w:left="5003" w:hanging="435"/>
      </w:pPr>
    </w:lvl>
    <w:lvl w:ilvl="6">
      <w:numFmt w:val="bullet"/>
      <w:lvlText w:val="•"/>
      <w:lvlJc w:val="left"/>
      <w:pPr>
        <w:ind w:left="5983" w:hanging="435"/>
      </w:pPr>
    </w:lvl>
    <w:lvl w:ilvl="7">
      <w:numFmt w:val="bullet"/>
      <w:lvlText w:val="•"/>
      <w:lvlJc w:val="left"/>
      <w:pPr>
        <w:ind w:left="6963" w:hanging="435"/>
      </w:pPr>
    </w:lvl>
    <w:lvl w:ilvl="8">
      <w:numFmt w:val="bullet"/>
      <w:lvlText w:val="•"/>
      <w:lvlJc w:val="left"/>
      <w:pPr>
        <w:ind w:left="7944" w:hanging="435"/>
      </w:pPr>
    </w:lvl>
  </w:abstractNum>
  <w:abstractNum w:abstractNumId="37" w15:restartNumberingAfterBreak="0">
    <w:nsid w:val="00000427"/>
    <w:multiLevelType w:val="multilevel"/>
    <w:tmpl w:val="000008AA"/>
    <w:lvl w:ilvl="0">
      <w:start w:val="1"/>
      <w:numFmt w:val="decimal"/>
      <w:lvlText w:val="%1."/>
      <w:lvlJc w:val="left"/>
      <w:pPr>
        <w:ind w:left="102" w:hanging="296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082" w:hanging="296"/>
      </w:pPr>
    </w:lvl>
    <w:lvl w:ilvl="2">
      <w:numFmt w:val="bullet"/>
      <w:lvlText w:val="•"/>
      <w:lvlJc w:val="left"/>
      <w:pPr>
        <w:ind w:left="2063" w:hanging="296"/>
      </w:pPr>
    </w:lvl>
    <w:lvl w:ilvl="3">
      <w:numFmt w:val="bullet"/>
      <w:lvlText w:val="•"/>
      <w:lvlJc w:val="left"/>
      <w:pPr>
        <w:ind w:left="3043" w:hanging="296"/>
      </w:pPr>
    </w:lvl>
    <w:lvl w:ilvl="4">
      <w:numFmt w:val="bullet"/>
      <w:lvlText w:val="•"/>
      <w:lvlJc w:val="left"/>
      <w:pPr>
        <w:ind w:left="4023" w:hanging="296"/>
      </w:pPr>
    </w:lvl>
    <w:lvl w:ilvl="5">
      <w:numFmt w:val="bullet"/>
      <w:lvlText w:val="•"/>
      <w:lvlJc w:val="left"/>
      <w:pPr>
        <w:ind w:left="5003" w:hanging="296"/>
      </w:pPr>
    </w:lvl>
    <w:lvl w:ilvl="6">
      <w:numFmt w:val="bullet"/>
      <w:lvlText w:val="•"/>
      <w:lvlJc w:val="left"/>
      <w:pPr>
        <w:ind w:left="5983" w:hanging="296"/>
      </w:pPr>
    </w:lvl>
    <w:lvl w:ilvl="7">
      <w:numFmt w:val="bullet"/>
      <w:lvlText w:val="•"/>
      <w:lvlJc w:val="left"/>
      <w:pPr>
        <w:ind w:left="6963" w:hanging="296"/>
      </w:pPr>
    </w:lvl>
    <w:lvl w:ilvl="8">
      <w:numFmt w:val="bullet"/>
      <w:lvlText w:val="•"/>
      <w:lvlJc w:val="left"/>
      <w:pPr>
        <w:ind w:left="7944" w:hanging="296"/>
      </w:pPr>
    </w:lvl>
  </w:abstractNum>
  <w:abstractNum w:abstractNumId="38" w15:restartNumberingAfterBreak="0">
    <w:nsid w:val="00000428"/>
    <w:multiLevelType w:val="multilevel"/>
    <w:tmpl w:val="000008AB"/>
    <w:lvl w:ilvl="0">
      <w:start w:val="1"/>
      <w:numFmt w:val="decimal"/>
      <w:lvlText w:val="%1."/>
      <w:lvlJc w:val="left"/>
      <w:pPr>
        <w:ind w:left="102" w:hanging="281"/>
      </w:pPr>
      <w:rPr>
        <w:rFonts w:ascii="Times New Roman" w:hAnsi="Times New Roman" w:cs="Times New Roman"/>
        <w:b w:val="0"/>
        <w:bCs w:val="0"/>
        <w:spacing w:val="-1"/>
        <w:sz w:val="27"/>
        <w:szCs w:val="27"/>
      </w:rPr>
    </w:lvl>
    <w:lvl w:ilvl="1">
      <w:numFmt w:val="bullet"/>
      <w:lvlText w:val="•"/>
      <w:lvlJc w:val="left"/>
      <w:pPr>
        <w:ind w:left="1083" w:hanging="281"/>
      </w:pPr>
    </w:lvl>
    <w:lvl w:ilvl="2">
      <w:numFmt w:val="bullet"/>
      <w:lvlText w:val="•"/>
      <w:lvlJc w:val="left"/>
      <w:pPr>
        <w:ind w:left="2063" w:hanging="281"/>
      </w:pPr>
    </w:lvl>
    <w:lvl w:ilvl="3">
      <w:numFmt w:val="bullet"/>
      <w:lvlText w:val="•"/>
      <w:lvlJc w:val="left"/>
      <w:pPr>
        <w:ind w:left="3043" w:hanging="281"/>
      </w:pPr>
    </w:lvl>
    <w:lvl w:ilvl="4">
      <w:numFmt w:val="bullet"/>
      <w:lvlText w:val="•"/>
      <w:lvlJc w:val="left"/>
      <w:pPr>
        <w:ind w:left="4023" w:hanging="281"/>
      </w:pPr>
    </w:lvl>
    <w:lvl w:ilvl="5">
      <w:numFmt w:val="bullet"/>
      <w:lvlText w:val="•"/>
      <w:lvlJc w:val="left"/>
      <w:pPr>
        <w:ind w:left="5003" w:hanging="281"/>
      </w:pPr>
    </w:lvl>
    <w:lvl w:ilvl="6">
      <w:numFmt w:val="bullet"/>
      <w:lvlText w:val="•"/>
      <w:lvlJc w:val="left"/>
      <w:pPr>
        <w:ind w:left="5983" w:hanging="281"/>
      </w:pPr>
    </w:lvl>
    <w:lvl w:ilvl="7">
      <w:numFmt w:val="bullet"/>
      <w:lvlText w:val="•"/>
      <w:lvlJc w:val="left"/>
      <w:pPr>
        <w:ind w:left="6963" w:hanging="281"/>
      </w:pPr>
    </w:lvl>
    <w:lvl w:ilvl="8">
      <w:numFmt w:val="bullet"/>
      <w:lvlText w:val="•"/>
      <w:lvlJc w:val="left"/>
      <w:pPr>
        <w:ind w:left="7944" w:hanging="281"/>
      </w:pPr>
    </w:lvl>
  </w:abstractNum>
  <w:num w:numId="1">
    <w:abstractNumId w:val="38"/>
  </w:num>
  <w:num w:numId="2">
    <w:abstractNumId w:val="37"/>
  </w:num>
  <w:num w:numId="3">
    <w:abstractNumId w:val="36"/>
  </w:num>
  <w:num w:numId="4">
    <w:abstractNumId w:val="35"/>
  </w:num>
  <w:num w:numId="5">
    <w:abstractNumId w:val="34"/>
  </w:num>
  <w:num w:numId="6">
    <w:abstractNumId w:val="33"/>
  </w:num>
  <w:num w:numId="7">
    <w:abstractNumId w:val="32"/>
  </w:num>
  <w:num w:numId="8">
    <w:abstractNumId w:val="31"/>
  </w:num>
  <w:num w:numId="9">
    <w:abstractNumId w:val="30"/>
  </w:num>
  <w:num w:numId="10">
    <w:abstractNumId w:val="29"/>
  </w:num>
  <w:num w:numId="11">
    <w:abstractNumId w:val="28"/>
  </w:num>
  <w:num w:numId="12">
    <w:abstractNumId w:val="27"/>
  </w:num>
  <w:num w:numId="13">
    <w:abstractNumId w:val="26"/>
  </w:num>
  <w:num w:numId="14">
    <w:abstractNumId w:val="25"/>
  </w:num>
  <w:num w:numId="15">
    <w:abstractNumId w:val="24"/>
  </w:num>
  <w:num w:numId="16">
    <w:abstractNumId w:val="23"/>
  </w:num>
  <w:num w:numId="17">
    <w:abstractNumId w:val="22"/>
  </w:num>
  <w:num w:numId="18">
    <w:abstractNumId w:val="21"/>
  </w:num>
  <w:num w:numId="19">
    <w:abstractNumId w:val="20"/>
  </w:num>
  <w:num w:numId="20">
    <w:abstractNumId w:val="19"/>
  </w:num>
  <w:num w:numId="21">
    <w:abstractNumId w:val="18"/>
  </w:num>
  <w:num w:numId="22">
    <w:abstractNumId w:val="17"/>
  </w:num>
  <w:num w:numId="23">
    <w:abstractNumId w:val="16"/>
  </w:num>
  <w:num w:numId="24">
    <w:abstractNumId w:val="15"/>
  </w:num>
  <w:num w:numId="25">
    <w:abstractNumId w:val="14"/>
  </w:num>
  <w:num w:numId="26">
    <w:abstractNumId w:val="13"/>
  </w:num>
  <w:num w:numId="27">
    <w:abstractNumId w:val="12"/>
  </w:num>
  <w:num w:numId="28">
    <w:abstractNumId w:val="11"/>
  </w:num>
  <w:num w:numId="29">
    <w:abstractNumId w:val="10"/>
  </w:num>
  <w:num w:numId="30">
    <w:abstractNumId w:val="9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CE"/>
    <w:rsid w:val="00005BD2"/>
    <w:rsid w:val="000A45CE"/>
    <w:rsid w:val="009D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C6379-7455-4739-BABB-A5F7374E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A45CE"/>
    <w:pPr>
      <w:autoSpaceDE w:val="0"/>
      <w:autoSpaceDN w:val="0"/>
      <w:adjustRightInd w:val="0"/>
      <w:spacing w:after="0" w:line="240" w:lineRule="auto"/>
      <w:ind w:left="153"/>
      <w:outlineLvl w:val="0"/>
    </w:pPr>
    <w:rPr>
      <w:rFonts w:ascii="Times New Roman" w:hAnsi="Times New Roman" w:cs="Times New Roman"/>
      <w:b/>
      <w:bCs/>
      <w:sz w:val="35"/>
      <w:szCs w:val="35"/>
    </w:rPr>
  </w:style>
  <w:style w:type="paragraph" w:styleId="2">
    <w:name w:val="heading 2"/>
    <w:basedOn w:val="a"/>
    <w:next w:val="a"/>
    <w:link w:val="20"/>
    <w:uiPriority w:val="1"/>
    <w:qFormat/>
    <w:rsid w:val="000A45CE"/>
    <w:pPr>
      <w:autoSpaceDE w:val="0"/>
      <w:autoSpaceDN w:val="0"/>
      <w:adjustRightInd w:val="0"/>
      <w:spacing w:before="21" w:after="0" w:line="240" w:lineRule="auto"/>
      <w:ind w:left="507"/>
      <w:outlineLvl w:val="1"/>
    </w:pPr>
    <w:rPr>
      <w:rFonts w:ascii="Times New Roman" w:hAnsi="Times New Roman" w:cs="Times New Roman"/>
      <w:b/>
      <w:bCs/>
      <w:sz w:val="31"/>
      <w:szCs w:val="31"/>
    </w:rPr>
  </w:style>
  <w:style w:type="paragraph" w:styleId="3">
    <w:name w:val="heading 3"/>
    <w:basedOn w:val="a"/>
    <w:next w:val="a"/>
    <w:link w:val="30"/>
    <w:uiPriority w:val="1"/>
    <w:qFormat/>
    <w:rsid w:val="000A45CE"/>
    <w:pPr>
      <w:autoSpaceDE w:val="0"/>
      <w:autoSpaceDN w:val="0"/>
      <w:adjustRightInd w:val="0"/>
      <w:spacing w:after="0" w:line="240" w:lineRule="auto"/>
      <w:ind w:left="102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1"/>
    <w:qFormat/>
    <w:rsid w:val="000A45CE"/>
    <w:pPr>
      <w:autoSpaceDE w:val="0"/>
      <w:autoSpaceDN w:val="0"/>
      <w:adjustRightInd w:val="0"/>
      <w:spacing w:after="0" w:line="240" w:lineRule="auto"/>
      <w:ind w:left="102"/>
      <w:outlineLvl w:val="3"/>
    </w:pPr>
    <w:rPr>
      <w:rFonts w:ascii="Times New Roman" w:hAnsi="Times New Roman" w:cs="Times New Roman"/>
      <w:b/>
      <w:bCs/>
      <w:i/>
      <w:i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A45CE"/>
    <w:rPr>
      <w:rFonts w:ascii="Times New Roman" w:hAnsi="Times New Roman" w:cs="Times New Roman"/>
      <w:b/>
      <w:bCs/>
      <w:sz w:val="35"/>
      <w:szCs w:val="35"/>
    </w:rPr>
  </w:style>
  <w:style w:type="character" w:customStyle="1" w:styleId="20">
    <w:name w:val="Заголовок 2 Знак"/>
    <w:basedOn w:val="a0"/>
    <w:link w:val="2"/>
    <w:uiPriority w:val="1"/>
    <w:rsid w:val="000A45CE"/>
    <w:rPr>
      <w:rFonts w:ascii="Times New Roman" w:hAnsi="Times New Roman" w:cs="Times New Roman"/>
      <w:b/>
      <w:bCs/>
      <w:sz w:val="31"/>
      <w:szCs w:val="31"/>
    </w:rPr>
  </w:style>
  <w:style w:type="character" w:customStyle="1" w:styleId="30">
    <w:name w:val="Заголовок 3 Знак"/>
    <w:basedOn w:val="a0"/>
    <w:link w:val="3"/>
    <w:uiPriority w:val="1"/>
    <w:rsid w:val="000A45CE"/>
    <w:rPr>
      <w:rFonts w:ascii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1"/>
    <w:rsid w:val="000A45CE"/>
    <w:rPr>
      <w:rFonts w:ascii="Times New Roman" w:hAnsi="Times New Roman" w:cs="Times New Roman"/>
      <w:b/>
      <w:bCs/>
      <w:i/>
      <w:iCs/>
      <w:sz w:val="27"/>
      <w:szCs w:val="27"/>
    </w:rPr>
  </w:style>
  <w:style w:type="numbering" w:customStyle="1" w:styleId="11">
    <w:name w:val="Нет списка1"/>
    <w:next w:val="a2"/>
    <w:uiPriority w:val="99"/>
    <w:semiHidden/>
    <w:unhideWhenUsed/>
    <w:rsid w:val="000A45CE"/>
  </w:style>
  <w:style w:type="paragraph" w:styleId="a3">
    <w:name w:val="Body Text"/>
    <w:basedOn w:val="a"/>
    <w:link w:val="a4"/>
    <w:uiPriority w:val="1"/>
    <w:qFormat/>
    <w:rsid w:val="000A45CE"/>
    <w:pPr>
      <w:autoSpaceDE w:val="0"/>
      <w:autoSpaceDN w:val="0"/>
      <w:adjustRightInd w:val="0"/>
      <w:spacing w:before="5" w:after="0" w:line="240" w:lineRule="auto"/>
      <w:ind w:left="102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0A45CE"/>
    <w:rPr>
      <w:rFonts w:ascii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0A4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4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ctorat@ksame.khark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10659</Words>
  <Characters>60761</Characters>
  <Application>Microsoft Office Word</Application>
  <DocSecurity>0</DocSecurity>
  <Lines>506</Lines>
  <Paragraphs>142</Paragraphs>
  <ScaleCrop>false</ScaleCrop>
  <Company/>
  <LinksUpToDate>false</LinksUpToDate>
  <CharactersWithSpaces>71278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2021-02-03T22:10:00Z</dcterms:created>
  <dcterms:modified xsi:type="dcterms:W3CDTF">2021-02-03T22:12:00Z</dcterms:modified>
</cp:coreProperties>
</file>