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47D3A" w:rsidRPr="00547D3A" w:rsidRDefault="00547D3A" w:rsidP="00547D3A">
      <w:pPr>
        <w:shd w:val="clear" w:color="auto" w:fill="FBFBFB"/>
        <w:suppressAutoHyphens w:val="0"/>
        <w:spacing w:before="300" w:after="340" w:line="240" w:lineRule="auto"/>
        <w:rPr>
          <w:rFonts w:ascii="Helvetica" w:hAnsi="Helvetica" w:cs="Helvetica"/>
          <w:color w:val="313131"/>
          <w:sz w:val="24"/>
          <w:szCs w:val="24"/>
          <w:lang w:val="ru-RU" w:eastAsia="ru-RU" w:bidi="ar-SA"/>
        </w:rPr>
      </w:pPr>
      <w:proofErr w:type="spellStart"/>
      <w:r w:rsidRPr="00547D3A">
        <w:rPr>
          <w:rFonts w:ascii="Helvetica" w:hAnsi="Helvetica" w:cs="Helvetica"/>
          <w:b/>
          <w:bCs/>
          <w:i/>
          <w:iCs/>
          <w:color w:val="313131"/>
          <w:sz w:val="24"/>
          <w:szCs w:val="24"/>
          <w:lang w:val="ru-RU" w:eastAsia="ru-RU" w:bidi="ar-SA"/>
        </w:rPr>
        <w:t>Домашнє</w:t>
      </w:r>
      <w:proofErr w:type="spellEnd"/>
      <w:r w:rsidRPr="00547D3A">
        <w:rPr>
          <w:rFonts w:ascii="Helvetica" w:hAnsi="Helvetica" w:cs="Helvetica"/>
          <w:b/>
          <w:bCs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b/>
          <w:bCs/>
          <w:i/>
          <w:iCs/>
          <w:color w:val="313131"/>
          <w:sz w:val="24"/>
          <w:szCs w:val="24"/>
          <w:lang w:val="ru-RU" w:eastAsia="ru-RU" w:bidi="ar-SA"/>
        </w:rPr>
        <w:t>завдання</w:t>
      </w:r>
      <w:proofErr w:type="spellEnd"/>
      <w:r w:rsidRPr="00547D3A">
        <w:rPr>
          <w:rFonts w:ascii="Helvetica" w:hAnsi="Helvetica" w:cs="Helvetica"/>
          <w:b/>
          <w:bCs/>
          <w:i/>
          <w:iCs/>
          <w:color w:val="313131"/>
          <w:sz w:val="24"/>
          <w:szCs w:val="24"/>
          <w:lang w:val="ru-RU" w:eastAsia="ru-RU" w:bidi="ar-SA"/>
        </w:rPr>
        <w:t xml:space="preserve"> 3:</w:t>
      </w:r>
    </w:p>
    <w:p w:rsidR="00547D3A" w:rsidRPr="00547D3A" w:rsidRDefault="00547D3A" w:rsidP="00547D3A">
      <w:pPr>
        <w:shd w:val="clear" w:color="auto" w:fill="FBFBFB"/>
        <w:suppressAutoHyphens w:val="0"/>
        <w:spacing w:before="300" w:after="340" w:line="240" w:lineRule="auto"/>
        <w:rPr>
          <w:rFonts w:ascii="Helvetica" w:hAnsi="Helvetica" w:cs="Helvetica"/>
          <w:color w:val="313131"/>
          <w:sz w:val="24"/>
          <w:szCs w:val="24"/>
          <w:lang w:val="ru-RU" w:eastAsia="ru-RU" w:bidi="ar-SA"/>
        </w:rPr>
      </w:pPr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У </w:t>
      </w:r>
      <w:proofErr w:type="spellStart"/>
      <w:proofErr w:type="gram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Ваш</w:t>
      </w:r>
      <w:proofErr w:type="gram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ій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громаді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нещодавно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створено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інституцію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місцевого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економічного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розвитку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-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агенцію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місцевого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економічного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розвитку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(АМЕР). Ви входите </w:t>
      </w:r>
      <w:proofErr w:type="gram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до</w:t>
      </w:r>
      <w:proofErr w:type="gram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gram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складу</w:t>
      </w:r>
      <w:proofErr w:type="gram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керівних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органів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.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Організація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пройшла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юридичну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реєстрацію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і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має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напрацьований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стратегічний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план (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домашнє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завдання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з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попереднього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модуля курсу).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Наступне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gram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Ваше</w:t>
      </w:r>
      <w:proofErr w:type="gram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завдання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-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визначити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бізнес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-модель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діяльності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АМЕР та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розробити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бізнес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-план АМЕР на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її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основі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.  </w:t>
      </w:r>
    </w:p>
    <w:p w:rsidR="00547D3A" w:rsidRPr="00547D3A" w:rsidRDefault="00547D3A" w:rsidP="00547D3A">
      <w:pPr>
        <w:shd w:val="clear" w:color="auto" w:fill="FBFBFB"/>
        <w:suppressAutoHyphens w:val="0"/>
        <w:spacing w:before="300" w:after="340" w:line="240" w:lineRule="auto"/>
        <w:rPr>
          <w:rFonts w:ascii="Helvetica" w:hAnsi="Helvetica" w:cs="Helvetica"/>
          <w:color w:val="313131"/>
          <w:sz w:val="24"/>
          <w:szCs w:val="24"/>
          <w:lang w:val="ru-RU" w:eastAsia="ru-RU" w:bidi="ar-SA"/>
        </w:rPr>
      </w:pPr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Ви можете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використовувати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шаблон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бізнес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-плану,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доступний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у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матеріалах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цього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курсу,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або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proofErr w:type="gram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п</w:t>
      </w:r>
      <w:proofErr w:type="gram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ідготувати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презентацію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з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ключовими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тезами (яку,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наприклад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, Ви могли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би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показати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на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сесії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міської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ради перед депутатам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або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на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зустрічі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місцевих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підприємців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).</w:t>
      </w:r>
    </w:p>
    <w:p w:rsidR="00547D3A" w:rsidRPr="00547D3A" w:rsidRDefault="00547D3A" w:rsidP="00547D3A">
      <w:pPr>
        <w:shd w:val="clear" w:color="auto" w:fill="FBFBFB"/>
        <w:suppressAutoHyphens w:val="0"/>
        <w:spacing w:before="300" w:after="340" w:line="240" w:lineRule="auto"/>
        <w:rPr>
          <w:rFonts w:ascii="Helvetica" w:hAnsi="Helvetica" w:cs="Helvetica"/>
          <w:color w:val="313131"/>
          <w:sz w:val="24"/>
          <w:szCs w:val="24"/>
          <w:lang w:val="ru-RU" w:eastAsia="ru-RU" w:bidi="ar-SA"/>
        </w:rPr>
      </w:pP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Ключове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питання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- як АМЕР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має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забезпечити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фінансування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proofErr w:type="gram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своєї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д</w:t>
      </w:r>
      <w:proofErr w:type="gram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іяльності</w:t>
      </w:r>
      <w:proofErr w:type="spellEnd"/>
      <w:r w:rsidRPr="00547D3A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?</w:t>
      </w:r>
    </w:p>
    <w:p w:rsidR="00547D3A" w:rsidRPr="00547D3A" w:rsidRDefault="00547D3A" w:rsidP="004565D8">
      <w:pPr>
        <w:shd w:val="clear" w:color="auto" w:fill="FFFFFF" w:themeFill="background1"/>
        <w:suppressAutoHyphens w:val="0"/>
        <w:spacing w:before="0" w:after="120" w:line="240" w:lineRule="auto"/>
        <w:jc w:val="center"/>
        <w:rPr>
          <w:rFonts w:ascii="Verdana" w:hAnsi="Verdana"/>
          <w:b/>
          <w:color w:val="660066"/>
          <w:sz w:val="28"/>
          <w:szCs w:val="28"/>
          <w:lang w:val="ru-RU"/>
        </w:rPr>
      </w:pPr>
      <w:bookmarkStart w:id="0" w:name="_GoBack"/>
      <w:bookmarkEnd w:id="0"/>
    </w:p>
    <w:p w:rsidR="004565D8" w:rsidRPr="004565D8" w:rsidRDefault="00F218EC" w:rsidP="004565D8">
      <w:pPr>
        <w:shd w:val="clear" w:color="auto" w:fill="FFFFFF" w:themeFill="background1"/>
        <w:suppressAutoHyphens w:val="0"/>
        <w:spacing w:before="0" w:after="120" w:line="240" w:lineRule="auto"/>
        <w:jc w:val="center"/>
        <w:rPr>
          <w:rFonts w:ascii="Verdana" w:hAnsi="Verdana"/>
          <w:b/>
          <w:color w:val="660066"/>
          <w:sz w:val="28"/>
          <w:szCs w:val="28"/>
          <w:lang w:val="uk-UA"/>
        </w:rPr>
      </w:pPr>
      <w:r>
        <w:rPr>
          <w:rFonts w:ascii="Verdana" w:hAnsi="Verdana"/>
          <w:b/>
          <w:color w:val="660066"/>
          <w:sz w:val="28"/>
          <w:szCs w:val="28"/>
          <w:lang w:val="uk-UA"/>
        </w:rPr>
        <w:t>БІЗНЕС-ПЛАН І</w:t>
      </w:r>
      <w:r w:rsidR="004565D8" w:rsidRPr="004565D8">
        <w:rPr>
          <w:rFonts w:ascii="Verdana" w:hAnsi="Verdana"/>
          <w:b/>
          <w:color w:val="660066"/>
          <w:sz w:val="28"/>
          <w:szCs w:val="28"/>
          <w:lang w:val="uk-UA"/>
        </w:rPr>
        <w:t>МЕР м. ______________ НА 20</w:t>
      </w:r>
      <w:r w:rsidR="008164E7">
        <w:rPr>
          <w:rFonts w:ascii="Verdana" w:hAnsi="Verdana"/>
          <w:b/>
          <w:color w:val="660066"/>
          <w:sz w:val="28"/>
          <w:szCs w:val="28"/>
          <w:lang w:val="uk-UA"/>
        </w:rPr>
        <w:t>хх</w:t>
      </w:r>
      <w:r w:rsidR="004565D8" w:rsidRPr="004565D8">
        <w:rPr>
          <w:rFonts w:ascii="Verdana" w:hAnsi="Verdana"/>
          <w:b/>
          <w:color w:val="660066"/>
          <w:sz w:val="28"/>
          <w:szCs w:val="28"/>
          <w:lang w:val="uk-UA"/>
        </w:rPr>
        <w:t>-20</w:t>
      </w:r>
      <w:r w:rsidR="008164E7">
        <w:rPr>
          <w:rFonts w:ascii="Verdana" w:hAnsi="Verdana"/>
          <w:b/>
          <w:color w:val="660066"/>
          <w:sz w:val="28"/>
          <w:szCs w:val="28"/>
          <w:lang w:val="uk-UA"/>
        </w:rPr>
        <w:t>хх</w:t>
      </w:r>
      <w:r w:rsidR="004565D8" w:rsidRPr="004565D8">
        <w:rPr>
          <w:rFonts w:ascii="Verdana" w:hAnsi="Verdana"/>
          <w:b/>
          <w:color w:val="660066"/>
          <w:sz w:val="28"/>
          <w:szCs w:val="28"/>
          <w:lang w:val="uk-UA"/>
        </w:rPr>
        <w:t xml:space="preserve"> рр.</w:t>
      </w:r>
    </w:p>
    <w:p w:rsidR="001C53E0" w:rsidRDefault="001C53E0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sz w:val="22"/>
          <w:szCs w:val="22"/>
          <w:lang w:val="uk-UA"/>
        </w:rPr>
      </w:pPr>
    </w:p>
    <w:p w:rsidR="008164E7" w:rsidRPr="008164E7" w:rsidRDefault="008164E7" w:rsidP="008164E7">
      <w:pPr>
        <w:shd w:val="clear" w:color="auto" w:fill="FFFFFF" w:themeFill="background1"/>
        <w:suppressAutoHyphens w:val="0"/>
        <w:spacing w:before="0" w:after="120" w:line="240" w:lineRule="auto"/>
        <w:jc w:val="center"/>
        <w:rPr>
          <w:rFonts w:ascii="Verdana" w:hAnsi="Verdana"/>
          <w:b/>
          <w:sz w:val="22"/>
          <w:szCs w:val="22"/>
          <w:lang w:val="uk-UA"/>
        </w:rPr>
      </w:pPr>
      <w:r w:rsidRPr="008164E7">
        <w:rPr>
          <w:rFonts w:ascii="Verdana" w:hAnsi="Verdana"/>
          <w:b/>
          <w:sz w:val="22"/>
          <w:szCs w:val="22"/>
          <w:lang w:val="uk-UA"/>
        </w:rPr>
        <w:t>ЗМІСТ</w:t>
      </w:r>
    </w:p>
    <w:p w:rsidR="008644D7" w:rsidRDefault="00F218EC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b/>
          <w:sz w:val="22"/>
          <w:szCs w:val="22"/>
          <w:lang w:val="uk-UA"/>
        </w:rPr>
      </w:pPr>
      <w:r>
        <w:rPr>
          <w:rFonts w:ascii="Verdana" w:hAnsi="Verdana"/>
          <w:b/>
          <w:sz w:val="22"/>
          <w:szCs w:val="22"/>
          <w:lang w:val="uk-UA"/>
        </w:rPr>
        <w:t>Паспорт І</w:t>
      </w:r>
      <w:r w:rsidR="008644D7">
        <w:rPr>
          <w:rFonts w:ascii="Verdana" w:hAnsi="Verdana"/>
          <w:b/>
          <w:sz w:val="22"/>
          <w:szCs w:val="22"/>
          <w:lang w:val="uk-UA"/>
        </w:rPr>
        <w:t>МЕР</w:t>
      </w:r>
    </w:p>
    <w:p w:rsidR="008644D7" w:rsidRDefault="008644D7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b/>
          <w:sz w:val="22"/>
          <w:szCs w:val="22"/>
          <w:lang w:val="uk-UA"/>
        </w:rPr>
      </w:pPr>
    </w:p>
    <w:p w:rsidR="00E616C8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b/>
          <w:sz w:val="22"/>
          <w:szCs w:val="22"/>
          <w:lang w:val="uk-UA"/>
        </w:rPr>
      </w:pPr>
      <w:r w:rsidRPr="004565D8">
        <w:rPr>
          <w:rFonts w:ascii="Verdana" w:hAnsi="Verdana"/>
          <w:b/>
          <w:sz w:val="22"/>
          <w:szCs w:val="22"/>
          <w:lang w:val="uk-UA"/>
        </w:rPr>
        <w:t>Розд</w:t>
      </w:r>
      <w:r w:rsidR="008164E7">
        <w:rPr>
          <w:rFonts w:ascii="Verdana" w:hAnsi="Verdana"/>
          <w:b/>
          <w:sz w:val="22"/>
          <w:szCs w:val="22"/>
          <w:lang w:val="uk-UA"/>
        </w:rPr>
        <w:t>іл 1. Аналіз зовнішніх факторів</w:t>
      </w:r>
    </w:p>
    <w:p w:rsidR="00E616C8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ind w:left="720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1.1 Аналіз ключових проблем</w:t>
      </w:r>
    </w:p>
    <w:p w:rsidR="00E616C8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ind w:left="720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1.2 Аналіз ключових можливостей</w:t>
      </w:r>
    </w:p>
    <w:p w:rsidR="00E616C8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ind w:left="720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1.3 Аналіз ключових гравців</w:t>
      </w:r>
    </w:p>
    <w:p w:rsidR="00E616C8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ind w:left="720"/>
        <w:rPr>
          <w:rFonts w:ascii="Verdana" w:hAnsi="Verdana"/>
          <w:sz w:val="22"/>
          <w:szCs w:val="22"/>
          <w:lang w:val="uk-UA"/>
        </w:rPr>
      </w:pPr>
    </w:p>
    <w:p w:rsidR="00E616C8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b/>
          <w:sz w:val="22"/>
          <w:szCs w:val="22"/>
          <w:lang w:val="uk-UA"/>
        </w:rPr>
      </w:pPr>
      <w:r w:rsidRPr="004565D8">
        <w:rPr>
          <w:rFonts w:ascii="Verdana" w:hAnsi="Verdana"/>
          <w:b/>
          <w:sz w:val="22"/>
          <w:szCs w:val="22"/>
          <w:lang w:val="uk-UA"/>
        </w:rPr>
        <w:t>Розді</w:t>
      </w:r>
      <w:r w:rsidR="00121C9A">
        <w:rPr>
          <w:rFonts w:ascii="Verdana" w:hAnsi="Verdana"/>
          <w:b/>
          <w:sz w:val="22"/>
          <w:szCs w:val="22"/>
          <w:lang w:val="uk-UA"/>
        </w:rPr>
        <w:t>л 2. Аналіз внутрішніх факторів</w:t>
      </w:r>
    </w:p>
    <w:p w:rsidR="00E616C8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b/>
          <w:sz w:val="22"/>
          <w:szCs w:val="22"/>
          <w:lang w:val="uk-UA"/>
        </w:rPr>
        <w:tab/>
      </w:r>
      <w:r w:rsidRPr="004565D8">
        <w:rPr>
          <w:rFonts w:ascii="Verdana" w:hAnsi="Verdana"/>
          <w:sz w:val="22"/>
          <w:szCs w:val="22"/>
          <w:lang w:val="uk-UA"/>
        </w:rPr>
        <w:t>2.1 Оцінка внутрішнього потенціалу агенції</w:t>
      </w:r>
    </w:p>
    <w:p w:rsidR="00E616C8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ab/>
        <w:t>2.2 Дослідження наявних пакетів проектної документації</w:t>
      </w:r>
    </w:p>
    <w:p w:rsidR="00E616C8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b/>
          <w:sz w:val="22"/>
          <w:szCs w:val="22"/>
          <w:lang w:val="uk-UA"/>
        </w:rPr>
      </w:pPr>
    </w:p>
    <w:p w:rsidR="001C53E0" w:rsidRPr="004565D8" w:rsidRDefault="001C53E0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b/>
          <w:sz w:val="22"/>
          <w:szCs w:val="22"/>
          <w:lang w:val="uk-UA"/>
        </w:rPr>
      </w:pPr>
      <w:r w:rsidRPr="004565D8">
        <w:rPr>
          <w:rFonts w:ascii="Verdana" w:hAnsi="Verdana"/>
          <w:b/>
          <w:sz w:val="22"/>
          <w:szCs w:val="22"/>
          <w:lang w:val="uk-UA"/>
        </w:rPr>
        <w:t xml:space="preserve">Розділ </w:t>
      </w:r>
      <w:r w:rsidR="00E616C8" w:rsidRPr="004565D8">
        <w:rPr>
          <w:rFonts w:ascii="Verdana" w:hAnsi="Verdana"/>
          <w:b/>
          <w:sz w:val="22"/>
          <w:szCs w:val="22"/>
          <w:lang w:val="uk-UA"/>
        </w:rPr>
        <w:t>3</w:t>
      </w:r>
      <w:r w:rsidRPr="004565D8">
        <w:rPr>
          <w:rFonts w:ascii="Verdana" w:hAnsi="Verdana"/>
          <w:b/>
          <w:sz w:val="22"/>
          <w:szCs w:val="22"/>
          <w:lang w:val="uk-UA"/>
        </w:rPr>
        <w:t>. Стратегічн</w:t>
      </w:r>
      <w:r w:rsidR="008164E7">
        <w:rPr>
          <w:rFonts w:ascii="Verdana" w:hAnsi="Verdana"/>
          <w:b/>
          <w:sz w:val="22"/>
          <w:szCs w:val="22"/>
          <w:lang w:val="uk-UA"/>
        </w:rPr>
        <w:t>ий план</w:t>
      </w:r>
    </w:p>
    <w:p w:rsidR="001C53E0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ind w:left="720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3</w:t>
      </w:r>
      <w:r w:rsidR="001C53E0" w:rsidRPr="004565D8">
        <w:rPr>
          <w:rFonts w:ascii="Verdana" w:hAnsi="Verdana"/>
          <w:sz w:val="22"/>
          <w:szCs w:val="22"/>
          <w:lang w:val="uk-UA"/>
        </w:rPr>
        <w:t xml:space="preserve">.1 </w:t>
      </w:r>
      <w:proofErr w:type="spellStart"/>
      <w:r w:rsidR="008164E7">
        <w:rPr>
          <w:rFonts w:ascii="Verdana" w:hAnsi="Verdana"/>
          <w:sz w:val="22"/>
          <w:szCs w:val="22"/>
          <w:lang w:val="uk-UA"/>
        </w:rPr>
        <w:t>Візія</w:t>
      </w:r>
      <w:proofErr w:type="spellEnd"/>
    </w:p>
    <w:p w:rsidR="001C53E0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ind w:left="720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3</w:t>
      </w:r>
      <w:r w:rsidR="008164E7">
        <w:rPr>
          <w:rFonts w:ascii="Verdana" w:hAnsi="Verdana"/>
          <w:sz w:val="22"/>
          <w:szCs w:val="22"/>
          <w:lang w:val="uk-UA"/>
        </w:rPr>
        <w:t>.2 Місія</w:t>
      </w:r>
    </w:p>
    <w:p w:rsidR="001C53E0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ind w:left="720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3</w:t>
      </w:r>
      <w:r w:rsidR="008164E7">
        <w:rPr>
          <w:rFonts w:ascii="Verdana" w:hAnsi="Verdana"/>
          <w:sz w:val="22"/>
          <w:szCs w:val="22"/>
          <w:lang w:val="uk-UA"/>
        </w:rPr>
        <w:t>.3 Стратегічні цілі</w:t>
      </w:r>
    </w:p>
    <w:p w:rsidR="001C53E0" w:rsidRPr="004565D8" w:rsidRDefault="001C53E0" w:rsidP="004565D8">
      <w:pPr>
        <w:shd w:val="clear" w:color="auto" w:fill="FFFFFF" w:themeFill="background1"/>
        <w:suppressAutoHyphens w:val="0"/>
        <w:spacing w:before="0" w:after="120" w:line="240" w:lineRule="auto"/>
        <w:rPr>
          <w:b/>
          <w:sz w:val="22"/>
          <w:szCs w:val="22"/>
          <w:lang w:val="uk-UA"/>
        </w:rPr>
      </w:pPr>
    </w:p>
    <w:p w:rsidR="001C53E0" w:rsidRPr="004565D8" w:rsidRDefault="001C53E0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b/>
          <w:sz w:val="22"/>
          <w:szCs w:val="22"/>
          <w:lang w:val="uk-UA"/>
        </w:rPr>
      </w:pPr>
      <w:r w:rsidRPr="004565D8">
        <w:rPr>
          <w:rFonts w:ascii="Verdana" w:hAnsi="Verdana"/>
          <w:b/>
          <w:sz w:val="22"/>
          <w:szCs w:val="22"/>
          <w:lang w:val="uk-UA"/>
        </w:rPr>
        <w:t xml:space="preserve">Розділ </w:t>
      </w:r>
      <w:r w:rsidR="00E616C8" w:rsidRPr="004565D8">
        <w:rPr>
          <w:rFonts w:ascii="Verdana" w:hAnsi="Verdana"/>
          <w:b/>
          <w:sz w:val="22"/>
          <w:szCs w:val="22"/>
          <w:lang w:val="uk-UA"/>
        </w:rPr>
        <w:t>4</w:t>
      </w:r>
      <w:r w:rsidRPr="004565D8">
        <w:rPr>
          <w:rFonts w:ascii="Verdana" w:hAnsi="Verdana"/>
          <w:b/>
          <w:sz w:val="22"/>
          <w:szCs w:val="22"/>
          <w:lang w:val="uk-UA"/>
        </w:rPr>
        <w:t>. Операційн</w:t>
      </w:r>
      <w:r w:rsidR="008164E7">
        <w:rPr>
          <w:rFonts w:ascii="Verdana" w:hAnsi="Verdana"/>
          <w:b/>
          <w:sz w:val="22"/>
          <w:szCs w:val="22"/>
          <w:lang w:val="uk-UA"/>
        </w:rPr>
        <w:t>ий план</w:t>
      </w:r>
    </w:p>
    <w:p w:rsidR="001C53E0" w:rsidRPr="004565D8" w:rsidRDefault="001C53E0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b/>
          <w:sz w:val="22"/>
          <w:szCs w:val="22"/>
          <w:lang w:val="uk-UA"/>
        </w:rPr>
        <w:tab/>
      </w:r>
      <w:r w:rsidR="00E616C8" w:rsidRPr="004565D8">
        <w:rPr>
          <w:rFonts w:ascii="Verdana" w:hAnsi="Verdana"/>
          <w:sz w:val="22"/>
          <w:szCs w:val="22"/>
          <w:lang w:val="uk-UA"/>
        </w:rPr>
        <w:t>4</w:t>
      </w:r>
      <w:r w:rsidRPr="004565D8">
        <w:rPr>
          <w:rFonts w:ascii="Verdana" w:hAnsi="Verdana"/>
          <w:sz w:val="22"/>
          <w:szCs w:val="22"/>
          <w:lang w:val="uk-UA"/>
        </w:rPr>
        <w:t>.</w:t>
      </w:r>
      <w:r w:rsidR="00E616C8" w:rsidRPr="004565D8">
        <w:rPr>
          <w:rFonts w:ascii="Verdana" w:hAnsi="Verdana"/>
          <w:sz w:val="22"/>
          <w:szCs w:val="22"/>
          <w:lang w:val="uk-UA"/>
        </w:rPr>
        <w:t>1</w:t>
      </w:r>
      <w:r w:rsidRPr="004565D8">
        <w:rPr>
          <w:rFonts w:ascii="Verdana" w:hAnsi="Verdana"/>
          <w:sz w:val="22"/>
          <w:szCs w:val="22"/>
          <w:lang w:val="uk-UA"/>
        </w:rPr>
        <w:t xml:space="preserve"> Проекти </w:t>
      </w:r>
    </w:p>
    <w:p w:rsidR="001C53E0" w:rsidRPr="004565D8" w:rsidRDefault="00E616C8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ab/>
        <w:t>4.2</w:t>
      </w:r>
      <w:r w:rsidR="001C53E0" w:rsidRPr="004565D8">
        <w:rPr>
          <w:rFonts w:ascii="Verdana" w:hAnsi="Verdana"/>
          <w:sz w:val="22"/>
          <w:szCs w:val="22"/>
          <w:lang w:val="uk-UA"/>
        </w:rPr>
        <w:t xml:space="preserve"> Послуги </w:t>
      </w:r>
    </w:p>
    <w:p w:rsidR="008164E7" w:rsidRDefault="008164E7" w:rsidP="008164E7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sz w:val="22"/>
          <w:szCs w:val="22"/>
          <w:lang w:val="uk-UA"/>
        </w:rPr>
      </w:pPr>
    </w:p>
    <w:p w:rsidR="00E616C8" w:rsidRPr="008164E7" w:rsidRDefault="008164E7" w:rsidP="008164E7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b/>
          <w:sz w:val="22"/>
          <w:szCs w:val="22"/>
          <w:lang w:val="uk-UA"/>
        </w:rPr>
      </w:pPr>
      <w:r w:rsidRPr="008164E7">
        <w:rPr>
          <w:rFonts w:ascii="Verdana" w:hAnsi="Verdana"/>
          <w:b/>
          <w:sz w:val="22"/>
          <w:szCs w:val="22"/>
          <w:lang w:val="uk-UA"/>
        </w:rPr>
        <w:t>Розділ 5. Календарний план</w:t>
      </w:r>
    </w:p>
    <w:p w:rsidR="008164E7" w:rsidRPr="004565D8" w:rsidRDefault="008164E7" w:rsidP="008164E7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sz w:val="22"/>
          <w:szCs w:val="22"/>
          <w:lang w:val="uk-UA"/>
        </w:rPr>
      </w:pPr>
    </w:p>
    <w:p w:rsidR="00E616C8" w:rsidRPr="008164E7" w:rsidRDefault="008164E7" w:rsidP="008164E7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b/>
          <w:sz w:val="22"/>
          <w:szCs w:val="22"/>
          <w:lang w:val="uk-UA"/>
        </w:rPr>
      </w:pPr>
      <w:r w:rsidRPr="008164E7">
        <w:rPr>
          <w:rFonts w:ascii="Verdana" w:hAnsi="Verdana"/>
          <w:b/>
          <w:sz w:val="22"/>
          <w:szCs w:val="22"/>
          <w:lang w:val="uk-UA"/>
        </w:rPr>
        <w:t>Розділ 6. Організаційний план</w:t>
      </w:r>
    </w:p>
    <w:p w:rsidR="001C53E0" w:rsidRPr="004565D8" w:rsidRDefault="001C53E0" w:rsidP="004565D8">
      <w:pPr>
        <w:shd w:val="clear" w:color="auto" w:fill="FFFFFF" w:themeFill="background1"/>
        <w:suppressAutoHyphens w:val="0"/>
        <w:spacing w:before="0" w:after="120" w:line="240" w:lineRule="auto"/>
        <w:ind w:left="720"/>
        <w:rPr>
          <w:rFonts w:ascii="Verdana" w:hAnsi="Verdana"/>
          <w:sz w:val="22"/>
          <w:szCs w:val="22"/>
          <w:lang w:val="uk-UA"/>
        </w:rPr>
      </w:pPr>
    </w:p>
    <w:p w:rsidR="001C53E0" w:rsidRPr="004565D8" w:rsidRDefault="008164E7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b/>
          <w:sz w:val="22"/>
          <w:szCs w:val="22"/>
          <w:lang w:val="uk-UA"/>
        </w:rPr>
      </w:pPr>
      <w:r>
        <w:rPr>
          <w:rFonts w:ascii="Verdana" w:hAnsi="Verdana"/>
          <w:b/>
          <w:sz w:val="22"/>
          <w:szCs w:val="22"/>
          <w:lang w:val="uk-UA"/>
        </w:rPr>
        <w:t>Розділ 7</w:t>
      </w:r>
      <w:r w:rsidR="001C53E0" w:rsidRPr="004565D8">
        <w:rPr>
          <w:rFonts w:ascii="Verdana" w:hAnsi="Verdana"/>
          <w:b/>
          <w:sz w:val="22"/>
          <w:szCs w:val="22"/>
          <w:lang w:val="uk-UA"/>
        </w:rPr>
        <w:t>. Фінансов</w:t>
      </w:r>
      <w:r>
        <w:rPr>
          <w:rFonts w:ascii="Verdana" w:hAnsi="Verdana"/>
          <w:b/>
          <w:sz w:val="22"/>
          <w:szCs w:val="22"/>
          <w:lang w:val="uk-UA"/>
        </w:rPr>
        <w:t>ий план</w:t>
      </w:r>
    </w:p>
    <w:p w:rsidR="004565D8" w:rsidRDefault="004565D8" w:rsidP="004565D8">
      <w:pPr>
        <w:suppressAutoHyphens w:val="0"/>
        <w:spacing w:before="0" w:after="0" w:line="240" w:lineRule="auto"/>
        <w:rPr>
          <w:b/>
          <w:color w:val="FFFFFF"/>
          <w:sz w:val="22"/>
          <w:szCs w:val="22"/>
          <w:lang w:val="uk-UA"/>
        </w:rPr>
      </w:pPr>
    </w:p>
    <w:p w:rsidR="008644D7" w:rsidRPr="008644D7" w:rsidRDefault="001C53E0" w:rsidP="008644D7">
      <w:pPr>
        <w:suppressAutoHyphens w:val="0"/>
        <w:spacing w:before="0" w:after="0" w:line="240" w:lineRule="auto"/>
        <w:rPr>
          <w:b/>
          <w:color w:val="8064A2" w:themeColor="accent4"/>
          <w:sz w:val="22"/>
          <w:szCs w:val="22"/>
          <w:lang w:val="uk-UA"/>
        </w:rPr>
      </w:pPr>
      <w:r w:rsidRPr="004565D8">
        <w:rPr>
          <w:b/>
          <w:color w:val="FFFFFF"/>
          <w:sz w:val="22"/>
          <w:szCs w:val="22"/>
          <w:lang w:val="uk-UA"/>
        </w:rPr>
        <w:br w:type="page"/>
      </w:r>
      <w:r w:rsidR="008164E7">
        <w:rPr>
          <w:b/>
          <w:color w:val="8064A2" w:themeColor="accent4"/>
          <w:sz w:val="22"/>
          <w:szCs w:val="22"/>
          <w:lang w:val="uk-UA"/>
        </w:rPr>
        <w:t>ПАСПОРТ І</w:t>
      </w:r>
      <w:r w:rsidR="008644D7" w:rsidRPr="008644D7">
        <w:rPr>
          <w:b/>
          <w:color w:val="8064A2" w:themeColor="accent4"/>
          <w:sz w:val="22"/>
          <w:szCs w:val="22"/>
          <w:lang w:val="uk-UA"/>
        </w:rPr>
        <w:t>МЕР</w:t>
      </w:r>
    </w:p>
    <w:p w:rsidR="008644D7" w:rsidRDefault="008644D7" w:rsidP="008644D7">
      <w:pPr>
        <w:suppressAutoHyphens w:val="0"/>
        <w:spacing w:before="0" w:after="0" w:line="240" w:lineRule="auto"/>
        <w:rPr>
          <w:b/>
          <w:color w:val="FFFFFF"/>
          <w:sz w:val="22"/>
          <w:szCs w:val="22"/>
          <w:lang w:val="uk-UA"/>
        </w:rPr>
      </w:pPr>
    </w:p>
    <w:p w:rsidR="00FC0262" w:rsidRPr="004565D8" w:rsidRDefault="00FC0262" w:rsidP="008644D7">
      <w:pPr>
        <w:suppressAutoHyphens w:val="0"/>
        <w:spacing w:before="0" w:after="0" w:line="240" w:lineRule="auto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Назва організації:</w:t>
      </w:r>
      <w:r w:rsidR="00FF423D" w:rsidRPr="004565D8">
        <w:rPr>
          <w:rFonts w:ascii="Verdana" w:hAnsi="Verdana"/>
          <w:sz w:val="22"/>
          <w:szCs w:val="22"/>
          <w:lang w:val="uk-UA"/>
        </w:rPr>
        <w:t xml:space="preserve"> </w:t>
      </w:r>
    </w:p>
    <w:p w:rsidR="00FC0262" w:rsidRPr="004565D8" w:rsidRDefault="00FC0262" w:rsidP="004565D8">
      <w:pPr>
        <w:pStyle w:val="-11"/>
        <w:numPr>
          <w:ilvl w:val="0"/>
          <w:numId w:val="23"/>
        </w:numPr>
        <w:jc w:val="both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 xml:space="preserve">Ім’я керівника: </w:t>
      </w:r>
    </w:p>
    <w:p w:rsidR="00FC0262" w:rsidRPr="004565D8" w:rsidRDefault="00FC0262" w:rsidP="004565D8">
      <w:pPr>
        <w:pStyle w:val="-11"/>
        <w:numPr>
          <w:ilvl w:val="0"/>
          <w:numId w:val="23"/>
        </w:numPr>
        <w:jc w:val="both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Місце розташування:</w:t>
      </w:r>
    </w:p>
    <w:p w:rsidR="00FC0262" w:rsidRPr="004565D8" w:rsidRDefault="00FC0262" w:rsidP="004565D8">
      <w:pPr>
        <w:pStyle w:val="-11"/>
        <w:numPr>
          <w:ilvl w:val="0"/>
          <w:numId w:val="23"/>
        </w:numPr>
        <w:jc w:val="both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Географія роботи:</w:t>
      </w:r>
    </w:p>
    <w:p w:rsidR="00FC0262" w:rsidRPr="004565D8" w:rsidRDefault="00FC0262" w:rsidP="004565D8">
      <w:pPr>
        <w:pStyle w:val="-11"/>
        <w:numPr>
          <w:ilvl w:val="0"/>
          <w:numId w:val="23"/>
        </w:numPr>
        <w:jc w:val="both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 xml:space="preserve">Кількість працівників: </w:t>
      </w:r>
    </w:p>
    <w:p w:rsidR="00FC0262" w:rsidRPr="004565D8" w:rsidRDefault="00FC0262" w:rsidP="004565D8">
      <w:pPr>
        <w:pStyle w:val="-11"/>
        <w:numPr>
          <w:ilvl w:val="0"/>
          <w:numId w:val="23"/>
        </w:numPr>
        <w:jc w:val="both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Форма реєстрації:</w:t>
      </w:r>
    </w:p>
    <w:p w:rsidR="00FC0262" w:rsidRPr="004565D8" w:rsidRDefault="00FC0262" w:rsidP="004565D8">
      <w:pPr>
        <w:pStyle w:val="-11"/>
        <w:numPr>
          <w:ilvl w:val="0"/>
          <w:numId w:val="23"/>
        </w:numPr>
        <w:jc w:val="both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Засновники:</w:t>
      </w:r>
    </w:p>
    <w:p w:rsidR="00FC0262" w:rsidRPr="004565D8" w:rsidRDefault="00FC0262" w:rsidP="004565D8">
      <w:pPr>
        <w:pStyle w:val="-11"/>
        <w:numPr>
          <w:ilvl w:val="0"/>
          <w:numId w:val="23"/>
        </w:numPr>
        <w:jc w:val="both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t>Члени Наглядової Ради:</w:t>
      </w:r>
    </w:p>
    <w:p w:rsidR="008644D7" w:rsidRPr="008644D7" w:rsidRDefault="008644D7" w:rsidP="008644D7">
      <w:pPr>
        <w:pStyle w:val="af4"/>
        <w:numPr>
          <w:ilvl w:val="0"/>
          <w:numId w:val="23"/>
        </w:numPr>
        <w:suppressAutoHyphens w:val="0"/>
        <w:spacing w:before="0" w:after="0" w:line="240" w:lineRule="auto"/>
        <w:rPr>
          <w:b/>
          <w:color w:val="FFFFFF"/>
          <w:sz w:val="22"/>
          <w:szCs w:val="22"/>
          <w:lang w:val="uk-UA"/>
        </w:rPr>
      </w:pPr>
    </w:p>
    <w:p w:rsidR="008644D7" w:rsidRPr="008644D7" w:rsidRDefault="008644D7" w:rsidP="008644D7">
      <w:pPr>
        <w:shd w:val="clear" w:color="auto" w:fill="5F497A"/>
        <w:tabs>
          <w:tab w:val="center" w:pos="4875"/>
        </w:tabs>
        <w:rPr>
          <w:rFonts w:ascii="Verdana" w:hAnsi="Verdana"/>
          <w:b/>
          <w:color w:val="FFFFFF"/>
          <w:sz w:val="28"/>
          <w:lang w:val="uk-UA"/>
        </w:rPr>
      </w:pPr>
      <w:r w:rsidRPr="008644D7">
        <w:rPr>
          <w:rFonts w:ascii="Verdana" w:hAnsi="Verdana"/>
          <w:b/>
          <w:color w:val="FFFFFF"/>
          <w:sz w:val="28"/>
          <w:lang w:val="uk-UA"/>
        </w:rPr>
        <w:t>Розділ 1. АНАЛІЗ ЗОВНІШНІХ ФАКТОРІВ</w:t>
      </w:r>
    </w:p>
    <w:p w:rsidR="002A5A0D" w:rsidRPr="004565D8" w:rsidRDefault="002A5A0D" w:rsidP="002A5A0D">
      <w:pPr>
        <w:pStyle w:val="-11"/>
        <w:ind w:left="360"/>
        <w:jc w:val="both"/>
        <w:rPr>
          <w:rFonts w:ascii="Verdana" w:hAnsi="Verdana"/>
          <w:sz w:val="22"/>
          <w:szCs w:val="22"/>
          <w:lang w:val="uk-UA"/>
        </w:rPr>
      </w:pPr>
    </w:p>
    <w:p w:rsidR="002A5A0D" w:rsidRPr="004565D8" w:rsidRDefault="00E616C8" w:rsidP="002A5A0D">
      <w:pPr>
        <w:pStyle w:val="2"/>
        <w:rPr>
          <w:rFonts w:ascii="Verdana" w:hAnsi="Verdana"/>
          <w:lang w:val="uk-UA"/>
        </w:rPr>
      </w:pPr>
      <w:r w:rsidRPr="004565D8">
        <w:rPr>
          <w:rFonts w:ascii="Verdana" w:hAnsi="Verdana"/>
          <w:lang w:val="uk-UA"/>
        </w:rPr>
        <w:t xml:space="preserve">1.1 </w:t>
      </w:r>
      <w:r w:rsidR="002A5A0D" w:rsidRPr="004565D8">
        <w:rPr>
          <w:rFonts w:ascii="Verdana" w:hAnsi="Verdana"/>
          <w:lang w:val="uk-UA"/>
        </w:rPr>
        <w:t>Дослідження ключових Проблем</w:t>
      </w:r>
    </w:p>
    <w:p w:rsidR="00E616C8" w:rsidRPr="008164E7" w:rsidRDefault="00E616C8" w:rsidP="00E616C8">
      <w:pPr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Якнайповніша відповідь на питання «Які є проблеми у розвитку територій?»  </w:t>
      </w:r>
    </w:p>
    <w:p w:rsidR="0051683A" w:rsidRPr="004565D8" w:rsidRDefault="0051683A" w:rsidP="0051683A">
      <w:pPr>
        <w:rPr>
          <w:rFonts w:ascii="Verdana" w:hAnsi="Verdana"/>
          <w:sz w:val="22"/>
          <w:szCs w:val="22"/>
          <w:lang w:val="uk-UA"/>
        </w:rPr>
      </w:pPr>
    </w:p>
    <w:p w:rsidR="002A5A0D" w:rsidRPr="004565D8" w:rsidRDefault="00E616C8" w:rsidP="002A5A0D">
      <w:pPr>
        <w:pStyle w:val="2"/>
        <w:rPr>
          <w:rFonts w:ascii="Verdana" w:hAnsi="Verdana"/>
          <w:lang w:val="uk-UA"/>
        </w:rPr>
      </w:pPr>
      <w:r w:rsidRPr="004565D8">
        <w:rPr>
          <w:rFonts w:ascii="Verdana" w:hAnsi="Verdana"/>
          <w:lang w:val="uk-UA"/>
        </w:rPr>
        <w:t xml:space="preserve">1.2 </w:t>
      </w:r>
      <w:r w:rsidR="002A5A0D" w:rsidRPr="004565D8">
        <w:rPr>
          <w:rFonts w:ascii="Verdana" w:hAnsi="Verdana"/>
          <w:lang w:val="uk-UA"/>
        </w:rPr>
        <w:t>Дослідження ключових МОжливостей</w:t>
      </w:r>
    </w:p>
    <w:p w:rsidR="00E616C8" w:rsidRPr="008164E7" w:rsidRDefault="00E616C8" w:rsidP="00E616C8">
      <w:pPr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Якнайповніша відповідь на питання «Які є можливості розвитку територій?»  </w:t>
      </w:r>
    </w:p>
    <w:p w:rsidR="00E616C8" w:rsidRPr="004565D8" w:rsidRDefault="00E616C8" w:rsidP="00E616C8">
      <w:pPr>
        <w:rPr>
          <w:rFonts w:ascii="Verdana" w:hAnsi="Verdana"/>
          <w:sz w:val="22"/>
          <w:szCs w:val="22"/>
          <w:lang w:val="uk-UA"/>
        </w:rPr>
      </w:pPr>
    </w:p>
    <w:p w:rsidR="00E616C8" w:rsidRPr="004565D8" w:rsidRDefault="00E616C8" w:rsidP="00E616C8">
      <w:pPr>
        <w:pStyle w:val="2"/>
        <w:tabs>
          <w:tab w:val="left" w:pos="5550"/>
        </w:tabs>
        <w:rPr>
          <w:rFonts w:ascii="Verdana" w:hAnsi="Verdana"/>
          <w:lang w:val="uk-UA"/>
        </w:rPr>
      </w:pPr>
      <w:r w:rsidRPr="004565D8">
        <w:rPr>
          <w:rFonts w:ascii="Verdana" w:hAnsi="Verdana"/>
          <w:lang w:val="uk-UA"/>
        </w:rPr>
        <w:t>1.3 Дослідження ключових гравців</w:t>
      </w:r>
      <w:r w:rsidRPr="004565D8">
        <w:rPr>
          <w:rFonts w:ascii="Verdana" w:hAnsi="Verdana"/>
          <w:lang w:val="uk-UA"/>
        </w:rPr>
        <w:tab/>
      </w:r>
    </w:p>
    <w:p w:rsidR="00E616C8" w:rsidRPr="008164E7" w:rsidRDefault="00E616C8" w:rsidP="00E616C8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Дослідіть ключових гравців у кожній обраній Вами сфері роботи та запишіть результати дослідження у таблицю нижче. </w:t>
      </w:r>
    </w:p>
    <w:tbl>
      <w:tblPr>
        <w:tblStyle w:val="af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2977"/>
        <w:gridCol w:w="3827"/>
      </w:tblGrid>
      <w:tr w:rsidR="00E616C8" w:rsidRPr="004565D8" w:rsidTr="004565D8">
        <w:trPr>
          <w:trHeight w:val="597"/>
        </w:trPr>
        <w:tc>
          <w:tcPr>
            <w:tcW w:w="2977" w:type="dxa"/>
            <w:shd w:val="clear" w:color="auto" w:fill="E5DFEC" w:themeFill="accent4" w:themeFillTint="33"/>
          </w:tcPr>
          <w:p w:rsid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 xml:space="preserve">Заінтересовані </w:t>
            </w:r>
          </w:p>
          <w:p w:rsidR="00E616C8" w:rsidRP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сторони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Контакти,</w:t>
            </w:r>
          </w:p>
          <w:p w:rsidR="00E616C8" w:rsidRP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вид діяльності</w:t>
            </w:r>
          </w:p>
        </w:tc>
        <w:tc>
          <w:tcPr>
            <w:tcW w:w="3827" w:type="dxa"/>
            <w:shd w:val="clear" w:color="auto" w:fill="E5DFEC" w:themeFill="accent4" w:themeFillTint="33"/>
          </w:tcPr>
          <w:p w:rsidR="00E616C8" w:rsidRP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Сфера відповідальності</w:t>
            </w:r>
            <w:r w:rsidR="004565D8">
              <w:rPr>
                <w:rFonts w:ascii="Verdana" w:hAnsi="Verdana"/>
                <w:b/>
                <w:szCs w:val="22"/>
                <w:lang w:val="uk-UA"/>
              </w:rPr>
              <w:t xml:space="preserve"> </w:t>
            </w:r>
            <w:r w:rsidRPr="004565D8">
              <w:rPr>
                <w:rFonts w:ascii="Verdana" w:hAnsi="Verdana"/>
                <w:b/>
                <w:szCs w:val="22"/>
                <w:lang w:val="uk-UA"/>
              </w:rPr>
              <w:t>/</w:t>
            </w:r>
            <w:r w:rsidR="004565D8">
              <w:rPr>
                <w:rFonts w:ascii="Verdana" w:hAnsi="Verdana"/>
                <w:b/>
                <w:szCs w:val="22"/>
                <w:lang w:val="uk-UA"/>
              </w:rPr>
              <w:t xml:space="preserve"> </w:t>
            </w:r>
            <w:r w:rsidRPr="004565D8">
              <w:rPr>
                <w:rFonts w:ascii="Verdana" w:hAnsi="Verdana"/>
                <w:b/>
                <w:szCs w:val="22"/>
                <w:lang w:val="uk-UA"/>
              </w:rPr>
              <w:t>експертизи</w:t>
            </w:r>
          </w:p>
        </w:tc>
      </w:tr>
      <w:tr w:rsidR="00E616C8" w:rsidRPr="004565D8" w:rsidTr="004565D8">
        <w:trPr>
          <w:trHeight w:val="531"/>
        </w:trPr>
        <w:tc>
          <w:tcPr>
            <w:tcW w:w="2977" w:type="dxa"/>
          </w:tcPr>
          <w:p w:rsidR="00E616C8" w:rsidRP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977" w:type="dxa"/>
          </w:tcPr>
          <w:p w:rsidR="00E616C8" w:rsidRP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3827" w:type="dxa"/>
          </w:tcPr>
          <w:p w:rsidR="00E616C8" w:rsidRP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</w:tr>
      <w:tr w:rsidR="00E616C8" w:rsidRPr="004565D8" w:rsidTr="004565D8">
        <w:trPr>
          <w:trHeight w:val="531"/>
        </w:trPr>
        <w:tc>
          <w:tcPr>
            <w:tcW w:w="2977" w:type="dxa"/>
          </w:tcPr>
          <w:p w:rsidR="00E616C8" w:rsidRP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977" w:type="dxa"/>
          </w:tcPr>
          <w:p w:rsidR="00E616C8" w:rsidRP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3827" w:type="dxa"/>
          </w:tcPr>
          <w:p w:rsidR="00E616C8" w:rsidRPr="004565D8" w:rsidRDefault="00E616C8" w:rsidP="004565D8">
            <w:pPr>
              <w:pStyle w:val="-11"/>
              <w:spacing w:before="0" w:after="0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</w:tr>
    </w:tbl>
    <w:p w:rsidR="00E616C8" w:rsidRPr="004565D8" w:rsidRDefault="00E616C8" w:rsidP="00E616C8">
      <w:pPr>
        <w:rPr>
          <w:rFonts w:ascii="Verdana" w:hAnsi="Verdana"/>
          <w:sz w:val="22"/>
          <w:szCs w:val="22"/>
          <w:lang w:val="uk-UA"/>
        </w:rPr>
      </w:pPr>
    </w:p>
    <w:p w:rsidR="0051683A" w:rsidRPr="004565D8" w:rsidRDefault="0051683A" w:rsidP="0051683A">
      <w:pPr>
        <w:rPr>
          <w:rFonts w:ascii="Verdana" w:hAnsi="Verdana"/>
          <w:sz w:val="22"/>
          <w:szCs w:val="22"/>
          <w:lang w:val="uk-UA"/>
        </w:rPr>
      </w:pPr>
    </w:p>
    <w:p w:rsidR="00E616C8" w:rsidRPr="004565D8" w:rsidRDefault="00E616C8">
      <w:pPr>
        <w:suppressAutoHyphens w:val="0"/>
        <w:spacing w:before="0" w:after="0" w:line="240" w:lineRule="auto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br w:type="page"/>
      </w:r>
    </w:p>
    <w:p w:rsidR="00E616C8" w:rsidRPr="004565D8" w:rsidRDefault="00E616C8" w:rsidP="00E616C8">
      <w:pPr>
        <w:shd w:val="clear" w:color="auto" w:fill="5F497A"/>
        <w:rPr>
          <w:rFonts w:ascii="Verdana" w:hAnsi="Verdana"/>
          <w:color w:val="FFFFFF"/>
          <w:sz w:val="28"/>
          <w:lang w:val="uk-UA"/>
        </w:rPr>
      </w:pPr>
      <w:r w:rsidRPr="004565D8">
        <w:rPr>
          <w:rFonts w:ascii="Verdana" w:hAnsi="Verdana"/>
          <w:b/>
          <w:color w:val="FFFFFF"/>
          <w:sz w:val="28"/>
          <w:lang w:val="uk-UA"/>
        </w:rPr>
        <w:t>Розділ 2. АНАЛІЗ ВНУТРІШНІХ ФАКТОРІВ</w:t>
      </w:r>
    </w:p>
    <w:p w:rsidR="00E616C8" w:rsidRPr="008164E7" w:rsidRDefault="00E616C8" w:rsidP="00E616C8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Якнайповніша відповідь на питання «Що ми маємо?» та на які ресурси можемо розраховувати</w:t>
      </w:r>
    </w:p>
    <w:p w:rsidR="00E616C8" w:rsidRPr="004565D8" w:rsidRDefault="00E616C8" w:rsidP="00E616C8">
      <w:pPr>
        <w:pStyle w:val="2"/>
        <w:rPr>
          <w:rFonts w:ascii="Verdana" w:hAnsi="Verdana"/>
          <w:lang w:val="uk-UA"/>
        </w:rPr>
      </w:pPr>
      <w:r w:rsidRPr="004565D8">
        <w:rPr>
          <w:rFonts w:ascii="Verdana" w:hAnsi="Verdana"/>
          <w:lang w:val="uk-UA"/>
        </w:rPr>
        <w:t>2.1 ОЦінка власного потенціалу агенції</w:t>
      </w:r>
    </w:p>
    <w:p w:rsidR="00E616C8" w:rsidRPr="008164E7" w:rsidRDefault="00E616C8" w:rsidP="00E616C8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Дослідіть будь ласка, якими стартовими можл</w:t>
      </w:r>
      <w:r w:rsidR="004565D8"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ивостями володіє ваша агенція з кожного</w:t>
      </w: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 з пріоритетних напрямків діяльності.</w:t>
      </w:r>
    </w:p>
    <w:tbl>
      <w:tblPr>
        <w:tblStyle w:val="af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2693"/>
        <w:gridCol w:w="2977"/>
      </w:tblGrid>
      <w:tr w:rsidR="00E616C8" w:rsidRPr="00547D3A" w:rsidTr="004565D8">
        <w:trPr>
          <w:trHeight w:val="936"/>
        </w:trPr>
        <w:tc>
          <w:tcPr>
            <w:tcW w:w="1560" w:type="dxa"/>
            <w:shd w:val="clear" w:color="auto" w:fill="E5DFEC" w:themeFill="accent4" w:themeFillTint="33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Ціль</w:t>
            </w:r>
          </w:p>
        </w:tc>
        <w:tc>
          <w:tcPr>
            <w:tcW w:w="2551" w:type="dxa"/>
            <w:shd w:val="clear" w:color="auto" w:fill="E5DFEC" w:themeFill="accent4" w:themeFillTint="33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Кваліфікаційні можливості</w:t>
            </w:r>
          </w:p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  <w:r w:rsidRPr="004565D8">
              <w:rPr>
                <w:rFonts w:ascii="Verdana" w:hAnsi="Verdana"/>
                <w:szCs w:val="22"/>
                <w:lang w:val="uk-UA"/>
              </w:rPr>
              <w:t>(компетенції</w:t>
            </w:r>
            <w:r w:rsidR="004565D8">
              <w:rPr>
                <w:rFonts w:ascii="Verdana" w:hAnsi="Verdana"/>
                <w:szCs w:val="22"/>
                <w:lang w:val="uk-UA"/>
              </w:rPr>
              <w:t>,</w:t>
            </w:r>
            <w:r w:rsidRPr="004565D8">
              <w:rPr>
                <w:rFonts w:ascii="Verdana" w:hAnsi="Verdana"/>
                <w:szCs w:val="22"/>
                <w:lang w:val="uk-UA"/>
              </w:rPr>
              <w:t xml:space="preserve"> наявні для виконання завдань)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Організаційні можливості</w:t>
            </w:r>
          </w:p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  <w:r w:rsidRPr="004565D8">
              <w:rPr>
                <w:rFonts w:ascii="Verdana" w:hAnsi="Verdana"/>
                <w:szCs w:val="22"/>
                <w:lang w:val="uk-UA"/>
              </w:rPr>
              <w:t>(наявні контакти потенційних партнерів)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Можливості розвитку</w:t>
            </w:r>
          </w:p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  <w:r w:rsidRPr="004565D8">
              <w:rPr>
                <w:rFonts w:ascii="Verdana" w:hAnsi="Verdana"/>
                <w:szCs w:val="22"/>
                <w:lang w:val="uk-UA"/>
              </w:rPr>
              <w:t>(яких компетенцій чи контактів бракує для досягнення цілі)</w:t>
            </w:r>
          </w:p>
        </w:tc>
      </w:tr>
      <w:tr w:rsidR="00E616C8" w:rsidRPr="004565D8" w:rsidTr="004565D8">
        <w:trPr>
          <w:trHeight w:val="665"/>
        </w:trPr>
        <w:tc>
          <w:tcPr>
            <w:tcW w:w="1560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  <w:r w:rsidRPr="004565D8">
              <w:rPr>
                <w:rFonts w:ascii="Verdana" w:hAnsi="Verdana"/>
                <w:szCs w:val="22"/>
                <w:lang w:val="uk-UA"/>
              </w:rPr>
              <w:t>Проект 1</w:t>
            </w:r>
          </w:p>
        </w:tc>
        <w:tc>
          <w:tcPr>
            <w:tcW w:w="2551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693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977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</w:tr>
      <w:tr w:rsidR="00E616C8" w:rsidRPr="004565D8" w:rsidTr="004565D8">
        <w:trPr>
          <w:trHeight w:val="665"/>
        </w:trPr>
        <w:tc>
          <w:tcPr>
            <w:tcW w:w="1560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  <w:r w:rsidRPr="004565D8">
              <w:rPr>
                <w:rFonts w:ascii="Verdana" w:hAnsi="Verdana"/>
                <w:szCs w:val="22"/>
                <w:lang w:val="uk-UA"/>
              </w:rPr>
              <w:t>Проект 2</w:t>
            </w:r>
          </w:p>
        </w:tc>
        <w:tc>
          <w:tcPr>
            <w:tcW w:w="2551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693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977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</w:tr>
      <w:tr w:rsidR="00E616C8" w:rsidRPr="004565D8" w:rsidTr="004565D8">
        <w:trPr>
          <w:trHeight w:val="680"/>
        </w:trPr>
        <w:tc>
          <w:tcPr>
            <w:tcW w:w="1560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  <w:r w:rsidRPr="004565D8">
              <w:rPr>
                <w:rFonts w:ascii="Verdana" w:hAnsi="Verdana"/>
                <w:szCs w:val="22"/>
                <w:lang w:val="uk-UA"/>
              </w:rPr>
              <w:t>Послуга 3</w:t>
            </w:r>
          </w:p>
        </w:tc>
        <w:tc>
          <w:tcPr>
            <w:tcW w:w="2551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693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977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</w:tr>
    </w:tbl>
    <w:p w:rsidR="007C4623" w:rsidRPr="007C4623" w:rsidRDefault="007C4623" w:rsidP="007C4623"/>
    <w:p w:rsidR="00E616C8" w:rsidRPr="004565D8" w:rsidRDefault="00E616C8" w:rsidP="007C4623">
      <w:pPr>
        <w:pStyle w:val="2"/>
        <w:spacing w:line="240" w:lineRule="auto"/>
        <w:rPr>
          <w:rFonts w:ascii="Verdana" w:hAnsi="Verdana"/>
          <w:lang w:val="uk-UA"/>
        </w:rPr>
      </w:pPr>
      <w:r w:rsidRPr="004565D8">
        <w:rPr>
          <w:rFonts w:ascii="Verdana" w:hAnsi="Verdana"/>
          <w:lang w:val="uk-UA"/>
        </w:rPr>
        <w:t>2.2 Дослідження наявних пакетів проектної документації</w:t>
      </w:r>
    </w:p>
    <w:p w:rsidR="00E616C8" w:rsidRPr="008164E7" w:rsidRDefault="008164E7" w:rsidP="00E616C8">
      <w:pPr>
        <w:pStyle w:val="-11"/>
        <w:ind w:left="0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Дослідіть Ваші місцеві ради</w:t>
      </w:r>
      <w:r w:rsidR="00E616C8"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 на предмет наявності проектної документації та запишіть результати дослідження у таблицю знизу. </w:t>
      </w:r>
    </w:p>
    <w:tbl>
      <w:tblPr>
        <w:tblStyle w:val="af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701"/>
        <w:gridCol w:w="1276"/>
        <w:gridCol w:w="1276"/>
        <w:gridCol w:w="2551"/>
      </w:tblGrid>
      <w:tr w:rsidR="00E616C8" w:rsidRPr="00547D3A" w:rsidTr="007C4623">
        <w:trPr>
          <w:cantSplit/>
          <w:trHeight w:val="2572"/>
        </w:trPr>
        <w:tc>
          <w:tcPr>
            <w:tcW w:w="1276" w:type="dxa"/>
            <w:shd w:val="clear" w:color="auto" w:fill="E5DFEC" w:themeFill="accent4" w:themeFillTint="33"/>
            <w:textDirection w:val="btLr"/>
          </w:tcPr>
          <w:p w:rsidR="00E616C8" w:rsidRPr="004565D8" w:rsidRDefault="00E616C8" w:rsidP="007C4623">
            <w:pPr>
              <w:pStyle w:val="-11"/>
              <w:ind w:left="113" w:right="113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Назва Проекту</w:t>
            </w:r>
          </w:p>
        </w:tc>
        <w:tc>
          <w:tcPr>
            <w:tcW w:w="1701" w:type="dxa"/>
            <w:shd w:val="clear" w:color="auto" w:fill="E5DFEC" w:themeFill="accent4" w:themeFillTint="33"/>
            <w:textDirection w:val="btLr"/>
          </w:tcPr>
          <w:p w:rsidR="00E616C8" w:rsidRPr="004565D8" w:rsidRDefault="00E616C8" w:rsidP="007C4623">
            <w:pPr>
              <w:pStyle w:val="-11"/>
              <w:ind w:left="113" w:right="113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Назва органі</w:t>
            </w:r>
            <w:r w:rsidR="007C4623">
              <w:rPr>
                <w:rFonts w:ascii="Verdana" w:hAnsi="Verdana"/>
                <w:b/>
                <w:szCs w:val="22"/>
                <w:lang w:val="uk-UA"/>
              </w:rPr>
              <w:t>зації –розробника</w:t>
            </w:r>
          </w:p>
        </w:tc>
        <w:tc>
          <w:tcPr>
            <w:tcW w:w="1701" w:type="dxa"/>
            <w:shd w:val="clear" w:color="auto" w:fill="E5DFEC" w:themeFill="accent4" w:themeFillTint="33"/>
            <w:textDirection w:val="btLr"/>
          </w:tcPr>
          <w:p w:rsidR="00E616C8" w:rsidRPr="004565D8" w:rsidRDefault="00E616C8" w:rsidP="007C4623">
            <w:pPr>
              <w:pStyle w:val="-11"/>
              <w:ind w:left="113" w:right="113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Географія впровадження</w:t>
            </w:r>
          </w:p>
        </w:tc>
        <w:tc>
          <w:tcPr>
            <w:tcW w:w="1276" w:type="dxa"/>
            <w:shd w:val="clear" w:color="auto" w:fill="E5DFEC" w:themeFill="accent4" w:themeFillTint="33"/>
            <w:textDirection w:val="btLr"/>
          </w:tcPr>
          <w:p w:rsidR="00E616C8" w:rsidRPr="004565D8" w:rsidRDefault="00E616C8" w:rsidP="007C4623">
            <w:pPr>
              <w:pStyle w:val="-11"/>
              <w:ind w:left="113" w:right="113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Період реалізації</w:t>
            </w:r>
          </w:p>
        </w:tc>
        <w:tc>
          <w:tcPr>
            <w:tcW w:w="1276" w:type="dxa"/>
            <w:shd w:val="clear" w:color="auto" w:fill="E5DFEC" w:themeFill="accent4" w:themeFillTint="33"/>
            <w:textDirection w:val="btLr"/>
          </w:tcPr>
          <w:p w:rsidR="00E616C8" w:rsidRPr="004565D8" w:rsidRDefault="00E616C8" w:rsidP="007C4623">
            <w:pPr>
              <w:pStyle w:val="-11"/>
              <w:ind w:left="113" w:right="113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>Короткий опис проекту</w:t>
            </w:r>
          </w:p>
        </w:tc>
        <w:tc>
          <w:tcPr>
            <w:tcW w:w="2551" w:type="dxa"/>
            <w:shd w:val="clear" w:color="auto" w:fill="E5DFEC" w:themeFill="accent4" w:themeFillTint="33"/>
            <w:textDirection w:val="btLr"/>
          </w:tcPr>
          <w:p w:rsidR="00E616C8" w:rsidRPr="004565D8" w:rsidRDefault="00E616C8" w:rsidP="007C4623">
            <w:pPr>
              <w:pStyle w:val="-11"/>
              <w:ind w:left="113" w:right="113"/>
              <w:rPr>
                <w:rFonts w:ascii="Verdana" w:hAnsi="Verdana"/>
                <w:b/>
                <w:szCs w:val="22"/>
                <w:lang w:val="uk-UA"/>
              </w:rPr>
            </w:pPr>
            <w:r w:rsidRPr="004565D8">
              <w:rPr>
                <w:rFonts w:ascii="Verdana" w:hAnsi="Verdana"/>
                <w:b/>
                <w:szCs w:val="22"/>
                <w:lang w:val="uk-UA"/>
              </w:rPr>
              <w:t xml:space="preserve">Перелік наявних документів (концепція, ТЕО, ПКД, </w:t>
            </w:r>
            <w:proofErr w:type="spellStart"/>
            <w:r w:rsidRPr="004565D8">
              <w:rPr>
                <w:rFonts w:ascii="Verdana" w:hAnsi="Verdana"/>
                <w:b/>
                <w:szCs w:val="22"/>
                <w:lang w:val="uk-UA"/>
              </w:rPr>
              <w:t>ітд</w:t>
            </w:r>
            <w:proofErr w:type="spellEnd"/>
            <w:r w:rsidRPr="004565D8">
              <w:rPr>
                <w:rFonts w:ascii="Verdana" w:hAnsi="Verdana"/>
                <w:b/>
                <w:szCs w:val="22"/>
                <w:lang w:val="uk-UA"/>
              </w:rPr>
              <w:t>.)</w:t>
            </w:r>
          </w:p>
        </w:tc>
      </w:tr>
      <w:tr w:rsidR="00E616C8" w:rsidRPr="004565D8" w:rsidTr="00E616C8">
        <w:tc>
          <w:tcPr>
            <w:tcW w:w="1276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  <w:r w:rsidRPr="004565D8">
              <w:rPr>
                <w:rFonts w:ascii="Verdana" w:hAnsi="Verdana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1701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E616C8" w:rsidRPr="004565D8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</w:tr>
    </w:tbl>
    <w:p w:rsidR="00E616C8" w:rsidRPr="004565D8" w:rsidRDefault="00E616C8" w:rsidP="00E616C8">
      <w:pPr>
        <w:suppressAutoHyphens w:val="0"/>
        <w:spacing w:before="0" w:after="0" w:line="240" w:lineRule="auto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br w:type="page"/>
      </w:r>
    </w:p>
    <w:p w:rsidR="004565D8" w:rsidRPr="004565D8" w:rsidRDefault="004565D8" w:rsidP="004565D8">
      <w:pPr>
        <w:shd w:val="clear" w:color="auto" w:fill="5F497A"/>
        <w:rPr>
          <w:rFonts w:ascii="Verdana" w:hAnsi="Verdana"/>
          <w:color w:val="FFFFFF"/>
          <w:sz w:val="28"/>
          <w:lang w:val="uk-UA"/>
        </w:rPr>
      </w:pPr>
      <w:r>
        <w:rPr>
          <w:rFonts w:ascii="Verdana" w:hAnsi="Verdana"/>
          <w:b/>
          <w:color w:val="FFFFFF"/>
          <w:sz w:val="28"/>
          <w:lang w:val="uk-UA"/>
        </w:rPr>
        <w:t>Розділ 3</w:t>
      </w:r>
      <w:r w:rsidRPr="004565D8">
        <w:rPr>
          <w:rFonts w:ascii="Verdana" w:hAnsi="Verdana"/>
          <w:b/>
          <w:color w:val="FFFFFF"/>
          <w:sz w:val="28"/>
          <w:lang w:val="uk-UA"/>
        </w:rPr>
        <w:t xml:space="preserve">. </w:t>
      </w:r>
      <w:r>
        <w:rPr>
          <w:rFonts w:ascii="Verdana" w:hAnsi="Verdana"/>
          <w:b/>
          <w:color w:val="FFFFFF"/>
          <w:sz w:val="28"/>
          <w:lang w:val="uk-UA"/>
        </w:rPr>
        <w:t>СТРАТЕГІЧН</w:t>
      </w:r>
      <w:r w:rsidR="00121C9A">
        <w:rPr>
          <w:rFonts w:ascii="Verdana" w:hAnsi="Verdana"/>
          <w:b/>
          <w:color w:val="FFFFFF"/>
          <w:sz w:val="28"/>
          <w:lang w:val="uk-UA"/>
        </w:rPr>
        <w:t>ИЙ ПЛАН</w:t>
      </w:r>
    </w:p>
    <w:p w:rsidR="004565D8" w:rsidRPr="008164E7" w:rsidRDefault="004565D8" w:rsidP="004565D8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Якнайповніша відповідь на питання «Що ми маємо?» та на які ресурси можемо розраховувати</w:t>
      </w:r>
    </w:p>
    <w:p w:rsidR="001F4D9D" w:rsidRPr="004565D8" w:rsidRDefault="00E616C8" w:rsidP="00E616C8">
      <w:pPr>
        <w:shd w:val="clear" w:color="auto" w:fill="CCC0D9" w:themeFill="accent4" w:themeFillTint="66"/>
        <w:rPr>
          <w:rFonts w:ascii="Verdana" w:hAnsi="Verdana"/>
          <w:caps/>
          <w:spacing w:val="15"/>
          <w:sz w:val="22"/>
          <w:szCs w:val="22"/>
          <w:lang w:val="uk-UA"/>
        </w:rPr>
      </w:pPr>
      <w:r w:rsidRPr="004565D8">
        <w:rPr>
          <w:rFonts w:ascii="Verdana" w:hAnsi="Verdana"/>
          <w:caps/>
          <w:spacing w:val="15"/>
          <w:sz w:val="22"/>
          <w:szCs w:val="22"/>
          <w:lang w:val="uk-UA"/>
        </w:rPr>
        <w:t>3</w:t>
      </w:r>
      <w:r w:rsidR="00921180" w:rsidRPr="004565D8">
        <w:rPr>
          <w:rFonts w:ascii="Verdana" w:hAnsi="Verdana"/>
          <w:caps/>
          <w:spacing w:val="15"/>
          <w:sz w:val="22"/>
          <w:szCs w:val="22"/>
          <w:lang w:val="uk-UA"/>
        </w:rPr>
        <w:t xml:space="preserve">.1 </w:t>
      </w:r>
      <w:r w:rsidR="008164E7">
        <w:rPr>
          <w:rFonts w:ascii="Verdana" w:hAnsi="Verdana"/>
          <w:caps/>
          <w:spacing w:val="15"/>
          <w:sz w:val="22"/>
          <w:szCs w:val="22"/>
          <w:lang w:val="uk-UA"/>
        </w:rPr>
        <w:t>ВІЗІЯ</w:t>
      </w:r>
    </w:p>
    <w:p w:rsidR="00D34E5C" w:rsidRPr="008164E7" w:rsidRDefault="00D34E5C" w:rsidP="00D34E5C">
      <w:pPr>
        <w:suppressAutoHyphens w:val="0"/>
        <w:autoSpaceDE w:val="0"/>
        <w:autoSpaceDN w:val="0"/>
        <w:adjustRightInd w:val="0"/>
        <w:spacing w:before="0" w:after="0" w:line="240" w:lineRule="auto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Якнайповніша відповідь на п</w:t>
      </w:r>
      <w:r w:rsidR="008164E7"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итання «Хто ми?» у перспективі</w:t>
      </w:r>
    </w:p>
    <w:p w:rsidR="00D34E5C" w:rsidRPr="004565D8" w:rsidRDefault="008164E7" w:rsidP="00D34E5C">
      <w:pPr>
        <w:pStyle w:val="-11"/>
        <w:ind w:left="709"/>
        <w:jc w:val="both"/>
        <w:rPr>
          <w:rFonts w:ascii="Verdana" w:hAnsi="Verdana"/>
          <w:i/>
          <w:sz w:val="22"/>
          <w:szCs w:val="22"/>
          <w:lang w:val="uk-UA"/>
        </w:rPr>
      </w:pPr>
      <w:proofErr w:type="spellStart"/>
      <w:r>
        <w:rPr>
          <w:rFonts w:ascii="Verdana" w:hAnsi="Verdana"/>
          <w:i/>
          <w:sz w:val="22"/>
          <w:szCs w:val="22"/>
          <w:lang w:val="uk-UA"/>
        </w:rPr>
        <w:t>Візія</w:t>
      </w:r>
      <w:proofErr w:type="spellEnd"/>
      <w:r w:rsidR="00D34E5C" w:rsidRPr="004565D8">
        <w:rPr>
          <w:rFonts w:ascii="Verdana" w:hAnsi="Verdana"/>
          <w:i/>
          <w:sz w:val="22"/>
          <w:szCs w:val="22"/>
          <w:lang w:val="uk-UA"/>
        </w:rPr>
        <w:t xml:space="preserve"> </w:t>
      </w:r>
      <w:r>
        <w:rPr>
          <w:rFonts w:ascii="Verdana" w:hAnsi="Verdana"/>
          <w:i/>
          <w:sz w:val="22"/>
          <w:szCs w:val="22"/>
          <w:lang w:val="uk-UA"/>
        </w:rPr>
        <w:t>інституції місцевого економічного розвитку</w:t>
      </w:r>
      <w:r w:rsidR="00D7764C" w:rsidRPr="004565D8">
        <w:rPr>
          <w:rFonts w:ascii="Verdana" w:hAnsi="Verdana"/>
          <w:i/>
          <w:sz w:val="22"/>
          <w:szCs w:val="22"/>
          <w:lang w:val="uk-UA"/>
        </w:rPr>
        <w:t xml:space="preserve"> м.___________</w:t>
      </w:r>
      <w:r w:rsidR="00D34E5C" w:rsidRPr="004565D8">
        <w:rPr>
          <w:rFonts w:ascii="Verdana" w:hAnsi="Verdana"/>
          <w:i/>
          <w:sz w:val="22"/>
          <w:szCs w:val="22"/>
          <w:lang w:val="uk-UA"/>
        </w:rPr>
        <w:t>:</w:t>
      </w:r>
    </w:p>
    <w:p w:rsidR="001F4D9D" w:rsidRPr="004565D8" w:rsidRDefault="00E616C8" w:rsidP="00E616C8">
      <w:pPr>
        <w:shd w:val="clear" w:color="auto" w:fill="CCC0D9" w:themeFill="accent4" w:themeFillTint="66"/>
        <w:rPr>
          <w:rFonts w:ascii="Verdana" w:hAnsi="Verdana"/>
          <w:caps/>
          <w:spacing w:val="15"/>
          <w:sz w:val="22"/>
          <w:szCs w:val="22"/>
          <w:lang w:val="uk-UA"/>
        </w:rPr>
      </w:pPr>
      <w:r w:rsidRPr="004565D8">
        <w:rPr>
          <w:rFonts w:ascii="Verdana" w:hAnsi="Verdana"/>
          <w:caps/>
          <w:spacing w:val="15"/>
          <w:sz w:val="22"/>
          <w:szCs w:val="22"/>
          <w:lang w:val="uk-UA"/>
        </w:rPr>
        <w:t>3</w:t>
      </w:r>
      <w:r w:rsidR="00921180" w:rsidRPr="004565D8">
        <w:rPr>
          <w:rFonts w:ascii="Verdana" w:hAnsi="Verdana"/>
          <w:caps/>
          <w:spacing w:val="15"/>
          <w:sz w:val="22"/>
          <w:szCs w:val="22"/>
          <w:lang w:val="uk-UA"/>
        </w:rPr>
        <w:t xml:space="preserve">.2 </w:t>
      </w:r>
      <w:r w:rsidR="001F4D9D" w:rsidRPr="004565D8">
        <w:rPr>
          <w:rFonts w:ascii="Verdana" w:hAnsi="Verdana"/>
          <w:caps/>
          <w:spacing w:val="15"/>
          <w:sz w:val="22"/>
          <w:szCs w:val="22"/>
          <w:lang w:val="uk-UA"/>
        </w:rPr>
        <w:t>МІСІЯ</w:t>
      </w:r>
    </w:p>
    <w:p w:rsidR="001F4D9D" w:rsidRPr="008164E7" w:rsidRDefault="001F4D9D" w:rsidP="001F4D9D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Місія - це коротка відповідь на питання </w:t>
      </w:r>
      <w:r w:rsid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«Що, як і для кого ми робимо?»</w:t>
      </w:r>
    </w:p>
    <w:p w:rsidR="001F4D9D" w:rsidRPr="004565D8" w:rsidRDefault="001F4D9D" w:rsidP="001F4D9D">
      <w:pPr>
        <w:pStyle w:val="-11"/>
        <w:ind w:left="709"/>
        <w:jc w:val="both"/>
        <w:rPr>
          <w:rFonts w:ascii="Verdana" w:hAnsi="Verdana"/>
          <w:i/>
          <w:sz w:val="22"/>
          <w:szCs w:val="22"/>
          <w:lang w:val="uk-UA"/>
        </w:rPr>
      </w:pPr>
      <w:r w:rsidRPr="004565D8">
        <w:rPr>
          <w:rFonts w:ascii="Verdana" w:hAnsi="Verdana"/>
          <w:i/>
          <w:sz w:val="22"/>
          <w:szCs w:val="22"/>
          <w:lang w:val="uk-UA"/>
        </w:rPr>
        <w:t xml:space="preserve">Місія </w:t>
      </w:r>
      <w:r w:rsidR="008164E7">
        <w:rPr>
          <w:rFonts w:ascii="Verdana" w:hAnsi="Verdana"/>
          <w:i/>
          <w:sz w:val="22"/>
          <w:szCs w:val="22"/>
          <w:lang w:val="uk-UA"/>
        </w:rPr>
        <w:t>інституції місцевого економічного розвитку</w:t>
      </w:r>
      <w:r w:rsidRPr="004565D8">
        <w:rPr>
          <w:rFonts w:ascii="Verdana" w:hAnsi="Verdana"/>
          <w:i/>
          <w:sz w:val="22"/>
          <w:szCs w:val="22"/>
          <w:lang w:val="uk-UA"/>
        </w:rPr>
        <w:t xml:space="preserve"> м.</w:t>
      </w:r>
      <w:r w:rsidR="00D7764C" w:rsidRPr="004565D8">
        <w:rPr>
          <w:rFonts w:ascii="Verdana" w:hAnsi="Verdana"/>
          <w:i/>
          <w:sz w:val="22"/>
          <w:szCs w:val="22"/>
          <w:lang w:val="uk-UA"/>
        </w:rPr>
        <w:t>_____</w:t>
      </w:r>
      <w:r w:rsidRPr="004565D8">
        <w:rPr>
          <w:rFonts w:ascii="Verdana" w:hAnsi="Verdana"/>
          <w:i/>
          <w:sz w:val="22"/>
          <w:szCs w:val="22"/>
          <w:lang w:val="uk-UA"/>
        </w:rPr>
        <w:t xml:space="preserve">: </w:t>
      </w:r>
    </w:p>
    <w:p w:rsidR="00D34E5C" w:rsidRPr="004565D8" w:rsidRDefault="00E616C8" w:rsidP="00E616C8">
      <w:pPr>
        <w:shd w:val="clear" w:color="auto" w:fill="CCC0D9" w:themeFill="accent4" w:themeFillTint="66"/>
        <w:rPr>
          <w:rFonts w:ascii="Verdana" w:hAnsi="Verdana"/>
          <w:caps/>
          <w:spacing w:val="15"/>
          <w:sz w:val="22"/>
          <w:szCs w:val="22"/>
          <w:lang w:val="uk-UA"/>
        </w:rPr>
      </w:pPr>
      <w:r w:rsidRPr="004565D8">
        <w:rPr>
          <w:rFonts w:ascii="Verdana" w:hAnsi="Verdana"/>
          <w:caps/>
          <w:spacing w:val="15"/>
          <w:sz w:val="22"/>
          <w:szCs w:val="22"/>
          <w:shd w:val="clear" w:color="auto" w:fill="CCC0D9" w:themeFill="accent4" w:themeFillTint="66"/>
          <w:lang w:val="uk-UA"/>
        </w:rPr>
        <w:t>3</w:t>
      </w:r>
      <w:r w:rsidR="00921180" w:rsidRPr="004565D8">
        <w:rPr>
          <w:rFonts w:ascii="Verdana" w:hAnsi="Verdana"/>
          <w:caps/>
          <w:spacing w:val="15"/>
          <w:sz w:val="22"/>
          <w:szCs w:val="22"/>
          <w:shd w:val="clear" w:color="auto" w:fill="CCC0D9" w:themeFill="accent4" w:themeFillTint="66"/>
          <w:lang w:val="uk-UA"/>
        </w:rPr>
        <w:t xml:space="preserve">.3 </w:t>
      </w:r>
      <w:r w:rsidR="00D34E5C" w:rsidRPr="004565D8">
        <w:rPr>
          <w:rFonts w:ascii="Verdana" w:hAnsi="Verdana"/>
          <w:caps/>
          <w:spacing w:val="15"/>
          <w:sz w:val="22"/>
          <w:szCs w:val="22"/>
          <w:shd w:val="clear" w:color="auto" w:fill="CCC0D9" w:themeFill="accent4" w:themeFillTint="66"/>
          <w:lang w:val="uk-UA"/>
        </w:rPr>
        <w:t>СТРАТЕГІЧНІ</w:t>
      </w:r>
      <w:r w:rsidR="00D34E5C" w:rsidRPr="004565D8">
        <w:rPr>
          <w:rFonts w:ascii="Verdana" w:hAnsi="Verdana"/>
          <w:caps/>
          <w:spacing w:val="15"/>
          <w:sz w:val="22"/>
          <w:szCs w:val="22"/>
          <w:lang w:val="uk-UA"/>
        </w:rPr>
        <w:t xml:space="preserve"> ЦІЛІ</w:t>
      </w:r>
      <w:r w:rsidRPr="004565D8">
        <w:rPr>
          <w:rFonts w:ascii="Verdana" w:hAnsi="Verdana"/>
          <w:caps/>
          <w:spacing w:val="15"/>
          <w:sz w:val="22"/>
          <w:szCs w:val="22"/>
          <w:lang w:val="uk-UA"/>
        </w:rPr>
        <w:t xml:space="preserve"> </w:t>
      </w:r>
    </w:p>
    <w:p w:rsidR="00D34E5C" w:rsidRPr="008164E7" w:rsidRDefault="00D34E5C" w:rsidP="00D34E5C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Стратегічні цілі повинні відповідати місії організації; вони повинні демонструвати, що ми конкретно бажаємо досягти у межах реалізації місії. </w:t>
      </w:r>
    </w:p>
    <w:p w:rsidR="008164E7" w:rsidRDefault="008164E7" w:rsidP="00253E2D">
      <w:pPr>
        <w:pStyle w:val="-11"/>
        <w:ind w:left="0"/>
        <w:jc w:val="both"/>
        <w:rPr>
          <w:rFonts w:ascii="Verdana" w:hAnsi="Verdana"/>
          <w:sz w:val="22"/>
          <w:szCs w:val="22"/>
          <w:lang w:val="uk-UA"/>
        </w:rPr>
      </w:pPr>
      <w:r>
        <w:rPr>
          <w:rFonts w:ascii="Verdana" w:hAnsi="Verdana"/>
          <w:sz w:val="22"/>
          <w:szCs w:val="22"/>
          <w:lang w:val="uk-UA"/>
        </w:rPr>
        <w:t>Стратегічна ц</w:t>
      </w:r>
      <w:r w:rsidR="00D7764C" w:rsidRPr="004565D8">
        <w:rPr>
          <w:rFonts w:ascii="Verdana" w:hAnsi="Verdana"/>
          <w:sz w:val="22"/>
          <w:szCs w:val="22"/>
          <w:lang w:val="uk-UA"/>
        </w:rPr>
        <w:t>іль</w:t>
      </w:r>
      <w:r>
        <w:rPr>
          <w:rFonts w:ascii="Verdana" w:hAnsi="Verdana"/>
          <w:sz w:val="22"/>
          <w:szCs w:val="22"/>
          <w:lang w:val="uk-UA"/>
        </w:rPr>
        <w:t xml:space="preserve"> 1</w:t>
      </w:r>
      <w:r w:rsidR="00D7764C" w:rsidRPr="004565D8">
        <w:rPr>
          <w:rFonts w:ascii="Verdana" w:hAnsi="Verdana"/>
          <w:sz w:val="22"/>
          <w:szCs w:val="22"/>
          <w:lang w:val="uk-UA"/>
        </w:rPr>
        <w:t>:</w:t>
      </w:r>
    </w:p>
    <w:p w:rsidR="008164E7" w:rsidRDefault="008164E7" w:rsidP="00253E2D">
      <w:pPr>
        <w:pStyle w:val="-11"/>
        <w:ind w:left="0"/>
        <w:jc w:val="both"/>
        <w:rPr>
          <w:rFonts w:ascii="Verdana" w:hAnsi="Verdana"/>
          <w:sz w:val="22"/>
          <w:szCs w:val="22"/>
          <w:lang w:val="uk-UA"/>
        </w:rPr>
      </w:pPr>
      <w:r>
        <w:rPr>
          <w:rFonts w:ascii="Verdana" w:hAnsi="Verdana"/>
          <w:sz w:val="22"/>
          <w:szCs w:val="22"/>
          <w:lang w:val="uk-UA"/>
        </w:rPr>
        <w:t>Стратегічна ціль 2:</w:t>
      </w:r>
    </w:p>
    <w:p w:rsidR="00BC2675" w:rsidRPr="004565D8" w:rsidRDefault="008164E7" w:rsidP="00253E2D">
      <w:pPr>
        <w:pStyle w:val="-11"/>
        <w:ind w:left="0"/>
        <w:jc w:val="both"/>
        <w:rPr>
          <w:rFonts w:ascii="Verdana" w:hAnsi="Verdana"/>
          <w:sz w:val="22"/>
          <w:szCs w:val="22"/>
          <w:lang w:val="uk-UA"/>
        </w:rPr>
      </w:pPr>
      <w:r>
        <w:rPr>
          <w:rFonts w:ascii="Verdana" w:hAnsi="Verdana"/>
          <w:sz w:val="22"/>
          <w:szCs w:val="22"/>
          <w:lang w:val="uk-UA"/>
        </w:rPr>
        <w:t>Стратегічна ціль 3:</w:t>
      </w:r>
      <w:r w:rsidR="00D7764C" w:rsidRPr="004565D8">
        <w:rPr>
          <w:rFonts w:ascii="Verdana" w:hAnsi="Verdana"/>
          <w:sz w:val="22"/>
          <w:szCs w:val="22"/>
          <w:lang w:val="uk-UA"/>
        </w:rPr>
        <w:t xml:space="preserve"> </w:t>
      </w:r>
      <w:r w:rsidR="008A191E" w:rsidRPr="004565D8">
        <w:rPr>
          <w:rFonts w:ascii="Verdana" w:hAnsi="Verdana"/>
          <w:sz w:val="22"/>
          <w:szCs w:val="22"/>
          <w:lang w:val="uk-UA"/>
        </w:rPr>
        <w:t xml:space="preserve"> </w:t>
      </w:r>
    </w:p>
    <w:p w:rsidR="00E616C8" w:rsidRPr="004565D8" w:rsidRDefault="00E616C8">
      <w:pPr>
        <w:suppressAutoHyphens w:val="0"/>
        <w:spacing w:before="0" w:after="0" w:line="240" w:lineRule="auto"/>
        <w:rPr>
          <w:rFonts w:ascii="Verdana" w:hAnsi="Verdana"/>
          <w:sz w:val="22"/>
          <w:szCs w:val="22"/>
          <w:lang w:val="uk-UA"/>
        </w:rPr>
      </w:pPr>
      <w:r w:rsidRPr="004565D8">
        <w:rPr>
          <w:rFonts w:ascii="Verdana" w:hAnsi="Verdana"/>
          <w:sz w:val="22"/>
          <w:szCs w:val="22"/>
          <w:lang w:val="uk-UA"/>
        </w:rPr>
        <w:br w:type="page"/>
      </w:r>
    </w:p>
    <w:p w:rsidR="00E616C8" w:rsidRPr="007C4623" w:rsidRDefault="00E616C8" w:rsidP="00E616C8">
      <w:pPr>
        <w:shd w:val="clear" w:color="auto" w:fill="5F497A"/>
        <w:tabs>
          <w:tab w:val="center" w:pos="4875"/>
        </w:tabs>
        <w:rPr>
          <w:rFonts w:ascii="Verdana" w:hAnsi="Verdana"/>
          <w:b/>
          <w:color w:val="FFFFFF"/>
          <w:sz w:val="28"/>
          <w:lang w:val="uk-UA"/>
        </w:rPr>
      </w:pPr>
      <w:r w:rsidRPr="007C4623">
        <w:rPr>
          <w:rFonts w:ascii="Verdana" w:hAnsi="Verdana"/>
          <w:b/>
          <w:color w:val="FFFFFF"/>
          <w:sz w:val="28"/>
          <w:lang w:val="uk-UA"/>
        </w:rPr>
        <w:t>Розділ 4. ОПЕРАЦІЙН</w:t>
      </w:r>
      <w:r w:rsidR="00121C9A">
        <w:rPr>
          <w:rFonts w:ascii="Verdana" w:hAnsi="Verdana"/>
          <w:b/>
          <w:color w:val="FFFFFF"/>
          <w:sz w:val="28"/>
          <w:lang w:val="uk-UA"/>
        </w:rPr>
        <w:t>ИЙ ПЛАН</w:t>
      </w:r>
    </w:p>
    <w:p w:rsidR="006B7187" w:rsidRPr="007C4623" w:rsidRDefault="006B7187" w:rsidP="006B7187">
      <w:pPr>
        <w:shd w:val="clear" w:color="auto" w:fill="FFFFFF" w:themeFill="background1"/>
        <w:rPr>
          <w:rFonts w:ascii="Verdana" w:hAnsi="Verdana"/>
          <w:color w:val="FFFFFF"/>
          <w:sz w:val="28"/>
          <w:lang w:val="uk-UA"/>
        </w:rPr>
      </w:pPr>
    </w:p>
    <w:p w:rsidR="00921180" w:rsidRPr="007C4623" w:rsidRDefault="00E616C8" w:rsidP="00E616C8">
      <w:pPr>
        <w:shd w:val="clear" w:color="auto" w:fill="CCC0D9" w:themeFill="accent4" w:themeFillTint="66"/>
        <w:rPr>
          <w:rFonts w:ascii="Verdana" w:hAnsi="Verdana"/>
          <w:caps/>
          <w:spacing w:val="15"/>
          <w:sz w:val="22"/>
          <w:szCs w:val="22"/>
          <w:lang w:val="uk-UA"/>
        </w:rPr>
      </w:pPr>
      <w:r w:rsidRPr="007C4623">
        <w:rPr>
          <w:rFonts w:ascii="Verdana" w:hAnsi="Verdana"/>
          <w:caps/>
          <w:spacing w:val="15"/>
          <w:sz w:val="22"/>
          <w:szCs w:val="22"/>
          <w:lang w:val="uk-UA"/>
        </w:rPr>
        <w:t>4</w:t>
      </w:r>
      <w:r w:rsidR="006B7187" w:rsidRPr="007C4623">
        <w:rPr>
          <w:rFonts w:ascii="Verdana" w:hAnsi="Verdana"/>
          <w:caps/>
          <w:spacing w:val="15"/>
          <w:sz w:val="22"/>
          <w:szCs w:val="22"/>
          <w:lang w:val="uk-UA"/>
        </w:rPr>
        <w:t xml:space="preserve">.1 </w:t>
      </w:r>
      <w:r w:rsidR="00121C9A">
        <w:rPr>
          <w:rFonts w:ascii="Verdana" w:hAnsi="Verdana"/>
          <w:caps/>
          <w:spacing w:val="15"/>
          <w:sz w:val="22"/>
          <w:szCs w:val="22"/>
          <w:lang w:val="uk-UA"/>
        </w:rPr>
        <w:t>ПРОЕКТИ</w:t>
      </w:r>
    </w:p>
    <w:p w:rsidR="00921180" w:rsidRPr="00121C9A" w:rsidRDefault="00921180" w:rsidP="00921180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Визначення проектів базується на наших стратегічних цілях. У цій частині плану необхідн</w:t>
      </w:r>
      <w:r w:rsidR="006B7187"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о дати відповідь на запитання: я</w:t>
      </w:r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кі саме проекти допоможуть </w:t>
      </w:r>
      <w:r w:rsidR="00121C9A"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ІМЕР</w:t>
      </w:r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 досягти її стратегічних цілей</w:t>
      </w:r>
      <w:r w:rsidR="006B7187"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. Чи реалізація цих проектів забезпечить виконання пріоритетних завдань </w:t>
      </w:r>
      <w:r w:rsidR="00121C9A"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ІМЕР у 20хх-20хх</w:t>
      </w:r>
      <w:r w:rsidR="006B7187"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 рр.?</w:t>
      </w:r>
    </w:p>
    <w:p w:rsidR="00921180" w:rsidRPr="007C4623" w:rsidRDefault="00A83FB0" w:rsidP="00921180">
      <w:pPr>
        <w:pStyle w:val="-11"/>
        <w:ind w:left="0"/>
        <w:jc w:val="both"/>
        <w:rPr>
          <w:rFonts w:ascii="Verdana" w:hAnsi="Verdana"/>
          <w:b/>
          <w:sz w:val="22"/>
          <w:szCs w:val="22"/>
          <w:lang w:val="uk-UA"/>
        </w:rPr>
      </w:pPr>
      <w:r w:rsidRPr="007C4623">
        <w:rPr>
          <w:rFonts w:ascii="Verdana" w:hAnsi="Verdana"/>
          <w:b/>
          <w:sz w:val="22"/>
          <w:szCs w:val="22"/>
          <w:lang w:val="uk-UA"/>
        </w:rPr>
        <w:t>Проект №1</w:t>
      </w:r>
      <w:r w:rsidR="00121C9A">
        <w:rPr>
          <w:rFonts w:ascii="Verdana" w:hAnsi="Verdana"/>
          <w:b/>
          <w:sz w:val="22"/>
          <w:szCs w:val="22"/>
          <w:lang w:val="uk-UA"/>
        </w:rPr>
        <w:t xml:space="preserve"> (20хх</w:t>
      </w:r>
      <w:r w:rsidR="003B61C0" w:rsidRPr="007C4623">
        <w:rPr>
          <w:rFonts w:ascii="Verdana" w:hAnsi="Verdana"/>
          <w:b/>
          <w:sz w:val="22"/>
          <w:szCs w:val="22"/>
          <w:lang w:val="uk-UA"/>
        </w:rPr>
        <w:t xml:space="preserve"> р.)</w:t>
      </w:r>
      <w:r w:rsidRPr="007C4623">
        <w:rPr>
          <w:rFonts w:ascii="Verdana" w:hAnsi="Verdana"/>
          <w:b/>
          <w:sz w:val="22"/>
          <w:szCs w:val="22"/>
          <w:lang w:val="uk-UA"/>
        </w:rPr>
        <w:t>:</w:t>
      </w:r>
      <w:r w:rsidR="003B61C0" w:rsidRPr="007C4623">
        <w:rPr>
          <w:rFonts w:ascii="Verdana" w:hAnsi="Verdana"/>
          <w:b/>
          <w:sz w:val="22"/>
          <w:szCs w:val="22"/>
          <w:lang w:val="uk-UA"/>
        </w:rPr>
        <w:t xml:space="preserve"> </w:t>
      </w:r>
    </w:p>
    <w:p w:rsidR="00921180" w:rsidRPr="007C4623" w:rsidRDefault="006C4433" w:rsidP="00FC1061">
      <w:pPr>
        <w:pStyle w:val="-11"/>
        <w:numPr>
          <w:ilvl w:val="0"/>
          <w:numId w:val="2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Яку</w:t>
      </w:r>
      <w:r w:rsidR="006B7187" w:rsidRPr="007C4623">
        <w:rPr>
          <w:rFonts w:ascii="Verdana" w:hAnsi="Verdana"/>
          <w:sz w:val="22"/>
          <w:szCs w:val="22"/>
          <w:lang w:val="uk-UA"/>
        </w:rPr>
        <w:t xml:space="preserve"> стратегічн</w:t>
      </w:r>
      <w:r w:rsidRPr="007C4623">
        <w:rPr>
          <w:rFonts w:ascii="Verdana" w:hAnsi="Verdana"/>
          <w:sz w:val="22"/>
          <w:szCs w:val="22"/>
          <w:lang w:val="uk-UA"/>
        </w:rPr>
        <w:t>у</w:t>
      </w:r>
      <w:r w:rsidR="006B7187" w:rsidRPr="007C4623">
        <w:rPr>
          <w:rFonts w:ascii="Verdana" w:hAnsi="Verdana"/>
          <w:sz w:val="22"/>
          <w:szCs w:val="22"/>
          <w:lang w:val="uk-UA"/>
        </w:rPr>
        <w:t xml:space="preserve"> </w:t>
      </w:r>
      <w:r w:rsidRPr="007C4623">
        <w:rPr>
          <w:rFonts w:ascii="Verdana" w:hAnsi="Verdana"/>
          <w:sz w:val="22"/>
          <w:szCs w:val="22"/>
          <w:lang w:val="uk-UA"/>
        </w:rPr>
        <w:t>ціль</w:t>
      </w:r>
      <w:r w:rsidR="00921180" w:rsidRPr="007C4623">
        <w:rPr>
          <w:rFonts w:ascii="Verdana" w:hAnsi="Verdana"/>
          <w:sz w:val="22"/>
          <w:szCs w:val="22"/>
          <w:lang w:val="uk-UA"/>
        </w:rPr>
        <w:t xml:space="preserve"> вирішує цей проект?</w:t>
      </w:r>
      <w:r w:rsidR="003B61C0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FC1061" w:rsidRPr="007C4623" w:rsidRDefault="00921180" w:rsidP="00FC1061">
      <w:pPr>
        <w:pStyle w:val="-11"/>
        <w:numPr>
          <w:ilvl w:val="0"/>
          <w:numId w:val="2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Стисло опишіть суть проекту (не більше 150 слів):</w:t>
      </w:r>
      <w:r w:rsidR="003B61C0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921180" w:rsidRPr="007C4623" w:rsidRDefault="00921180" w:rsidP="006A41A1">
      <w:pPr>
        <w:pStyle w:val="-11"/>
        <w:numPr>
          <w:ilvl w:val="0"/>
          <w:numId w:val="2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Цільова аудиторія проекту:</w:t>
      </w:r>
      <w:r w:rsidR="003B61C0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921180" w:rsidRPr="007C4623" w:rsidRDefault="00921180" w:rsidP="006A41A1">
      <w:pPr>
        <w:pStyle w:val="-11"/>
        <w:numPr>
          <w:ilvl w:val="0"/>
          <w:numId w:val="2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Результат впровадження проекту (не більше 50 слів):</w:t>
      </w:r>
      <w:r w:rsidR="003B61C0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FC1061" w:rsidRPr="007C4623" w:rsidRDefault="00921180" w:rsidP="006A41A1">
      <w:pPr>
        <w:pStyle w:val="-11"/>
        <w:numPr>
          <w:ilvl w:val="0"/>
          <w:numId w:val="2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Період впровадження проекту:</w:t>
      </w:r>
      <w:r w:rsidR="003B61C0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921180" w:rsidRPr="007C4623" w:rsidRDefault="00921180" w:rsidP="006A41A1">
      <w:pPr>
        <w:pStyle w:val="-11"/>
        <w:numPr>
          <w:ilvl w:val="0"/>
          <w:numId w:val="2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Організації, що будуть задіяні в проект:</w:t>
      </w:r>
      <w:r w:rsidR="003B61C0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921180" w:rsidRPr="007C4623" w:rsidRDefault="00921180" w:rsidP="006A41A1">
      <w:pPr>
        <w:pStyle w:val="-11"/>
        <w:numPr>
          <w:ilvl w:val="0"/>
          <w:numId w:val="2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 xml:space="preserve">Чи є готова проектна документація на проект. Якщо так, опишіть яка саме. </w:t>
      </w:r>
    </w:p>
    <w:p w:rsidR="00921180" w:rsidRPr="007C4623" w:rsidRDefault="006B7187" w:rsidP="006A41A1">
      <w:pPr>
        <w:pStyle w:val="-11"/>
        <w:numPr>
          <w:ilvl w:val="0"/>
          <w:numId w:val="2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Бюджет проекту (кількість робочого часу, прямі витрати, адміністративні витрати)</w:t>
      </w:r>
    </w:p>
    <w:p w:rsidR="00FC1061" w:rsidRPr="007C4623" w:rsidRDefault="003B61C0" w:rsidP="003B61C0">
      <w:pPr>
        <w:pStyle w:val="-11"/>
        <w:ind w:left="284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 xml:space="preserve">Джерело фінансування: </w:t>
      </w:r>
    </w:p>
    <w:p w:rsidR="003B61C0" w:rsidRPr="007C4623" w:rsidRDefault="003B61C0" w:rsidP="003B61C0">
      <w:pPr>
        <w:pStyle w:val="-11"/>
        <w:ind w:left="284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Бюджет проекту:</w:t>
      </w:r>
    </w:p>
    <w:tbl>
      <w:tblPr>
        <w:tblW w:w="95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1418"/>
        <w:gridCol w:w="2347"/>
        <w:gridCol w:w="1057"/>
      </w:tblGrid>
      <w:tr w:rsidR="00EF5263" w:rsidRPr="007C4623" w:rsidTr="00EF5263">
        <w:trPr>
          <w:trHeight w:val="276"/>
        </w:trPr>
        <w:tc>
          <w:tcPr>
            <w:tcW w:w="4680" w:type="dxa"/>
            <w:tcBorders>
              <w:top w:val="single" w:sz="6" w:space="0" w:color="7D60A0"/>
              <w:left w:val="single" w:sz="6" w:space="0" w:color="7D60A0"/>
              <w:bottom w:val="single" w:sz="18" w:space="0" w:color="FFFFFF"/>
              <w:right w:val="nil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 xml:space="preserve">Витрати </w:t>
            </w:r>
          </w:p>
        </w:tc>
        <w:tc>
          <w:tcPr>
            <w:tcW w:w="1418" w:type="dxa"/>
            <w:tcBorders>
              <w:top w:val="single" w:sz="6" w:space="0" w:color="7D60A0"/>
              <w:left w:val="nil"/>
              <w:bottom w:val="single" w:sz="18" w:space="0" w:color="FFFFFF"/>
              <w:right w:val="nil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  <w:tc>
          <w:tcPr>
            <w:tcW w:w="2347" w:type="dxa"/>
            <w:tcBorders>
              <w:top w:val="single" w:sz="6" w:space="0" w:color="7D60A0"/>
              <w:left w:val="nil"/>
              <w:bottom w:val="single" w:sz="18" w:space="0" w:color="FFFFFF"/>
              <w:right w:val="nil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 xml:space="preserve">Фінансування </w:t>
            </w:r>
          </w:p>
        </w:tc>
        <w:tc>
          <w:tcPr>
            <w:tcW w:w="1057" w:type="dxa"/>
            <w:tcBorders>
              <w:top w:val="single" w:sz="6" w:space="0" w:color="7D60A0"/>
              <w:left w:val="nil"/>
              <w:bottom w:val="single" w:sz="18" w:space="0" w:color="FFFFFF"/>
              <w:right w:val="single" w:sz="6" w:space="0" w:color="7D60A0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</w:tr>
      <w:tr w:rsidR="00EF5263" w:rsidRPr="007C4623" w:rsidTr="00EF5263">
        <w:trPr>
          <w:trHeight w:val="311"/>
        </w:trPr>
        <w:tc>
          <w:tcPr>
            <w:tcW w:w="4680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>1. Персонал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  <w:tc>
          <w:tcPr>
            <w:tcW w:w="2347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>Грант</w:t>
            </w:r>
          </w:p>
        </w:tc>
        <w:tc>
          <w:tcPr>
            <w:tcW w:w="1057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</w:tr>
      <w:tr w:rsidR="00EF5263" w:rsidRPr="007C4623" w:rsidTr="00EF5263">
        <w:trPr>
          <w:trHeight w:val="250"/>
        </w:trPr>
        <w:tc>
          <w:tcPr>
            <w:tcW w:w="468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>2. Відрядження</w:t>
            </w:r>
          </w:p>
        </w:tc>
        <w:tc>
          <w:tcPr>
            <w:tcW w:w="141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  <w:tc>
          <w:tcPr>
            <w:tcW w:w="2347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proofErr w:type="spellStart"/>
            <w:r w:rsidRPr="007C4623">
              <w:rPr>
                <w:rFonts w:ascii="Verdana" w:hAnsi="Verdana"/>
                <w:b/>
                <w:bCs/>
                <w:lang w:val="uk-UA"/>
              </w:rPr>
              <w:t>Аплікант</w:t>
            </w:r>
            <w:proofErr w:type="spellEnd"/>
            <w:r w:rsidRPr="007C4623">
              <w:rPr>
                <w:rFonts w:ascii="Verdana" w:hAnsi="Verdana"/>
                <w:b/>
                <w:bCs/>
                <w:lang w:val="uk-UA"/>
              </w:rPr>
              <w:t xml:space="preserve"> </w:t>
            </w:r>
          </w:p>
        </w:tc>
        <w:tc>
          <w:tcPr>
            <w:tcW w:w="1057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</w:tr>
      <w:tr w:rsidR="00EF5263" w:rsidRPr="007C4623" w:rsidTr="00EF5263">
        <w:trPr>
          <w:trHeight w:val="270"/>
        </w:trPr>
        <w:tc>
          <w:tcPr>
            <w:tcW w:w="468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 xml:space="preserve">3. Обладнання та матеріали </w:t>
            </w:r>
          </w:p>
        </w:tc>
        <w:tc>
          <w:tcPr>
            <w:tcW w:w="141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  <w:tc>
          <w:tcPr>
            <w:tcW w:w="2347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 xml:space="preserve">Партнер 1 </w:t>
            </w:r>
          </w:p>
        </w:tc>
        <w:tc>
          <w:tcPr>
            <w:tcW w:w="1057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</w:tr>
      <w:tr w:rsidR="00EF5263" w:rsidRPr="007C4623" w:rsidTr="00EF5263">
        <w:trPr>
          <w:trHeight w:val="262"/>
        </w:trPr>
        <w:tc>
          <w:tcPr>
            <w:tcW w:w="468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 xml:space="preserve">4. Роботи </w:t>
            </w:r>
          </w:p>
        </w:tc>
        <w:tc>
          <w:tcPr>
            <w:tcW w:w="141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  <w:tc>
          <w:tcPr>
            <w:tcW w:w="2347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  <w:tc>
          <w:tcPr>
            <w:tcW w:w="1057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</w:tr>
      <w:tr w:rsidR="00EF5263" w:rsidRPr="007C4623" w:rsidTr="00EF5263">
        <w:trPr>
          <w:trHeight w:val="268"/>
        </w:trPr>
        <w:tc>
          <w:tcPr>
            <w:tcW w:w="468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>5. Адміністративні витрати</w:t>
            </w:r>
            <w:r w:rsidRPr="007C4623">
              <w:rPr>
                <w:rFonts w:ascii="Verdana" w:hAnsi="Verdana"/>
                <w:lang w:val="uk-UA"/>
              </w:rPr>
              <w:t xml:space="preserve"> (%) </w:t>
            </w:r>
          </w:p>
        </w:tc>
        <w:tc>
          <w:tcPr>
            <w:tcW w:w="141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  <w:tc>
          <w:tcPr>
            <w:tcW w:w="2347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  <w:tc>
          <w:tcPr>
            <w:tcW w:w="1057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</w:tr>
      <w:tr w:rsidR="00EF5263" w:rsidRPr="007C4623" w:rsidTr="00EF5263">
        <w:trPr>
          <w:trHeight w:val="570"/>
        </w:trPr>
        <w:tc>
          <w:tcPr>
            <w:tcW w:w="468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141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  <w:tc>
          <w:tcPr>
            <w:tcW w:w="2347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1057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5263" w:rsidRPr="007C4623" w:rsidRDefault="00EF5263" w:rsidP="00EF5263">
            <w:pPr>
              <w:pStyle w:val="-11"/>
              <w:spacing w:before="0" w:after="0" w:line="240" w:lineRule="auto"/>
              <w:ind w:left="284"/>
              <w:jc w:val="both"/>
              <w:rPr>
                <w:rFonts w:ascii="Verdana" w:hAnsi="Verdana"/>
                <w:lang w:val="uk-UA"/>
              </w:rPr>
            </w:pPr>
          </w:p>
        </w:tc>
      </w:tr>
    </w:tbl>
    <w:p w:rsidR="008644D7" w:rsidRDefault="008644D7" w:rsidP="007C4623">
      <w:pPr>
        <w:pStyle w:val="-11"/>
        <w:ind w:left="0"/>
        <w:jc w:val="both"/>
        <w:rPr>
          <w:rFonts w:ascii="Verdana" w:hAnsi="Verdana"/>
          <w:b/>
          <w:sz w:val="22"/>
          <w:szCs w:val="22"/>
          <w:lang w:val="uk-UA"/>
        </w:rPr>
      </w:pPr>
    </w:p>
    <w:p w:rsidR="008644D7" w:rsidRDefault="003B61C0" w:rsidP="007C4623">
      <w:pPr>
        <w:pStyle w:val="-11"/>
        <w:ind w:left="0"/>
        <w:jc w:val="both"/>
        <w:rPr>
          <w:rFonts w:ascii="Verdana" w:hAnsi="Verdana"/>
          <w:b/>
          <w:sz w:val="22"/>
          <w:szCs w:val="22"/>
          <w:lang w:val="uk-UA"/>
        </w:rPr>
      </w:pPr>
      <w:r w:rsidRPr="007C4623">
        <w:rPr>
          <w:rFonts w:ascii="Verdana" w:hAnsi="Verdana"/>
          <w:b/>
          <w:sz w:val="22"/>
          <w:szCs w:val="22"/>
          <w:lang w:val="uk-UA"/>
        </w:rPr>
        <w:t xml:space="preserve">Проект №2: </w:t>
      </w:r>
    </w:p>
    <w:p w:rsidR="00E616C8" w:rsidRPr="007C4623" w:rsidRDefault="00E616C8" w:rsidP="007C4623">
      <w:pPr>
        <w:pStyle w:val="-11"/>
        <w:ind w:left="0"/>
        <w:jc w:val="both"/>
        <w:rPr>
          <w:rFonts w:ascii="Verdana" w:hAnsi="Verdana"/>
          <w:b/>
          <w:sz w:val="22"/>
          <w:szCs w:val="22"/>
          <w:lang w:val="uk-UA"/>
        </w:rPr>
      </w:pPr>
      <w:r w:rsidRPr="007C4623">
        <w:rPr>
          <w:rFonts w:ascii="Verdana" w:hAnsi="Verdana"/>
          <w:b/>
          <w:sz w:val="22"/>
          <w:szCs w:val="22"/>
          <w:lang w:val="uk-UA"/>
        </w:rPr>
        <w:br w:type="page"/>
      </w:r>
    </w:p>
    <w:p w:rsidR="00921180" w:rsidRPr="007C4623" w:rsidRDefault="00E616C8" w:rsidP="00E616C8">
      <w:pPr>
        <w:shd w:val="clear" w:color="auto" w:fill="CCC0D9" w:themeFill="accent4" w:themeFillTint="66"/>
        <w:rPr>
          <w:rFonts w:ascii="Verdana" w:hAnsi="Verdana"/>
          <w:caps/>
          <w:spacing w:val="15"/>
          <w:sz w:val="22"/>
          <w:szCs w:val="22"/>
          <w:lang w:val="uk-UA"/>
        </w:rPr>
      </w:pPr>
      <w:r w:rsidRPr="007C4623">
        <w:rPr>
          <w:rFonts w:ascii="Verdana" w:hAnsi="Verdana"/>
          <w:caps/>
          <w:spacing w:val="15"/>
          <w:sz w:val="22"/>
          <w:szCs w:val="22"/>
          <w:lang w:val="uk-UA"/>
        </w:rPr>
        <w:t>4</w:t>
      </w:r>
      <w:r w:rsidR="006B7187" w:rsidRPr="007C4623">
        <w:rPr>
          <w:rFonts w:ascii="Verdana" w:hAnsi="Verdana"/>
          <w:caps/>
          <w:spacing w:val="15"/>
          <w:sz w:val="22"/>
          <w:szCs w:val="22"/>
          <w:lang w:val="uk-UA"/>
        </w:rPr>
        <w:t xml:space="preserve">.2 </w:t>
      </w:r>
      <w:r w:rsidR="00121C9A">
        <w:rPr>
          <w:rFonts w:ascii="Verdana" w:hAnsi="Verdana"/>
          <w:caps/>
          <w:spacing w:val="15"/>
          <w:sz w:val="22"/>
          <w:szCs w:val="22"/>
          <w:lang w:val="uk-UA"/>
        </w:rPr>
        <w:t>ПОСЛУГИ</w:t>
      </w:r>
    </w:p>
    <w:p w:rsidR="006B7187" w:rsidRPr="00121C9A" w:rsidRDefault="00921180" w:rsidP="00921180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Визначення послуг базується на наших стратегічних цілях. У цій частині плану необхідно дати відповідь на запитання: Які саме послуги допоможуть </w:t>
      </w:r>
      <w:r w:rsid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ІМЕР</w:t>
      </w:r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 </w:t>
      </w:r>
      <w:r w:rsidR="003C5EAB"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реалізувати </w:t>
      </w:r>
      <w:r w:rsid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її </w:t>
      </w:r>
      <w:r w:rsidR="003C5EAB"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пріоритетні завдання </w:t>
      </w:r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та описати ці послуги нижче. </w:t>
      </w:r>
    </w:p>
    <w:p w:rsidR="00D7764C" w:rsidRPr="007C4623" w:rsidRDefault="00921180" w:rsidP="00D7764C">
      <w:pPr>
        <w:pStyle w:val="-11"/>
        <w:ind w:left="0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b/>
          <w:sz w:val="22"/>
          <w:szCs w:val="22"/>
          <w:lang w:val="uk-UA"/>
        </w:rPr>
        <w:t>Послуга №1:</w:t>
      </w:r>
      <w:r w:rsidR="003913FB" w:rsidRPr="007C4623">
        <w:rPr>
          <w:rFonts w:ascii="Verdana" w:hAnsi="Verdana"/>
          <w:b/>
          <w:sz w:val="22"/>
          <w:szCs w:val="22"/>
          <w:lang w:val="uk-UA"/>
        </w:rPr>
        <w:t xml:space="preserve"> </w:t>
      </w:r>
    </w:p>
    <w:p w:rsidR="006B7187" w:rsidRPr="007C4623" w:rsidRDefault="006B7187" w:rsidP="006A41A1">
      <w:pPr>
        <w:pStyle w:val="-11"/>
        <w:numPr>
          <w:ilvl w:val="0"/>
          <w:numId w:val="3"/>
        </w:numPr>
        <w:tabs>
          <w:tab w:val="clear" w:pos="90"/>
          <w:tab w:val="num" w:pos="-76"/>
        </w:tabs>
        <w:ind w:left="644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 xml:space="preserve">   Як</w:t>
      </w:r>
      <w:r w:rsidR="00B136D4" w:rsidRPr="007C4623">
        <w:rPr>
          <w:rFonts w:ascii="Verdana" w:hAnsi="Verdana"/>
          <w:sz w:val="22"/>
          <w:szCs w:val="22"/>
          <w:lang w:val="uk-UA"/>
        </w:rPr>
        <w:t>у</w:t>
      </w:r>
      <w:r w:rsidRPr="007C4623">
        <w:rPr>
          <w:rFonts w:ascii="Verdana" w:hAnsi="Verdana"/>
          <w:sz w:val="22"/>
          <w:szCs w:val="22"/>
          <w:lang w:val="uk-UA"/>
        </w:rPr>
        <w:t xml:space="preserve"> стратегічн</w:t>
      </w:r>
      <w:r w:rsidR="00B136D4" w:rsidRPr="007C4623">
        <w:rPr>
          <w:rFonts w:ascii="Verdana" w:hAnsi="Verdana"/>
          <w:sz w:val="22"/>
          <w:szCs w:val="22"/>
          <w:lang w:val="uk-UA"/>
        </w:rPr>
        <w:t>у</w:t>
      </w:r>
      <w:r w:rsidRPr="007C4623">
        <w:rPr>
          <w:rFonts w:ascii="Verdana" w:hAnsi="Verdana"/>
          <w:sz w:val="22"/>
          <w:szCs w:val="22"/>
          <w:lang w:val="uk-UA"/>
        </w:rPr>
        <w:t xml:space="preserve"> </w:t>
      </w:r>
      <w:r w:rsidR="00B136D4" w:rsidRPr="007C4623">
        <w:rPr>
          <w:rFonts w:ascii="Verdana" w:hAnsi="Verdana"/>
          <w:sz w:val="22"/>
          <w:szCs w:val="22"/>
          <w:lang w:val="uk-UA"/>
        </w:rPr>
        <w:t>ціль</w:t>
      </w:r>
      <w:r w:rsidRPr="007C4623">
        <w:rPr>
          <w:rFonts w:ascii="Verdana" w:hAnsi="Verdana"/>
          <w:sz w:val="22"/>
          <w:szCs w:val="22"/>
          <w:lang w:val="uk-UA"/>
        </w:rPr>
        <w:t xml:space="preserve"> вирішує ця послуга?</w:t>
      </w:r>
      <w:r w:rsidR="003913FB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921180" w:rsidRPr="007C4623" w:rsidRDefault="00921180" w:rsidP="006A41A1">
      <w:pPr>
        <w:pStyle w:val="-11"/>
        <w:numPr>
          <w:ilvl w:val="0"/>
          <w:numId w:val="3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Стисло опишіть суть продукту/послуги (не більше 150 слів):</w:t>
      </w:r>
      <w:r w:rsidR="008B0CA3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921180" w:rsidRPr="007C4623" w:rsidRDefault="00921180" w:rsidP="006A41A1">
      <w:pPr>
        <w:pStyle w:val="-11"/>
        <w:numPr>
          <w:ilvl w:val="0"/>
          <w:numId w:val="3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Цільова аудиторія продукту/послуги:</w:t>
      </w:r>
      <w:r w:rsidR="008B0CA3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D7764C" w:rsidRPr="007C4623" w:rsidRDefault="00921180" w:rsidP="006A41A1">
      <w:pPr>
        <w:pStyle w:val="-11"/>
        <w:numPr>
          <w:ilvl w:val="0"/>
          <w:numId w:val="3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Хто буде конкурентом у наданні цієї послуги в місті/районі?</w:t>
      </w:r>
      <w:r w:rsidR="00F52A33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D7764C" w:rsidRPr="007C4623" w:rsidRDefault="00921180" w:rsidP="006A41A1">
      <w:pPr>
        <w:pStyle w:val="-11"/>
        <w:numPr>
          <w:ilvl w:val="0"/>
          <w:numId w:val="3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 xml:space="preserve">Опишіть конкурентні переваги </w:t>
      </w:r>
      <w:r w:rsidR="00121C9A">
        <w:rPr>
          <w:rFonts w:ascii="Verdana" w:hAnsi="Verdana"/>
          <w:sz w:val="22"/>
          <w:szCs w:val="22"/>
          <w:lang w:val="uk-UA"/>
        </w:rPr>
        <w:t>ІМЕР</w:t>
      </w:r>
      <w:r w:rsidRPr="007C4623">
        <w:rPr>
          <w:rFonts w:ascii="Verdana" w:hAnsi="Verdana"/>
          <w:sz w:val="22"/>
          <w:szCs w:val="22"/>
          <w:lang w:val="uk-UA"/>
        </w:rPr>
        <w:t xml:space="preserve"> (не більше 50 слів):</w:t>
      </w:r>
      <w:r w:rsidR="00255998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921180" w:rsidRPr="007C4623" w:rsidRDefault="00921180" w:rsidP="006A41A1">
      <w:pPr>
        <w:pStyle w:val="-11"/>
        <w:numPr>
          <w:ilvl w:val="0"/>
          <w:numId w:val="3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Опишіть яким чином споживач дізнається про цей продукт/послугу. Вкажіть основні комунікаційні канали:</w:t>
      </w:r>
    </w:p>
    <w:p w:rsidR="00D7764C" w:rsidRPr="007C4623" w:rsidRDefault="00921180" w:rsidP="006A41A1">
      <w:pPr>
        <w:pStyle w:val="-11"/>
        <w:numPr>
          <w:ilvl w:val="0"/>
          <w:numId w:val="3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Опишіть Вашу цінову політику:</w:t>
      </w:r>
      <w:r w:rsidR="00F52A33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D7764C" w:rsidRPr="007C4623" w:rsidRDefault="00921180" w:rsidP="006A41A1">
      <w:pPr>
        <w:pStyle w:val="-11"/>
        <w:numPr>
          <w:ilvl w:val="0"/>
          <w:numId w:val="3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Результат впровадження (не більше 50 слів):</w:t>
      </w:r>
      <w:r w:rsidR="00835363" w:rsidRPr="007C4623">
        <w:rPr>
          <w:rFonts w:ascii="Verdana" w:hAnsi="Verdana"/>
          <w:sz w:val="22"/>
          <w:szCs w:val="22"/>
          <w:lang w:val="uk-UA"/>
        </w:rPr>
        <w:t xml:space="preserve"> </w:t>
      </w:r>
    </w:p>
    <w:p w:rsidR="00921180" w:rsidRPr="007C4623" w:rsidRDefault="00921180" w:rsidP="006A41A1">
      <w:pPr>
        <w:pStyle w:val="-11"/>
        <w:numPr>
          <w:ilvl w:val="0"/>
          <w:numId w:val="3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Опишіть основні етапи впровадження продукту/послуги (не більше 150 слів):</w:t>
      </w:r>
    </w:p>
    <w:p w:rsidR="00F55C56" w:rsidRPr="007C4623" w:rsidRDefault="003C5EAB" w:rsidP="00F55C56">
      <w:pPr>
        <w:pStyle w:val="-11"/>
        <w:numPr>
          <w:ilvl w:val="0"/>
          <w:numId w:val="3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>Модель та терміни виходу на фінансову окупність послуги, очікуваний дохід</w:t>
      </w:r>
    </w:p>
    <w:p w:rsidR="00E616C8" w:rsidRPr="007C4623" w:rsidRDefault="00E616C8" w:rsidP="00F55C56">
      <w:pPr>
        <w:pStyle w:val="-11"/>
        <w:numPr>
          <w:ilvl w:val="0"/>
          <w:numId w:val="3"/>
        </w:numPr>
        <w:ind w:left="851" w:hanging="567"/>
        <w:jc w:val="both"/>
        <w:rPr>
          <w:rFonts w:ascii="Verdana" w:hAnsi="Verdana"/>
          <w:sz w:val="22"/>
          <w:szCs w:val="22"/>
          <w:lang w:val="uk-UA"/>
        </w:rPr>
      </w:pPr>
      <w:r w:rsidRPr="007C4623">
        <w:rPr>
          <w:rFonts w:ascii="Verdana" w:hAnsi="Verdana"/>
          <w:sz w:val="22"/>
          <w:szCs w:val="22"/>
          <w:lang w:val="uk-UA"/>
        </w:rPr>
        <w:t xml:space="preserve">Основні ризики </w:t>
      </w:r>
    </w:p>
    <w:tbl>
      <w:tblPr>
        <w:tblW w:w="7088" w:type="dxa"/>
        <w:tblInd w:w="8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2268"/>
        <w:gridCol w:w="709"/>
      </w:tblGrid>
      <w:tr w:rsidR="00D93A9C" w:rsidRPr="007C4623" w:rsidTr="00E616C8">
        <w:trPr>
          <w:trHeight w:val="579"/>
        </w:trPr>
        <w:tc>
          <w:tcPr>
            <w:tcW w:w="3261" w:type="dxa"/>
            <w:tcBorders>
              <w:top w:val="single" w:sz="6" w:space="0" w:color="7D60A0"/>
              <w:left w:val="single" w:sz="6" w:space="0" w:color="7D60A0"/>
              <w:bottom w:val="single" w:sz="18" w:space="0" w:color="FFFFFF"/>
              <w:right w:val="nil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E616C8" w:rsidP="00E616C8">
            <w:pPr>
              <w:pStyle w:val="-11"/>
              <w:spacing w:before="0" w:after="0" w:line="240" w:lineRule="auto"/>
              <w:ind w:left="0"/>
              <w:rPr>
                <w:rFonts w:ascii="Verdana" w:hAnsi="Verdana"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>Витратна частина</w:t>
            </w:r>
            <w:r w:rsidR="00D93A9C" w:rsidRPr="007C4623"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7D60A0"/>
              <w:left w:val="nil"/>
              <w:bottom w:val="single" w:sz="18" w:space="0" w:color="FFFFFF"/>
              <w:right w:val="nil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3A9C" w:rsidRPr="007C4623" w:rsidRDefault="00D218F0" w:rsidP="00F13FE7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sz w:val="18"/>
                <w:szCs w:val="18"/>
                <w:lang w:val="uk-UA"/>
              </w:rPr>
              <w:t>Г</w:t>
            </w:r>
            <w:r w:rsidR="00494457" w:rsidRPr="007C4623">
              <w:rPr>
                <w:rFonts w:ascii="Verdana" w:hAnsi="Verdana"/>
                <w:b/>
                <w:sz w:val="18"/>
                <w:szCs w:val="18"/>
                <w:lang w:val="uk-UA"/>
              </w:rPr>
              <w:t>рн</w:t>
            </w:r>
          </w:p>
        </w:tc>
        <w:tc>
          <w:tcPr>
            <w:tcW w:w="2268" w:type="dxa"/>
            <w:tcBorders>
              <w:top w:val="single" w:sz="6" w:space="0" w:color="7D60A0"/>
              <w:left w:val="nil"/>
              <w:bottom w:val="single" w:sz="18" w:space="0" w:color="FFFFFF"/>
              <w:right w:val="nil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D93A9C" w:rsidP="00E616C8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 xml:space="preserve">Доходна частина </w:t>
            </w:r>
          </w:p>
        </w:tc>
        <w:tc>
          <w:tcPr>
            <w:tcW w:w="709" w:type="dxa"/>
            <w:tcBorders>
              <w:top w:val="single" w:sz="6" w:space="0" w:color="7D60A0"/>
              <w:left w:val="nil"/>
              <w:bottom w:val="single" w:sz="18" w:space="0" w:color="FFFFFF"/>
              <w:right w:val="single" w:sz="6" w:space="0" w:color="7D60A0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3A9C" w:rsidRPr="007C4623" w:rsidRDefault="00E616C8" w:rsidP="00E616C8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sz w:val="18"/>
                <w:szCs w:val="18"/>
                <w:lang w:val="uk-UA"/>
              </w:rPr>
              <w:t>Грн</w:t>
            </w:r>
          </w:p>
        </w:tc>
      </w:tr>
      <w:tr w:rsidR="00D93A9C" w:rsidRPr="007C4623" w:rsidTr="00E616C8">
        <w:trPr>
          <w:trHeight w:val="457"/>
        </w:trPr>
        <w:tc>
          <w:tcPr>
            <w:tcW w:w="3261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3A9C" w:rsidRPr="007C4623" w:rsidRDefault="00121C9A" w:rsidP="009378D7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>Витрати на впровадження послуги</w:t>
            </w:r>
          </w:p>
          <w:p w:rsidR="00F13FE7" w:rsidRPr="007C4623" w:rsidRDefault="00F13FE7" w:rsidP="00D218F0">
            <w:pPr>
              <w:pStyle w:val="-11"/>
              <w:spacing w:before="0" w:after="0" w:line="240" w:lineRule="auto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3FE7" w:rsidRPr="007C4623" w:rsidRDefault="00F13FE7" w:rsidP="00F13FE7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  <w:p w:rsidR="00D218F0" w:rsidRPr="007C4623" w:rsidRDefault="00D218F0" w:rsidP="00F13FE7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3A9C" w:rsidRPr="007C4623" w:rsidRDefault="00121C9A" w:rsidP="009378D7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>Дохід від послуги</w:t>
            </w:r>
          </w:p>
          <w:p w:rsidR="00036447" w:rsidRPr="007C4623" w:rsidRDefault="006A41A1" w:rsidP="006A41A1">
            <w:pPr>
              <w:pStyle w:val="-11"/>
              <w:numPr>
                <w:ilvl w:val="0"/>
                <w:numId w:val="14"/>
              </w:numPr>
              <w:spacing w:before="0" w:after="0" w:line="240" w:lineRule="auto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036447" w:rsidP="00D93A9C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</w:tr>
      <w:tr w:rsidR="00D93A9C" w:rsidRPr="007C4623" w:rsidTr="00E616C8">
        <w:trPr>
          <w:trHeight w:val="358"/>
        </w:trPr>
        <w:tc>
          <w:tcPr>
            <w:tcW w:w="3261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D93A9C" w:rsidP="009378D7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 xml:space="preserve">Прибуток </w:t>
            </w: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036447" w:rsidP="00D93A9C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3A9C" w:rsidRPr="007C4623" w:rsidRDefault="00D93A9C" w:rsidP="00D93A9C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3A9C" w:rsidRPr="007C4623" w:rsidRDefault="00D93A9C" w:rsidP="00D93A9C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</w:tr>
      <w:tr w:rsidR="00D93A9C" w:rsidRPr="007C4623" w:rsidTr="00E616C8">
        <w:trPr>
          <w:trHeight w:val="394"/>
        </w:trPr>
        <w:tc>
          <w:tcPr>
            <w:tcW w:w="3261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D93A9C" w:rsidP="009378D7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sz w:val="18"/>
                <w:szCs w:val="18"/>
                <w:lang w:val="uk-UA"/>
              </w:rPr>
              <w:t xml:space="preserve">РАЗОМ </w:t>
            </w:r>
          </w:p>
          <w:p w:rsidR="00F13FE7" w:rsidRPr="007C4623" w:rsidRDefault="00F13FE7" w:rsidP="00F13FE7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036447" w:rsidP="00D218F0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D93A9C" w:rsidP="009378D7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sz w:val="18"/>
                <w:szCs w:val="18"/>
                <w:lang w:val="uk-UA"/>
              </w:rPr>
              <w:t xml:space="preserve">РАЗОМ </w:t>
            </w:r>
          </w:p>
        </w:tc>
        <w:tc>
          <w:tcPr>
            <w:tcW w:w="709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6447" w:rsidRPr="007C4623" w:rsidRDefault="00036447" w:rsidP="00D93A9C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</w:tr>
    </w:tbl>
    <w:p w:rsidR="00F82367" w:rsidRPr="007C4623" w:rsidRDefault="00F82367" w:rsidP="00F55C56">
      <w:pPr>
        <w:pStyle w:val="-11"/>
        <w:ind w:left="0"/>
        <w:jc w:val="both"/>
        <w:rPr>
          <w:rFonts w:ascii="Verdana" w:hAnsi="Verdana"/>
          <w:sz w:val="22"/>
          <w:szCs w:val="22"/>
          <w:lang w:val="uk-UA"/>
        </w:rPr>
      </w:pPr>
    </w:p>
    <w:p w:rsidR="00F55C56" w:rsidRPr="007C4623" w:rsidRDefault="00921180" w:rsidP="00F55C56">
      <w:pPr>
        <w:pStyle w:val="-11"/>
        <w:ind w:left="0"/>
        <w:jc w:val="both"/>
        <w:rPr>
          <w:rFonts w:ascii="Verdana" w:hAnsi="Verdana"/>
          <w:b/>
          <w:sz w:val="22"/>
          <w:szCs w:val="22"/>
          <w:lang w:val="uk-UA"/>
        </w:rPr>
      </w:pPr>
      <w:r w:rsidRPr="007C4623">
        <w:rPr>
          <w:rFonts w:ascii="Verdana" w:hAnsi="Verdana"/>
          <w:b/>
          <w:sz w:val="22"/>
          <w:szCs w:val="22"/>
          <w:lang w:val="uk-UA"/>
        </w:rPr>
        <w:t>Послуга № 2:</w:t>
      </w:r>
      <w:r w:rsidR="00B136D4" w:rsidRPr="007C4623">
        <w:rPr>
          <w:rFonts w:ascii="Verdana" w:hAnsi="Verdana"/>
          <w:b/>
          <w:sz w:val="22"/>
          <w:szCs w:val="22"/>
          <w:lang w:val="uk-UA"/>
        </w:rPr>
        <w:t xml:space="preserve"> </w:t>
      </w:r>
    </w:p>
    <w:p w:rsidR="00E616C8" w:rsidRDefault="00E616C8" w:rsidP="00F55C56">
      <w:pPr>
        <w:pStyle w:val="-11"/>
        <w:ind w:left="0"/>
        <w:jc w:val="both"/>
        <w:rPr>
          <w:rFonts w:ascii="Verdana" w:hAnsi="Verdana"/>
          <w:sz w:val="22"/>
          <w:szCs w:val="22"/>
          <w:lang w:val="uk-UA"/>
        </w:rPr>
      </w:pPr>
    </w:p>
    <w:p w:rsidR="00121C9A" w:rsidRPr="007C4623" w:rsidRDefault="00121C9A" w:rsidP="00F55C56">
      <w:pPr>
        <w:pStyle w:val="-11"/>
        <w:ind w:left="0"/>
        <w:jc w:val="both"/>
        <w:rPr>
          <w:rFonts w:ascii="Verdana" w:hAnsi="Verdana"/>
          <w:sz w:val="22"/>
          <w:szCs w:val="22"/>
          <w:lang w:val="uk-UA"/>
        </w:rPr>
      </w:pPr>
    </w:p>
    <w:p w:rsidR="00E616C8" w:rsidRPr="007C4623" w:rsidRDefault="00E616C8">
      <w:pPr>
        <w:suppressAutoHyphens w:val="0"/>
        <w:spacing w:before="0" w:after="0" w:line="240" w:lineRule="auto"/>
        <w:rPr>
          <w:rFonts w:ascii="Verdana" w:hAnsi="Verdana"/>
          <w:caps/>
          <w:spacing w:val="15"/>
          <w:sz w:val="22"/>
          <w:szCs w:val="22"/>
          <w:lang w:val="uk-UA"/>
        </w:rPr>
      </w:pPr>
    </w:p>
    <w:p w:rsidR="00121C9A" w:rsidRPr="007C4623" w:rsidRDefault="00121C9A" w:rsidP="00121C9A">
      <w:pPr>
        <w:shd w:val="clear" w:color="auto" w:fill="5F497A"/>
        <w:tabs>
          <w:tab w:val="center" w:pos="4875"/>
        </w:tabs>
        <w:rPr>
          <w:rFonts w:ascii="Verdana" w:hAnsi="Verdana"/>
          <w:b/>
          <w:color w:val="FFFFFF"/>
          <w:sz w:val="28"/>
          <w:lang w:val="uk-UA"/>
        </w:rPr>
      </w:pPr>
      <w:r>
        <w:rPr>
          <w:rFonts w:ascii="Verdana" w:hAnsi="Verdana"/>
          <w:b/>
          <w:color w:val="FFFFFF"/>
          <w:sz w:val="28"/>
          <w:lang w:val="uk-UA"/>
        </w:rPr>
        <w:t>Розділ 5. КАЛЕНДАРНИЙ ПЛАН</w:t>
      </w:r>
    </w:p>
    <w:p w:rsidR="00E616C8" w:rsidRPr="00121C9A" w:rsidRDefault="00E616C8">
      <w:pPr>
        <w:suppressAutoHyphens w:val="0"/>
        <w:spacing w:before="0" w:after="0" w:line="240" w:lineRule="auto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Планування етапів діяльності з використанням діаграми </w:t>
      </w:r>
      <w:proofErr w:type="spellStart"/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Ганта</w:t>
      </w:r>
      <w:proofErr w:type="spellEnd"/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:</w:t>
      </w:r>
    </w:p>
    <w:p w:rsidR="00E616C8" w:rsidRPr="007C4623" w:rsidRDefault="00E616C8">
      <w:pPr>
        <w:suppressAutoHyphens w:val="0"/>
        <w:spacing w:before="0" w:after="0" w:line="240" w:lineRule="auto"/>
        <w:rPr>
          <w:rFonts w:ascii="Verdana" w:hAnsi="Verdana"/>
          <w:sz w:val="22"/>
          <w:szCs w:val="22"/>
          <w:lang w:val="uk-UA"/>
        </w:rPr>
      </w:pPr>
    </w:p>
    <w:tbl>
      <w:tblPr>
        <w:tblW w:w="9781" w:type="dxa"/>
        <w:tblInd w:w="108" w:type="dxa"/>
        <w:tblBorders>
          <w:top w:val="single" w:sz="12" w:space="0" w:color="660066"/>
          <w:left w:val="single" w:sz="12" w:space="0" w:color="660066"/>
          <w:bottom w:val="single" w:sz="12" w:space="0" w:color="660066"/>
          <w:right w:val="single" w:sz="12" w:space="0" w:color="660066"/>
          <w:insideH w:val="single" w:sz="6" w:space="0" w:color="660066"/>
          <w:insideV w:val="single" w:sz="6" w:space="0" w:color="660066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275"/>
        <w:gridCol w:w="1276"/>
      </w:tblGrid>
      <w:tr w:rsidR="00E616C8" w:rsidRPr="007C4623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  <w:vAlign w:val="center"/>
          </w:tcPr>
          <w:p w:rsidR="00E616C8" w:rsidRPr="007C4623" w:rsidRDefault="00E616C8" w:rsidP="004565D8">
            <w:pPr>
              <w:rPr>
                <w:rFonts w:ascii="Verdana" w:hAnsi="Verdana"/>
                <w:b/>
                <w:color w:val="000000"/>
                <w:lang w:val="uk-UA"/>
              </w:rPr>
            </w:pPr>
            <w:r w:rsidRPr="007C4623">
              <w:rPr>
                <w:rFonts w:ascii="Verdana" w:hAnsi="Verdana"/>
                <w:b/>
                <w:color w:val="000000"/>
                <w:lang w:val="uk-UA"/>
              </w:rPr>
              <w:t>Завдання</w:t>
            </w:r>
          </w:p>
        </w:tc>
        <w:tc>
          <w:tcPr>
            <w:tcW w:w="1276" w:type="dxa"/>
            <w:shd w:val="pct10" w:color="000000" w:fill="E5DFEC" w:themeFill="accent4" w:themeFillTint="33"/>
            <w:vAlign w:val="center"/>
          </w:tcPr>
          <w:p w:rsidR="00E616C8" w:rsidRPr="007C4623" w:rsidRDefault="00E616C8" w:rsidP="004565D8">
            <w:pPr>
              <w:rPr>
                <w:rFonts w:ascii="Verdana" w:hAnsi="Verdana"/>
                <w:b/>
                <w:color w:val="000000"/>
                <w:lang w:val="uk-UA"/>
              </w:rPr>
            </w:pPr>
            <w:r w:rsidRPr="007C4623">
              <w:rPr>
                <w:rFonts w:ascii="Verdana" w:hAnsi="Verdana"/>
                <w:b/>
                <w:color w:val="000000"/>
                <w:lang w:val="uk-UA"/>
              </w:rPr>
              <w:t xml:space="preserve">Тиждень 1 </w:t>
            </w:r>
          </w:p>
        </w:tc>
        <w:tc>
          <w:tcPr>
            <w:tcW w:w="1276" w:type="dxa"/>
            <w:shd w:val="pct10" w:color="000000" w:fill="E5DFEC" w:themeFill="accent4" w:themeFillTint="33"/>
            <w:vAlign w:val="center"/>
          </w:tcPr>
          <w:p w:rsidR="00E616C8" w:rsidRPr="007C4623" w:rsidRDefault="00E616C8" w:rsidP="004565D8">
            <w:pPr>
              <w:rPr>
                <w:rFonts w:ascii="Verdana" w:hAnsi="Verdana"/>
                <w:b/>
                <w:color w:val="000000"/>
                <w:lang w:val="uk-UA"/>
              </w:rPr>
            </w:pPr>
            <w:r w:rsidRPr="007C4623">
              <w:rPr>
                <w:rFonts w:ascii="Verdana" w:hAnsi="Verdana"/>
                <w:b/>
                <w:color w:val="000000"/>
                <w:lang w:val="uk-UA"/>
              </w:rPr>
              <w:t xml:space="preserve">Тиждень 2 </w:t>
            </w:r>
          </w:p>
        </w:tc>
        <w:tc>
          <w:tcPr>
            <w:tcW w:w="1275" w:type="dxa"/>
            <w:shd w:val="pct10" w:color="000000" w:fill="E5DFEC" w:themeFill="accent4" w:themeFillTint="33"/>
            <w:vAlign w:val="center"/>
          </w:tcPr>
          <w:p w:rsidR="00E616C8" w:rsidRPr="007C4623" w:rsidRDefault="00E616C8" w:rsidP="004565D8">
            <w:pPr>
              <w:rPr>
                <w:rFonts w:ascii="Verdana" w:hAnsi="Verdana"/>
                <w:b/>
                <w:color w:val="000000"/>
                <w:lang w:val="uk-UA"/>
              </w:rPr>
            </w:pPr>
            <w:r w:rsidRPr="007C4623">
              <w:rPr>
                <w:rFonts w:ascii="Verdana" w:hAnsi="Verdana"/>
                <w:b/>
                <w:color w:val="000000"/>
                <w:lang w:val="uk-UA"/>
              </w:rPr>
              <w:t>Тиждень 3</w:t>
            </w:r>
          </w:p>
        </w:tc>
        <w:tc>
          <w:tcPr>
            <w:tcW w:w="1276" w:type="dxa"/>
            <w:shd w:val="pct10" w:color="000000" w:fill="E5DFEC" w:themeFill="accent4" w:themeFillTint="33"/>
            <w:vAlign w:val="center"/>
          </w:tcPr>
          <w:p w:rsidR="00E616C8" w:rsidRPr="007C4623" w:rsidRDefault="00E616C8" w:rsidP="004565D8">
            <w:pPr>
              <w:rPr>
                <w:rFonts w:ascii="Verdana" w:hAnsi="Verdana"/>
                <w:b/>
                <w:color w:val="000000"/>
                <w:lang w:val="uk-UA"/>
              </w:rPr>
            </w:pPr>
            <w:r w:rsidRPr="007C4623">
              <w:rPr>
                <w:rFonts w:ascii="Verdana" w:hAnsi="Verdana"/>
                <w:b/>
                <w:color w:val="000000"/>
                <w:lang w:val="uk-UA"/>
              </w:rPr>
              <w:t>Тиждень 4</w:t>
            </w:r>
          </w:p>
        </w:tc>
      </w:tr>
      <w:tr w:rsidR="00E616C8" w:rsidRPr="007C4623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rPr>
                <w:rFonts w:ascii="Verdana" w:hAnsi="Verdana"/>
                <w:b/>
                <w:lang w:val="uk-UA"/>
              </w:rPr>
            </w:pPr>
            <w:r w:rsidRPr="007C4623">
              <w:rPr>
                <w:rFonts w:ascii="Verdana" w:hAnsi="Verdana"/>
                <w:b/>
                <w:lang w:val="uk-UA"/>
              </w:rPr>
              <w:t>Реєстрація</w:t>
            </w: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7C4623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pStyle w:val="af4"/>
              <w:ind w:left="0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lang w:val="uk-UA"/>
              </w:rPr>
              <w:t>Збір необхідних документів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7C4623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pStyle w:val="af4"/>
              <w:ind w:left="0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lang w:val="uk-UA"/>
              </w:rPr>
              <w:t>Реєстрація</w:t>
            </w: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7C4623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rPr>
                <w:rFonts w:ascii="Verdana" w:hAnsi="Verdana"/>
                <w:b/>
                <w:lang w:val="uk-UA"/>
              </w:rPr>
            </w:pPr>
            <w:r w:rsidRPr="007C4623">
              <w:rPr>
                <w:rFonts w:ascii="Verdana" w:hAnsi="Verdana"/>
                <w:b/>
                <w:lang w:val="uk-UA"/>
              </w:rPr>
              <w:t>Облаштування офісу</w:t>
            </w: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7C4623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pStyle w:val="af4"/>
              <w:ind w:left="0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lang w:val="uk-UA"/>
              </w:rPr>
              <w:t>Затвердження кошторису витрат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7C4623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pStyle w:val="af4"/>
              <w:ind w:left="0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lang w:val="uk-UA"/>
              </w:rPr>
              <w:t>Заключення договорів оренди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7C4623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lang w:val="uk-UA"/>
              </w:rPr>
              <w:t>Ремонт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547D3A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pStyle w:val="af4"/>
              <w:ind w:left="0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lang w:val="uk-UA"/>
              </w:rPr>
              <w:t>Підключення інтернету, телефону, комунальних послуг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547D3A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lang w:val="uk-UA"/>
              </w:rPr>
              <w:t>Купівля офісної техніки, меблів, канцелярії та іншого офісного устаткування</w:t>
            </w: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7C4623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rPr>
                <w:rFonts w:ascii="Verdana" w:hAnsi="Verdana"/>
                <w:b/>
                <w:lang w:val="uk-UA"/>
              </w:rPr>
            </w:pPr>
            <w:r w:rsidRPr="007C4623">
              <w:rPr>
                <w:rFonts w:ascii="Verdana" w:hAnsi="Verdana"/>
                <w:b/>
                <w:lang w:val="uk-UA"/>
              </w:rPr>
              <w:t>Бізнес-планування</w:t>
            </w:r>
          </w:p>
        </w:tc>
        <w:tc>
          <w:tcPr>
            <w:tcW w:w="1276" w:type="dxa"/>
            <w:shd w:val="clear" w:color="auto" w:fill="auto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547D3A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pStyle w:val="af4"/>
              <w:ind w:left="0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lang w:val="uk-UA"/>
              </w:rPr>
              <w:t>Розроблено першу робочу версію бізнес-плану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547D3A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4565D8">
            <w:pPr>
              <w:pStyle w:val="af4"/>
              <w:ind w:left="0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lang w:val="uk-UA"/>
              </w:rPr>
              <w:t>Проведено оцінку бізнес-плану експертами</w:t>
            </w:r>
          </w:p>
        </w:tc>
        <w:tc>
          <w:tcPr>
            <w:tcW w:w="1276" w:type="dxa"/>
            <w:shd w:val="clear" w:color="auto" w:fill="auto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7C4623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E616C8" w:rsidP="00121C9A">
            <w:pPr>
              <w:pStyle w:val="af4"/>
              <w:ind w:left="0"/>
              <w:rPr>
                <w:rFonts w:ascii="Verdana" w:hAnsi="Verdana"/>
                <w:lang w:val="uk-UA"/>
              </w:rPr>
            </w:pPr>
            <w:r w:rsidRPr="007C4623">
              <w:rPr>
                <w:rFonts w:ascii="Verdana" w:hAnsi="Verdana"/>
                <w:lang w:val="uk-UA"/>
              </w:rPr>
              <w:t xml:space="preserve">Розроблено бізнес-план </w:t>
            </w:r>
          </w:p>
        </w:tc>
        <w:tc>
          <w:tcPr>
            <w:tcW w:w="1276" w:type="dxa"/>
            <w:shd w:val="clear" w:color="auto" w:fill="auto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  <w:tr w:rsidR="00E616C8" w:rsidRPr="008164E7" w:rsidTr="00B434C1">
        <w:trPr>
          <w:trHeight w:val="397"/>
        </w:trPr>
        <w:tc>
          <w:tcPr>
            <w:tcW w:w="4678" w:type="dxa"/>
            <w:shd w:val="pct10" w:color="000000" w:fill="E5DFEC" w:themeFill="accent4" w:themeFillTint="33"/>
          </w:tcPr>
          <w:p w:rsidR="00E616C8" w:rsidRPr="007C4623" w:rsidRDefault="00121C9A" w:rsidP="00121C9A">
            <w:pPr>
              <w:pStyle w:val="af4"/>
              <w:ind w:left="0"/>
              <w:rPr>
                <w:rFonts w:ascii="Verdana" w:hAnsi="Verdana"/>
                <w:lang w:val="uk-UA"/>
              </w:rPr>
            </w:pPr>
            <w:r>
              <w:rPr>
                <w:rFonts w:ascii="Verdana" w:hAnsi="Verdana"/>
                <w:lang w:val="uk-UA"/>
              </w:rPr>
              <w:t xml:space="preserve">Бізнес-план </w:t>
            </w:r>
            <w:r w:rsidR="00E616C8" w:rsidRPr="007C4623">
              <w:rPr>
                <w:rFonts w:ascii="Verdana" w:hAnsi="Verdana"/>
                <w:lang w:val="uk-UA"/>
              </w:rPr>
              <w:t xml:space="preserve">ухвалено </w:t>
            </w:r>
          </w:p>
        </w:tc>
        <w:tc>
          <w:tcPr>
            <w:tcW w:w="1276" w:type="dxa"/>
            <w:shd w:val="clear" w:color="auto" w:fill="auto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5" w:type="dxa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  <w:tc>
          <w:tcPr>
            <w:tcW w:w="1276" w:type="dxa"/>
            <w:shd w:val="clear" w:color="auto" w:fill="CCC0D9" w:themeFill="accent4" w:themeFillTint="66"/>
          </w:tcPr>
          <w:p w:rsidR="00E616C8" w:rsidRPr="007C4623" w:rsidRDefault="00E616C8" w:rsidP="004565D8">
            <w:pPr>
              <w:rPr>
                <w:rFonts w:ascii="Verdana" w:hAnsi="Verdana"/>
                <w:lang w:val="uk-UA"/>
              </w:rPr>
            </w:pPr>
          </w:p>
        </w:tc>
      </w:tr>
    </w:tbl>
    <w:p w:rsidR="00E616C8" w:rsidRPr="007C4623" w:rsidRDefault="00E616C8">
      <w:pPr>
        <w:suppressAutoHyphens w:val="0"/>
        <w:spacing w:before="0" w:after="0" w:line="240" w:lineRule="auto"/>
        <w:rPr>
          <w:rFonts w:ascii="Verdana" w:hAnsi="Verdana"/>
          <w:sz w:val="22"/>
          <w:szCs w:val="22"/>
          <w:lang w:val="uk-UA"/>
        </w:rPr>
      </w:pPr>
    </w:p>
    <w:p w:rsidR="00E616C8" w:rsidRPr="007C4623" w:rsidRDefault="00E616C8">
      <w:pPr>
        <w:suppressAutoHyphens w:val="0"/>
        <w:spacing w:before="0" w:after="0" w:line="240" w:lineRule="auto"/>
        <w:rPr>
          <w:rFonts w:ascii="Verdana" w:hAnsi="Verdana"/>
          <w:b/>
          <w:sz w:val="28"/>
          <w:lang w:val="uk-UA"/>
        </w:rPr>
      </w:pPr>
      <w:r w:rsidRPr="007C4623">
        <w:rPr>
          <w:rFonts w:ascii="Verdana" w:hAnsi="Verdana"/>
          <w:b/>
          <w:sz w:val="28"/>
          <w:lang w:val="uk-UA"/>
        </w:rPr>
        <w:br w:type="page"/>
      </w:r>
    </w:p>
    <w:p w:rsidR="00121C9A" w:rsidRPr="004565D8" w:rsidRDefault="00121C9A" w:rsidP="00121C9A">
      <w:pPr>
        <w:suppressAutoHyphens w:val="0"/>
        <w:spacing w:before="0" w:after="0" w:line="240" w:lineRule="auto"/>
        <w:rPr>
          <w:rFonts w:ascii="Verdana" w:hAnsi="Verdana"/>
          <w:sz w:val="22"/>
          <w:szCs w:val="22"/>
          <w:lang w:val="uk-UA"/>
        </w:rPr>
      </w:pPr>
    </w:p>
    <w:p w:rsidR="00121C9A" w:rsidRPr="007C4623" w:rsidRDefault="00121C9A" w:rsidP="00121C9A">
      <w:pPr>
        <w:shd w:val="clear" w:color="auto" w:fill="5F497A"/>
        <w:tabs>
          <w:tab w:val="center" w:pos="4875"/>
        </w:tabs>
        <w:rPr>
          <w:rFonts w:ascii="Verdana" w:hAnsi="Verdana"/>
          <w:b/>
          <w:color w:val="FFFFFF"/>
          <w:sz w:val="28"/>
          <w:lang w:val="uk-UA"/>
        </w:rPr>
      </w:pPr>
      <w:r>
        <w:rPr>
          <w:rFonts w:ascii="Verdana" w:hAnsi="Verdana"/>
          <w:b/>
          <w:color w:val="FFFFFF"/>
          <w:sz w:val="28"/>
          <w:lang w:val="uk-UA"/>
        </w:rPr>
        <w:t>Розділ 6. ОРГАНІЗАЦІЙНИЙ ПЛАН</w:t>
      </w:r>
    </w:p>
    <w:p w:rsidR="00E616C8" w:rsidRPr="00121C9A" w:rsidRDefault="00E616C8" w:rsidP="00E616C8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Створіть таблицю розподілу завдань ролей та обов’язків працівників </w:t>
      </w:r>
      <w:r w:rsidR="00121C9A"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ІМЕР</w:t>
      </w:r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 за поданим зразком, пристосовуючи ваші ролі та завдання відповідно до посадових обов’язків та завдань працівників у кожному з проектів. </w:t>
      </w:r>
    </w:p>
    <w:p w:rsidR="00E616C8" w:rsidRPr="00121C9A" w:rsidRDefault="00E616C8" w:rsidP="00E616C8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121C9A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Розпишіть терміни виконання завдань до кінця року.</w:t>
      </w:r>
    </w:p>
    <w:tbl>
      <w:tblPr>
        <w:tblStyle w:val="af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38"/>
        <w:gridCol w:w="2487"/>
        <w:gridCol w:w="2487"/>
        <w:gridCol w:w="2569"/>
      </w:tblGrid>
      <w:tr w:rsidR="00E616C8" w:rsidRPr="007C4623" w:rsidTr="007C4623">
        <w:trPr>
          <w:trHeight w:val="671"/>
        </w:trPr>
        <w:tc>
          <w:tcPr>
            <w:tcW w:w="2238" w:type="dxa"/>
            <w:shd w:val="clear" w:color="auto" w:fill="E5DFEC" w:themeFill="accent4" w:themeFillTint="33"/>
          </w:tcPr>
          <w:p w:rsidR="00E616C8" w:rsidRPr="007C4623" w:rsidRDefault="00E616C8" w:rsidP="004565D8">
            <w:pPr>
              <w:pStyle w:val="-11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7C4623">
              <w:rPr>
                <w:rFonts w:ascii="Verdana" w:hAnsi="Verdana"/>
                <w:b/>
                <w:szCs w:val="22"/>
                <w:lang w:val="uk-UA"/>
              </w:rPr>
              <w:t>Посада</w:t>
            </w:r>
          </w:p>
        </w:tc>
        <w:tc>
          <w:tcPr>
            <w:tcW w:w="2487" w:type="dxa"/>
            <w:shd w:val="clear" w:color="auto" w:fill="E5DFEC" w:themeFill="accent4" w:themeFillTint="33"/>
          </w:tcPr>
          <w:p w:rsidR="00E616C8" w:rsidRPr="007C4623" w:rsidRDefault="00E616C8" w:rsidP="004565D8">
            <w:pPr>
              <w:pStyle w:val="-11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7C4623">
              <w:rPr>
                <w:rFonts w:ascii="Verdana" w:hAnsi="Verdana"/>
                <w:b/>
                <w:szCs w:val="22"/>
                <w:lang w:val="uk-UA"/>
              </w:rPr>
              <w:t>Завдання</w:t>
            </w:r>
          </w:p>
        </w:tc>
        <w:tc>
          <w:tcPr>
            <w:tcW w:w="2487" w:type="dxa"/>
            <w:shd w:val="clear" w:color="auto" w:fill="E5DFEC" w:themeFill="accent4" w:themeFillTint="33"/>
          </w:tcPr>
          <w:p w:rsidR="00E616C8" w:rsidRPr="007C4623" w:rsidRDefault="00E616C8" w:rsidP="004565D8">
            <w:pPr>
              <w:pStyle w:val="-11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7C4623">
              <w:rPr>
                <w:rFonts w:ascii="Verdana" w:hAnsi="Verdana"/>
                <w:b/>
                <w:szCs w:val="22"/>
                <w:lang w:val="uk-UA"/>
              </w:rPr>
              <w:t xml:space="preserve">Термін виконання </w:t>
            </w:r>
          </w:p>
        </w:tc>
        <w:tc>
          <w:tcPr>
            <w:tcW w:w="2569" w:type="dxa"/>
            <w:shd w:val="clear" w:color="auto" w:fill="E5DFEC" w:themeFill="accent4" w:themeFillTint="33"/>
          </w:tcPr>
          <w:p w:rsidR="00E616C8" w:rsidRPr="007C4623" w:rsidRDefault="00E616C8" w:rsidP="004565D8">
            <w:pPr>
              <w:pStyle w:val="-11"/>
              <w:ind w:left="0"/>
              <w:rPr>
                <w:rFonts w:ascii="Verdana" w:hAnsi="Verdana"/>
                <w:b/>
                <w:szCs w:val="22"/>
                <w:lang w:val="uk-UA"/>
              </w:rPr>
            </w:pPr>
            <w:r w:rsidRPr="007C4623">
              <w:rPr>
                <w:rFonts w:ascii="Verdana" w:hAnsi="Verdana"/>
                <w:b/>
                <w:szCs w:val="22"/>
                <w:lang w:val="uk-UA"/>
              </w:rPr>
              <w:t>Примітки</w:t>
            </w:r>
          </w:p>
        </w:tc>
      </w:tr>
      <w:tr w:rsidR="00E616C8" w:rsidRPr="007C4623" w:rsidTr="007C4623">
        <w:trPr>
          <w:trHeight w:val="753"/>
        </w:trPr>
        <w:tc>
          <w:tcPr>
            <w:tcW w:w="2238" w:type="dxa"/>
          </w:tcPr>
          <w:p w:rsidR="00E616C8" w:rsidRPr="007C4623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  <w:r w:rsidRPr="007C4623">
              <w:rPr>
                <w:rFonts w:ascii="Verdana" w:hAnsi="Verdana"/>
                <w:szCs w:val="22"/>
                <w:lang w:val="uk-UA"/>
              </w:rPr>
              <w:t>1</w:t>
            </w:r>
          </w:p>
        </w:tc>
        <w:tc>
          <w:tcPr>
            <w:tcW w:w="2487" w:type="dxa"/>
          </w:tcPr>
          <w:p w:rsidR="00E616C8" w:rsidRPr="007C4623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487" w:type="dxa"/>
          </w:tcPr>
          <w:p w:rsidR="00E616C8" w:rsidRPr="007C4623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  <w:tc>
          <w:tcPr>
            <w:tcW w:w="2569" w:type="dxa"/>
          </w:tcPr>
          <w:p w:rsidR="00E616C8" w:rsidRPr="007C4623" w:rsidRDefault="00E616C8" w:rsidP="004565D8">
            <w:pPr>
              <w:pStyle w:val="-11"/>
              <w:ind w:left="0"/>
              <w:rPr>
                <w:rFonts w:ascii="Verdana" w:hAnsi="Verdana"/>
                <w:szCs w:val="22"/>
                <w:lang w:val="uk-UA"/>
              </w:rPr>
            </w:pPr>
          </w:p>
        </w:tc>
      </w:tr>
    </w:tbl>
    <w:p w:rsidR="00E616C8" w:rsidRPr="007C4623" w:rsidRDefault="00E616C8">
      <w:pPr>
        <w:suppressAutoHyphens w:val="0"/>
        <w:spacing w:before="0" w:after="0" w:line="240" w:lineRule="auto"/>
        <w:rPr>
          <w:rFonts w:ascii="Verdana" w:hAnsi="Verdana"/>
          <w:b/>
          <w:color w:val="FFFFFF"/>
          <w:sz w:val="28"/>
          <w:lang w:val="uk-UA"/>
        </w:rPr>
      </w:pPr>
    </w:p>
    <w:p w:rsidR="00E616C8" w:rsidRPr="007C4623" w:rsidRDefault="00C81E89" w:rsidP="00E616C8">
      <w:pPr>
        <w:shd w:val="clear" w:color="auto" w:fill="5F497A"/>
        <w:tabs>
          <w:tab w:val="center" w:pos="4875"/>
        </w:tabs>
        <w:rPr>
          <w:rFonts w:ascii="Verdana" w:hAnsi="Verdana"/>
          <w:b/>
          <w:color w:val="FFFFFF"/>
          <w:sz w:val="28"/>
          <w:lang w:val="uk-UA"/>
        </w:rPr>
      </w:pPr>
      <w:r>
        <w:rPr>
          <w:rFonts w:ascii="Verdana" w:hAnsi="Verdana"/>
          <w:b/>
          <w:color w:val="FFFFFF"/>
          <w:sz w:val="28"/>
          <w:lang w:val="uk-UA"/>
        </w:rPr>
        <w:t>Розділ 7</w:t>
      </w:r>
      <w:r w:rsidR="00E616C8" w:rsidRPr="007C4623">
        <w:rPr>
          <w:rFonts w:ascii="Verdana" w:hAnsi="Verdana"/>
          <w:b/>
          <w:color w:val="FFFFFF"/>
          <w:sz w:val="28"/>
          <w:lang w:val="uk-UA"/>
        </w:rPr>
        <w:t>. ФІНАНСОВИЙ ПЛАН</w:t>
      </w:r>
    </w:p>
    <w:p w:rsidR="00A2468C" w:rsidRPr="00C81E89" w:rsidRDefault="00A2468C" w:rsidP="00A2468C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Усі фінансові показники та розрахунки, зокрема:</w:t>
      </w:r>
    </w:p>
    <w:p w:rsidR="00A2468C" w:rsidRPr="00C81E89" w:rsidRDefault="00A2468C" w:rsidP="00E616C8">
      <w:pPr>
        <w:pStyle w:val="-11"/>
        <w:ind w:left="0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- </w:t>
      </w:r>
      <w:r w:rsidR="003C5EAB"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зведений бюджет надходжень від проектів та послуг </w:t>
      </w:r>
      <w:r w:rsid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ІМЕР</w:t>
      </w:r>
      <w:r w:rsidR="003C5EAB"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 </w:t>
      </w:r>
      <w:r w:rsidR="00121C9A"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до 20хх</w:t>
      </w:r>
      <w:r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 року</w:t>
      </w:r>
      <w:r w:rsidR="001407C4"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 (внести цифри, які відповідають проектам у планованому портфелі проектів)</w:t>
      </w:r>
      <w:r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;</w:t>
      </w:r>
    </w:p>
    <w:p w:rsidR="003C5EAB" w:rsidRPr="00C81E89" w:rsidRDefault="00A2468C" w:rsidP="00E616C8">
      <w:pPr>
        <w:pStyle w:val="-11"/>
        <w:ind w:left="0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- </w:t>
      </w:r>
      <w:r w:rsidR="00121C9A"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бюджет на 20хх</w:t>
      </w:r>
      <w:r w:rsidR="008158C8"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 </w:t>
      </w:r>
      <w:r w:rsidR="003C5EAB" w:rsidRPr="00C81E89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рік</w:t>
      </w:r>
    </w:p>
    <w:tbl>
      <w:tblPr>
        <w:tblW w:w="9497" w:type="dxa"/>
        <w:tblInd w:w="2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8"/>
        <w:gridCol w:w="850"/>
        <w:gridCol w:w="3949"/>
        <w:gridCol w:w="850"/>
      </w:tblGrid>
      <w:tr w:rsidR="00121C9A" w:rsidRPr="007C4623" w:rsidTr="00C81E89">
        <w:trPr>
          <w:trHeight w:val="579"/>
        </w:trPr>
        <w:tc>
          <w:tcPr>
            <w:tcW w:w="3848" w:type="dxa"/>
            <w:tcBorders>
              <w:top w:val="single" w:sz="6" w:space="0" w:color="7D60A0"/>
              <w:left w:val="single" w:sz="6" w:space="0" w:color="7D60A0"/>
              <w:bottom w:val="single" w:sz="18" w:space="0" w:color="FFFFFF"/>
              <w:right w:val="nil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C81E89" w:rsidP="00C81DEF">
            <w:pPr>
              <w:pStyle w:val="-11"/>
              <w:spacing w:before="0" w:after="0" w:line="240" w:lineRule="auto"/>
              <w:ind w:left="0"/>
              <w:rPr>
                <w:rFonts w:ascii="Verdana" w:hAnsi="Verdana"/>
                <w:sz w:val="18"/>
                <w:szCs w:val="18"/>
                <w:lang w:val="uk-UA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>Доходи</w:t>
            </w:r>
            <w:r w:rsidR="00121C9A" w:rsidRPr="007C4623"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7D60A0"/>
              <w:left w:val="nil"/>
              <w:bottom w:val="single" w:sz="18" w:space="0" w:color="FFFFFF"/>
              <w:right w:val="nil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121C9A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sz w:val="18"/>
                <w:szCs w:val="18"/>
                <w:lang w:val="uk-UA"/>
              </w:rPr>
              <w:t>Грн</w:t>
            </w:r>
          </w:p>
        </w:tc>
        <w:tc>
          <w:tcPr>
            <w:tcW w:w="3949" w:type="dxa"/>
            <w:tcBorders>
              <w:top w:val="single" w:sz="6" w:space="0" w:color="7D60A0"/>
              <w:left w:val="nil"/>
              <w:bottom w:val="single" w:sz="18" w:space="0" w:color="FFFFFF"/>
              <w:right w:val="nil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C81E89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>Витрати</w:t>
            </w:r>
            <w:r w:rsidR="00121C9A" w:rsidRPr="007C4623"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7D60A0"/>
              <w:left w:val="nil"/>
              <w:bottom w:val="single" w:sz="18" w:space="0" w:color="FFFFFF"/>
              <w:right w:val="single" w:sz="6" w:space="0" w:color="7D60A0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121C9A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sz w:val="18"/>
                <w:szCs w:val="18"/>
                <w:lang w:val="uk-UA"/>
              </w:rPr>
              <w:t>Грн</w:t>
            </w:r>
          </w:p>
        </w:tc>
      </w:tr>
      <w:tr w:rsidR="00121C9A" w:rsidRPr="007C4623" w:rsidTr="00C81E89">
        <w:trPr>
          <w:trHeight w:val="457"/>
        </w:trPr>
        <w:tc>
          <w:tcPr>
            <w:tcW w:w="3848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C81E89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>Проектні доходи</w:t>
            </w:r>
          </w:p>
          <w:p w:rsidR="00121C9A" w:rsidRPr="007C4623" w:rsidRDefault="00121C9A" w:rsidP="00C81DEF">
            <w:pPr>
              <w:pStyle w:val="-11"/>
              <w:spacing w:before="0" w:after="0" w:line="240" w:lineRule="auto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121C9A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  <w:p w:rsidR="00121C9A" w:rsidRPr="007C4623" w:rsidRDefault="00121C9A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3949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C81E89" w:rsidRDefault="00C81E89" w:rsidP="00C81E89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C81E89"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>Персонал</w:t>
            </w:r>
          </w:p>
        </w:tc>
        <w:tc>
          <w:tcPr>
            <w:tcW w:w="850" w:type="dxa"/>
            <w:tcBorders>
              <w:top w:val="single" w:sz="18" w:space="0" w:color="FFFFFF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121C9A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</w:tr>
      <w:tr w:rsidR="00121C9A" w:rsidRPr="007C4623" w:rsidTr="00C81E89">
        <w:trPr>
          <w:trHeight w:val="358"/>
        </w:trPr>
        <w:tc>
          <w:tcPr>
            <w:tcW w:w="384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C81E89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>Доходи від надання послуг</w:t>
            </w: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121C9A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3949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C81E89" w:rsidRDefault="00C81E89" w:rsidP="00C81E89">
            <w:pPr>
              <w:pStyle w:val="-11"/>
              <w:spacing w:before="0" w:after="0" w:line="240" w:lineRule="auto"/>
              <w:ind w:left="0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C81E89">
              <w:rPr>
                <w:rFonts w:ascii="Verdana" w:hAnsi="Verdana"/>
                <w:b/>
                <w:sz w:val="18"/>
                <w:szCs w:val="18"/>
                <w:lang w:val="uk-UA"/>
              </w:rPr>
              <w:t>Операційні витрати</w:t>
            </w: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121C9A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</w:tr>
      <w:tr w:rsidR="00C81E89" w:rsidRPr="007C4623" w:rsidTr="00C81E89">
        <w:trPr>
          <w:trHeight w:val="358"/>
        </w:trPr>
        <w:tc>
          <w:tcPr>
            <w:tcW w:w="384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Default="00C81E89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>Пасивні доходи</w:t>
            </w: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7C4623" w:rsidRDefault="00C81E89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3949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C81E89" w:rsidRDefault="00C81E89" w:rsidP="00C81E89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C81E89">
              <w:rPr>
                <w:rFonts w:ascii="Verdana" w:hAnsi="Verdana"/>
                <w:b/>
                <w:sz w:val="18"/>
                <w:szCs w:val="18"/>
                <w:lang w:val="uk-UA"/>
              </w:rPr>
              <w:t>Капітальні витрати</w:t>
            </w: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7C4623" w:rsidRDefault="00C81E89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</w:tr>
      <w:tr w:rsidR="00C81E89" w:rsidRPr="007C4623" w:rsidTr="00C81E89">
        <w:trPr>
          <w:trHeight w:val="358"/>
        </w:trPr>
        <w:tc>
          <w:tcPr>
            <w:tcW w:w="384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Default="00C81E89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  <w:t>Інституційне фінансування</w:t>
            </w: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7C4623" w:rsidRDefault="00C81E89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3949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C81E89" w:rsidRDefault="00C81E89" w:rsidP="00C81E89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C81E89">
              <w:rPr>
                <w:rFonts w:ascii="Verdana" w:hAnsi="Verdana"/>
                <w:b/>
                <w:sz w:val="18"/>
                <w:szCs w:val="18"/>
                <w:lang w:val="uk-UA"/>
              </w:rPr>
              <w:t>Відрядження та навчання персоналу</w:t>
            </w: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7C4623" w:rsidRDefault="00C81E89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</w:tr>
      <w:tr w:rsidR="00C81E89" w:rsidRPr="007C4623" w:rsidTr="00C81E89">
        <w:trPr>
          <w:trHeight w:val="358"/>
        </w:trPr>
        <w:tc>
          <w:tcPr>
            <w:tcW w:w="384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Default="00C81E89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7C4623" w:rsidRDefault="00C81E89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3949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C81E89" w:rsidRDefault="00C81E89" w:rsidP="00C81E89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C81E89">
              <w:rPr>
                <w:rFonts w:ascii="Verdana" w:hAnsi="Verdana"/>
                <w:b/>
                <w:sz w:val="18"/>
                <w:szCs w:val="18"/>
                <w:lang w:val="uk-UA"/>
              </w:rPr>
              <w:t>Бюджет розвитку</w:t>
            </w: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7C4623" w:rsidRDefault="00C81E89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</w:tr>
      <w:tr w:rsidR="00C81E89" w:rsidRPr="00547D3A" w:rsidTr="00C81E89">
        <w:trPr>
          <w:trHeight w:val="358"/>
        </w:trPr>
        <w:tc>
          <w:tcPr>
            <w:tcW w:w="384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Default="00C81E89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7C4623" w:rsidRDefault="00C81E89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3949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C81E89" w:rsidRDefault="00C81E89" w:rsidP="00C81E89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C81E89">
              <w:rPr>
                <w:rFonts w:ascii="Verdana" w:hAnsi="Verdana"/>
                <w:b/>
                <w:sz w:val="18"/>
                <w:szCs w:val="18"/>
                <w:lang w:val="uk-UA"/>
              </w:rPr>
              <w:t>Непередбачені витрати та резервний фонд</w:t>
            </w: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1E89" w:rsidRPr="007C4623" w:rsidRDefault="00C81E89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</w:tr>
      <w:tr w:rsidR="00121C9A" w:rsidRPr="007C4623" w:rsidTr="00C81E89">
        <w:trPr>
          <w:trHeight w:val="394"/>
        </w:trPr>
        <w:tc>
          <w:tcPr>
            <w:tcW w:w="3848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121C9A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sz w:val="18"/>
                <w:szCs w:val="18"/>
                <w:lang w:val="uk-UA"/>
              </w:rPr>
              <w:t xml:space="preserve">РАЗОМ </w:t>
            </w:r>
          </w:p>
          <w:p w:rsidR="00121C9A" w:rsidRPr="007C4623" w:rsidRDefault="00121C9A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121C9A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</w:p>
        </w:tc>
        <w:tc>
          <w:tcPr>
            <w:tcW w:w="3949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121C9A" w:rsidP="00C81DEF">
            <w:pPr>
              <w:pStyle w:val="-11"/>
              <w:spacing w:before="0" w:after="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val="uk-UA"/>
              </w:rPr>
            </w:pPr>
            <w:r w:rsidRPr="007C4623">
              <w:rPr>
                <w:rFonts w:ascii="Verdana" w:hAnsi="Verdana"/>
                <w:b/>
                <w:sz w:val="18"/>
                <w:szCs w:val="18"/>
                <w:lang w:val="uk-UA"/>
              </w:rPr>
              <w:t xml:space="preserve">РАЗОМ </w:t>
            </w:r>
          </w:p>
        </w:tc>
        <w:tc>
          <w:tcPr>
            <w:tcW w:w="850" w:type="dxa"/>
            <w:tcBorders>
              <w:top w:val="single" w:sz="6" w:space="0" w:color="7D60A0"/>
              <w:left w:val="single" w:sz="6" w:space="0" w:color="7D60A0"/>
              <w:bottom w:val="single" w:sz="6" w:space="0" w:color="7D60A0"/>
              <w:right w:val="single" w:sz="6" w:space="0" w:color="7D60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C9A" w:rsidRPr="007C4623" w:rsidRDefault="00121C9A" w:rsidP="00C81DEF">
            <w:pPr>
              <w:pStyle w:val="-11"/>
              <w:spacing w:before="0" w:after="0" w:line="240" w:lineRule="auto"/>
              <w:ind w:left="851"/>
              <w:jc w:val="both"/>
              <w:rPr>
                <w:rFonts w:ascii="Verdana" w:hAnsi="Verdana"/>
                <w:sz w:val="18"/>
                <w:szCs w:val="18"/>
                <w:lang w:val="uk-UA"/>
              </w:rPr>
            </w:pPr>
          </w:p>
        </w:tc>
      </w:tr>
    </w:tbl>
    <w:p w:rsidR="00121C9A" w:rsidRPr="007C4623" w:rsidRDefault="00121C9A" w:rsidP="00E616C8">
      <w:pPr>
        <w:pStyle w:val="-11"/>
        <w:ind w:left="0"/>
        <w:rPr>
          <w:rFonts w:ascii="Verdana" w:hAnsi="Verdana"/>
          <w:sz w:val="22"/>
          <w:szCs w:val="22"/>
          <w:lang w:val="uk-UA"/>
        </w:rPr>
      </w:pPr>
    </w:p>
    <w:p w:rsidR="00ED1709" w:rsidRPr="007C4623" w:rsidRDefault="00ED1709" w:rsidP="00F82367">
      <w:pPr>
        <w:pStyle w:val="-11"/>
        <w:ind w:left="0"/>
        <w:jc w:val="both"/>
        <w:rPr>
          <w:rFonts w:ascii="Verdana" w:hAnsi="Verdana"/>
          <w:i/>
          <w:sz w:val="22"/>
          <w:szCs w:val="22"/>
          <w:lang w:val="uk-UA"/>
        </w:rPr>
      </w:pPr>
    </w:p>
    <w:sectPr w:rsidR="00ED1709" w:rsidRPr="007C4623" w:rsidSect="0095238E">
      <w:footerReference w:type="default" r:id="rId9"/>
      <w:pgSz w:w="11905" w:h="16837"/>
      <w:pgMar w:top="1276" w:right="1077" w:bottom="567" w:left="1077" w:header="52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B09" w:rsidRDefault="00103B09">
      <w:pPr>
        <w:spacing w:before="0" w:after="0" w:line="240" w:lineRule="auto"/>
      </w:pPr>
      <w:r>
        <w:separator/>
      </w:r>
    </w:p>
  </w:endnote>
  <w:endnote w:type="continuationSeparator" w:id="0">
    <w:p w:rsidR="00103B09" w:rsidRDefault="00103B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4C1" w:rsidRDefault="00B434C1">
    <w:pPr>
      <w:pStyle w:val="ac"/>
      <w:jc w:val="right"/>
      <w:rPr>
        <w:b/>
        <w:color w:val="403152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B09" w:rsidRDefault="00103B09">
      <w:pPr>
        <w:spacing w:before="0" w:after="0" w:line="240" w:lineRule="auto"/>
      </w:pPr>
      <w:r>
        <w:separator/>
      </w:r>
    </w:p>
  </w:footnote>
  <w:footnote w:type="continuationSeparator" w:id="0">
    <w:p w:rsidR="00103B09" w:rsidRDefault="00103B0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rebuchet MS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rebuchet MS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403152"/>
        <w:position w:val="0"/>
        <w:sz w:val="28"/>
        <w:vertAlign w:val="baseli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  <w:sz w:val="20"/>
      </w:rPr>
    </w:lvl>
  </w:abstractNum>
  <w:abstractNum w:abstractNumId="3">
    <w:nsid w:val="00000005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4">
    <w:nsid w:val="0A1B4F71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5">
    <w:nsid w:val="116F716C"/>
    <w:multiLevelType w:val="hybridMultilevel"/>
    <w:tmpl w:val="04744E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FF652F"/>
    <w:multiLevelType w:val="hybridMultilevel"/>
    <w:tmpl w:val="FCD06F90"/>
    <w:lvl w:ilvl="0" w:tplc="53A2F2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5248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9C46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AA24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B025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46BE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DC0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A04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18D3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75A15D6"/>
    <w:multiLevelType w:val="hybridMultilevel"/>
    <w:tmpl w:val="EB129132"/>
    <w:lvl w:ilvl="0" w:tplc="B2561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521E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FEF1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C39A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09F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CAF8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AEAB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265A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B447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0836FE6"/>
    <w:multiLevelType w:val="hybridMultilevel"/>
    <w:tmpl w:val="572227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63D3BCF"/>
    <w:multiLevelType w:val="hybridMultilevel"/>
    <w:tmpl w:val="8E54C830"/>
    <w:lvl w:ilvl="0" w:tplc="6A2233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0842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1C80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E49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D02C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0A071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2EFE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E7E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14B7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87F40AD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11">
    <w:nsid w:val="28987E3E"/>
    <w:multiLevelType w:val="hybridMultilevel"/>
    <w:tmpl w:val="E9A053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A15A3A"/>
    <w:multiLevelType w:val="hybridMultilevel"/>
    <w:tmpl w:val="4ABC9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6D3DDE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14">
    <w:nsid w:val="33DB2152"/>
    <w:multiLevelType w:val="hybridMultilevel"/>
    <w:tmpl w:val="16B0A902"/>
    <w:lvl w:ilvl="0" w:tplc="1CD45E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C4D7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E64A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D85C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A04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1E35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9CA1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3E7F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7A33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CA24B3F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16">
    <w:nsid w:val="3F085A84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17">
    <w:nsid w:val="45FA3AAD"/>
    <w:multiLevelType w:val="hybridMultilevel"/>
    <w:tmpl w:val="80D8511C"/>
    <w:lvl w:ilvl="0" w:tplc="0DACDA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1ABE4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CA42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84A9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7C08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C661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506A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0CD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DC6B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6DD585C"/>
    <w:multiLevelType w:val="hybridMultilevel"/>
    <w:tmpl w:val="06F0A766"/>
    <w:lvl w:ilvl="0" w:tplc="66B80E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549B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3E08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ACE2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D89B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FA65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CAD6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E053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D299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6E159EA"/>
    <w:multiLevelType w:val="hybridMultilevel"/>
    <w:tmpl w:val="573AC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55D9A"/>
    <w:multiLevelType w:val="hybridMultilevel"/>
    <w:tmpl w:val="B50619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ACA539B"/>
    <w:multiLevelType w:val="hybridMultilevel"/>
    <w:tmpl w:val="AFCA88AA"/>
    <w:lvl w:ilvl="0" w:tplc="E6CCE674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44584E"/>
    <w:multiLevelType w:val="hybridMultilevel"/>
    <w:tmpl w:val="D396C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BB36D5C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24">
    <w:nsid w:val="6C913DBE"/>
    <w:multiLevelType w:val="hybridMultilevel"/>
    <w:tmpl w:val="BDC23A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6A85A3B"/>
    <w:multiLevelType w:val="hybridMultilevel"/>
    <w:tmpl w:val="A7143384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3"/>
  </w:num>
  <w:num w:numId="4">
    <w:abstractNumId w:val="19"/>
  </w:num>
  <w:num w:numId="5">
    <w:abstractNumId w:val="5"/>
  </w:num>
  <w:num w:numId="6">
    <w:abstractNumId w:val="16"/>
  </w:num>
  <w:num w:numId="7">
    <w:abstractNumId w:val="14"/>
  </w:num>
  <w:num w:numId="8">
    <w:abstractNumId w:val="9"/>
  </w:num>
  <w:num w:numId="9">
    <w:abstractNumId w:val="6"/>
  </w:num>
  <w:num w:numId="10">
    <w:abstractNumId w:val="13"/>
  </w:num>
  <w:num w:numId="11">
    <w:abstractNumId w:val="15"/>
  </w:num>
  <w:num w:numId="12">
    <w:abstractNumId w:val="4"/>
  </w:num>
  <w:num w:numId="13">
    <w:abstractNumId w:val="17"/>
  </w:num>
  <w:num w:numId="14">
    <w:abstractNumId w:val="7"/>
  </w:num>
  <w:num w:numId="15">
    <w:abstractNumId w:val="18"/>
  </w:num>
  <w:num w:numId="16">
    <w:abstractNumId w:val="8"/>
  </w:num>
  <w:num w:numId="17">
    <w:abstractNumId w:val="22"/>
  </w:num>
  <w:num w:numId="18">
    <w:abstractNumId w:val="12"/>
  </w:num>
  <w:num w:numId="19">
    <w:abstractNumId w:val="20"/>
  </w:num>
  <w:num w:numId="20">
    <w:abstractNumId w:val="25"/>
  </w:num>
  <w:num w:numId="21">
    <w:abstractNumId w:val="24"/>
  </w:num>
  <w:num w:numId="22">
    <w:abstractNumId w:val="21"/>
  </w:num>
  <w:num w:numId="2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56"/>
    <w:rsid w:val="00036447"/>
    <w:rsid w:val="0004102F"/>
    <w:rsid w:val="00051740"/>
    <w:rsid w:val="00053B23"/>
    <w:rsid w:val="00071CE7"/>
    <w:rsid w:val="000B5832"/>
    <w:rsid w:val="000B7E42"/>
    <w:rsid w:val="000C0C20"/>
    <w:rsid w:val="000E3373"/>
    <w:rsid w:val="00103B09"/>
    <w:rsid w:val="00104CBC"/>
    <w:rsid w:val="00121C9A"/>
    <w:rsid w:val="00130D11"/>
    <w:rsid w:val="001407C4"/>
    <w:rsid w:val="001411A9"/>
    <w:rsid w:val="001C53E0"/>
    <w:rsid w:val="001D5BBE"/>
    <w:rsid w:val="001F4D9D"/>
    <w:rsid w:val="00205DC8"/>
    <w:rsid w:val="002200CF"/>
    <w:rsid w:val="00242BB3"/>
    <w:rsid w:val="00253E2D"/>
    <w:rsid w:val="00255998"/>
    <w:rsid w:val="002604DE"/>
    <w:rsid w:val="00290CF5"/>
    <w:rsid w:val="002A4FFE"/>
    <w:rsid w:val="002A5A0D"/>
    <w:rsid w:val="002C2EBD"/>
    <w:rsid w:val="002D4004"/>
    <w:rsid w:val="002E6AFF"/>
    <w:rsid w:val="002F0CFF"/>
    <w:rsid w:val="002F7068"/>
    <w:rsid w:val="00301E4D"/>
    <w:rsid w:val="00316322"/>
    <w:rsid w:val="00322BAB"/>
    <w:rsid w:val="003442ED"/>
    <w:rsid w:val="00346460"/>
    <w:rsid w:val="003468D1"/>
    <w:rsid w:val="00385BC7"/>
    <w:rsid w:val="003913FB"/>
    <w:rsid w:val="003A6E4C"/>
    <w:rsid w:val="003B58D8"/>
    <w:rsid w:val="003B61C0"/>
    <w:rsid w:val="003B7ACE"/>
    <w:rsid w:val="003C5EAB"/>
    <w:rsid w:val="003D1F79"/>
    <w:rsid w:val="003D3E86"/>
    <w:rsid w:val="003E065F"/>
    <w:rsid w:val="003F2C9D"/>
    <w:rsid w:val="0040390B"/>
    <w:rsid w:val="004565D8"/>
    <w:rsid w:val="0046713A"/>
    <w:rsid w:val="00472EA0"/>
    <w:rsid w:val="00480A00"/>
    <w:rsid w:val="00494457"/>
    <w:rsid w:val="004B0D74"/>
    <w:rsid w:val="004B7DE0"/>
    <w:rsid w:val="004C01FB"/>
    <w:rsid w:val="004E6D1E"/>
    <w:rsid w:val="0051683A"/>
    <w:rsid w:val="00547D3A"/>
    <w:rsid w:val="00554270"/>
    <w:rsid w:val="00584B4B"/>
    <w:rsid w:val="005C2DAA"/>
    <w:rsid w:val="005E15DF"/>
    <w:rsid w:val="00607E76"/>
    <w:rsid w:val="00650521"/>
    <w:rsid w:val="00676F9D"/>
    <w:rsid w:val="00680179"/>
    <w:rsid w:val="00685180"/>
    <w:rsid w:val="006A41A1"/>
    <w:rsid w:val="006B1DDF"/>
    <w:rsid w:val="006B7187"/>
    <w:rsid w:val="006C2B37"/>
    <w:rsid w:val="006C4433"/>
    <w:rsid w:val="006C6B37"/>
    <w:rsid w:val="006F1957"/>
    <w:rsid w:val="00736D17"/>
    <w:rsid w:val="00765679"/>
    <w:rsid w:val="00784742"/>
    <w:rsid w:val="007C4623"/>
    <w:rsid w:val="0080458A"/>
    <w:rsid w:val="008158C8"/>
    <w:rsid w:val="008164E7"/>
    <w:rsid w:val="00835363"/>
    <w:rsid w:val="008644D7"/>
    <w:rsid w:val="008A191E"/>
    <w:rsid w:val="008B0CA3"/>
    <w:rsid w:val="008B6267"/>
    <w:rsid w:val="008D4E56"/>
    <w:rsid w:val="008F48C7"/>
    <w:rsid w:val="00921180"/>
    <w:rsid w:val="00922D18"/>
    <w:rsid w:val="00925676"/>
    <w:rsid w:val="009378D7"/>
    <w:rsid w:val="0094736B"/>
    <w:rsid w:val="0095238E"/>
    <w:rsid w:val="0095262B"/>
    <w:rsid w:val="00961A10"/>
    <w:rsid w:val="00985D08"/>
    <w:rsid w:val="00996F95"/>
    <w:rsid w:val="009B3E8E"/>
    <w:rsid w:val="009B66FB"/>
    <w:rsid w:val="009F7416"/>
    <w:rsid w:val="00A011FB"/>
    <w:rsid w:val="00A1369C"/>
    <w:rsid w:val="00A1547B"/>
    <w:rsid w:val="00A2468C"/>
    <w:rsid w:val="00A47D65"/>
    <w:rsid w:val="00A64A58"/>
    <w:rsid w:val="00A83FB0"/>
    <w:rsid w:val="00AC2F0F"/>
    <w:rsid w:val="00AC42EB"/>
    <w:rsid w:val="00AC4EA5"/>
    <w:rsid w:val="00AD58E1"/>
    <w:rsid w:val="00AD6528"/>
    <w:rsid w:val="00B04AFB"/>
    <w:rsid w:val="00B136D4"/>
    <w:rsid w:val="00B42492"/>
    <w:rsid w:val="00B434C1"/>
    <w:rsid w:val="00B478D3"/>
    <w:rsid w:val="00B63778"/>
    <w:rsid w:val="00B7563B"/>
    <w:rsid w:val="00B8709D"/>
    <w:rsid w:val="00BC2675"/>
    <w:rsid w:val="00BE1B9E"/>
    <w:rsid w:val="00C46D98"/>
    <w:rsid w:val="00C50BC6"/>
    <w:rsid w:val="00C72017"/>
    <w:rsid w:val="00C81E89"/>
    <w:rsid w:val="00CC5C67"/>
    <w:rsid w:val="00D218F0"/>
    <w:rsid w:val="00D34E5C"/>
    <w:rsid w:val="00D719DF"/>
    <w:rsid w:val="00D75969"/>
    <w:rsid w:val="00D7764C"/>
    <w:rsid w:val="00D93A9C"/>
    <w:rsid w:val="00D97831"/>
    <w:rsid w:val="00DA4CD9"/>
    <w:rsid w:val="00DE5D05"/>
    <w:rsid w:val="00DF44D8"/>
    <w:rsid w:val="00E0263C"/>
    <w:rsid w:val="00E1166E"/>
    <w:rsid w:val="00E42D18"/>
    <w:rsid w:val="00E564F9"/>
    <w:rsid w:val="00E616C8"/>
    <w:rsid w:val="00E6693F"/>
    <w:rsid w:val="00E83498"/>
    <w:rsid w:val="00E93174"/>
    <w:rsid w:val="00EA654A"/>
    <w:rsid w:val="00EB002C"/>
    <w:rsid w:val="00EC2FDA"/>
    <w:rsid w:val="00ED1709"/>
    <w:rsid w:val="00ED7ADD"/>
    <w:rsid w:val="00EE3EFF"/>
    <w:rsid w:val="00EF419F"/>
    <w:rsid w:val="00EF5263"/>
    <w:rsid w:val="00EF6A63"/>
    <w:rsid w:val="00F0254C"/>
    <w:rsid w:val="00F13FE7"/>
    <w:rsid w:val="00F218EC"/>
    <w:rsid w:val="00F2568C"/>
    <w:rsid w:val="00F46B5F"/>
    <w:rsid w:val="00F52A33"/>
    <w:rsid w:val="00F55C56"/>
    <w:rsid w:val="00F82367"/>
    <w:rsid w:val="00F87801"/>
    <w:rsid w:val="00FA2C3C"/>
    <w:rsid w:val="00FA7510"/>
    <w:rsid w:val="00FA7826"/>
    <w:rsid w:val="00FB457A"/>
    <w:rsid w:val="00FC0262"/>
    <w:rsid w:val="00FC1061"/>
    <w:rsid w:val="00FE32EA"/>
    <w:rsid w:val="00FF42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D75969"/>
    <w:pPr>
      <w:suppressAutoHyphens/>
      <w:spacing w:before="200" w:after="200" w:line="276" w:lineRule="auto"/>
    </w:pPr>
    <w:rPr>
      <w:rFonts w:ascii="Trebuchet MS" w:hAnsi="Trebuchet MS" w:cs="Calibri"/>
      <w:lang w:bidi="en-US"/>
    </w:rPr>
  </w:style>
  <w:style w:type="paragraph" w:styleId="1">
    <w:name w:val="heading 1"/>
    <w:basedOn w:val="a"/>
    <w:next w:val="a"/>
    <w:qFormat/>
    <w:rsid w:val="00D75969"/>
    <w:pPr>
      <w:shd w:val="clear" w:color="auto" w:fill="403152"/>
      <w:tabs>
        <w:tab w:val="num" w:pos="432"/>
      </w:tabs>
      <w:spacing w:after="0"/>
      <w:ind w:left="432" w:hanging="432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"/>
    <w:next w:val="a"/>
    <w:qFormat/>
    <w:rsid w:val="00D75969"/>
    <w:pPr>
      <w:shd w:val="clear" w:color="auto" w:fill="CCC0D9"/>
      <w:tabs>
        <w:tab w:val="num" w:pos="576"/>
      </w:tabs>
      <w:spacing w:after="0"/>
      <w:ind w:left="576" w:hanging="576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qFormat/>
    <w:rsid w:val="00D75969"/>
    <w:pPr>
      <w:tabs>
        <w:tab w:val="num" w:pos="720"/>
      </w:tabs>
      <w:spacing w:before="300" w:after="0"/>
      <w:ind w:left="720" w:hanging="72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"/>
    <w:next w:val="a"/>
    <w:qFormat/>
    <w:rsid w:val="00D75969"/>
    <w:pPr>
      <w:tabs>
        <w:tab w:val="num" w:pos="864"/>
      </w:tabs>
      <w:spacing w:before="300" w:after="0"/>
      <w:ind w:left="864" w:hanging="864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"/>
    <w:next w:val="a"/>
    <w:qFormat/>
    <w:rsid w:val="00D75969"/>
    <w:pPr>
      <w:tabs>
        <w:tab w:val="num" w:pos="1008"/>
      </w:tabs>
      <w:spacing w:before="300" w:after="0"/>
      <w:ind w:left="1008" w:hanging="1008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"/>
    <w:next w:val="a"/>
    <w:qFormat/>
    <w:rsid w:val="00D75969"/>
    <w:pPr>
      <w:tabs>
        <w:tab w:val="num" w:pos="1152"/>
      </w:tabs>
      <w:spacing w:before="300" w:after="0"/>
      <w:ind w:left="1152" w:hanging="1152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"/>
    <w:next w:val="a"/>
    <w:qFormat/>
    <w:rsid w:val="00D75969"/>
    <w:pPr>
      <w:tabs>
        <w:tab w:val="num" w:pos="1296"/>
      </w:tabs>
      <w:spacing w:before="300" w:after="0"/>
      <w:ind w:left="1296" w:hanging="1296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"/>
    <w:next w:val="a"/>
    <w:qFormat/>
    <w:rsid w:val="00D75969"/>
    <w:pPr>
      <w:tabs>
        <w:tab w:val="num" w:pos="1440"/>
      </w:tabs>
      <w:spacing w:before="300" w:after="0"/>
      <w:ind w:left="1440" w:hanging="144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qFormat/>
    <w:rsid w:val="00D75969"/>
    <w:pPr>
      <w:tabs>
        <w:tab w:val="num" w:pos="1584"/>
      </w:tabs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D75969"/>
    <w:rPr>
      <w:rFonts w:ascii="Courier New" w:hAnsi="Courier New" w:cs="Courier New"/>
    </w:rPr>
  </w:style>
  <w:style w:type="character" w:customStyle="1" w:styleId="WW8Num1z2">
    <w:name w:val="WW8Num1z2"/>
    <w:rsid w:val="00D75969"/>
    <w:rPr>
      <w:rFonts w:ascii="Wingdings" w:hAnsi="Wingdings"/>
    </w:rPr>
  </w:style>
  <w:style w:type="character" w:customStyle="1" w:styleId="WW8Num1z3">
    <w:name w:val="WW8Num1z3"/>
    <w:rsid w:val="00D75969"/>
    <w:rPr>
      <w:rFonts w:ascii="Symbol" w:hAnsi="Symbol"/>
    </w:rPr>
  </w:style>
  <w:style w:type="character" w:customStyle="1" w:styleId="WW8Num3z1">
    <w:name w:val="WW8Num3z1"/>
    <w:rsid w:val="00D75969"/>
    <w:rPr>
      <w:rFonts w:ascii="Courier New" w:hAnsi="Courier New" w:cs="Courier New"/>
    </w:rPr>
  </w:style>
  <w:style w:type="character" w:customStyle="1" w:styleId="WW8Num3z2">
    <w:name w:val="WW8Num3z2"/>
    <w:rsid w:val="00D75969"/>
    <w:rPr>
      <w:rFonts w:ascii="Wingdings" w:hAnsi="Wingdings"/>
    </w:rPr>
  </w:style>
  <w:style w:type="character" w:customStyle="1" w:styleId="WW8Num3z3">
    <w:name w:val="WW8Num3z3"/>
    <w:rsid w:val="00D75969"/>
    <w:rPr>
      <w:rFonts w:ascii="Symbol" w:hAnsi="Symbol"/>
    </w:rPr>
  </w:style>
  <w:style w:type="character" w:customStyle="1" w:styleId="WW8Num4z0">
    <w:name w:val="WW8Num4z0"/>
    <w:rsid w:val="00D75969"/>
    <w:rPr>
      <w:rFonts w:ascii="Wingdings" w:hAnsi="Wingdings"/>
      <w:b w:val="0"/>
    </w:rPr>
  </w:style>
  <w:style w:type="character" w:customStyle="1" w:styleId="WW8Num4z1">
    <w:name w:val="WW8Num4z1"/>
    <w:rsid w:val="00D75969"/>
    <w:rPr>
      <w:rFonts w:ascii="Courier New" w:hAnsi="Courier New" w:cs="Courier New"/>
    </w:rPr>
  </w:style>
  <w:style w:type="character" w:customStyle="1" w:styleId="WW8Num4z2">
    <w:name w:val="WW8Num4z2"/>
    <w:rsid w:val="00D75969"/>
    <w:rPr>
      <w:rFonts w:ascii="Wingdings" w:hAnsi="Wingdings"/>
    </w:rPr>
  </w:style>
  <w:style w:type="character" w:customStyle="1" w:styleId="WW8Num4z3">
    <w:name w:val="WW8Num4z3"/>
    <w:rsid w:val="00D75969"/>
    <w:rPr>
      <w:rFonts w:ascii="Symbol" w:hAnsi="Symbol"/>
    </w:rPr>
  </w:style>
  <w:style w:type="character" w:customStyle="1" w:styleId="WW8Num5z0">
    <w:name w:val="WW8Num5z0"/>
    <w:rsid w:val="00D75969"/>
    <w:rPr>
      <w:b/>
    </w:rPr>
  </w:style>
  <w:style w:type="character" w:customStyle="1" w:styleId="WW8Num5z1">
    <w:name w:val="WW8Num5z1"/>
    <w:rsid w:val="00D75969"/>
    <w:rPr>
      <w:rFonts w:ascii="Courier New" w:hAnsi="Courier New" w:cs="Courier New"/>
    </w:rPr>
  </w:style>
  <w:style w:type="character" w:customStyle="1" w:styleId="WW8Num5z2">
    <w:name w:val="WW8Num5z2"/>
    <w:rsid w:val="00D75969"/>
    <w:rPr>
      <w:rFonts w:ascii="Wingdings" w:hAnsi="Wingdings"/>
    </w:rPr>
  </w:style>
  <w:style w:type="character" w:customStyle="1" w:styleId="WW8Num5z3">
    <w:name w:val="WW8Num5z3"/>
    <w:rsid w:val="00D75969"/>
    <w:rPr>
      <w:rFonts w:ascii="Symbol" w:hAnsi="Symbol"/>
    </w:rPr>
  </w:style>
  <w:style w:type="character" w:customStyle="1" w:styleId="WW8Num6z0">
    <w:name w:val="WW8Num6z0"/>
    <w:rsid w:val="00D75969"/>
    <w:rPr>
      <w:rFonts w:cs="Arial"/>
      <w:sz w:val="20"/>
    </w:rPr>
  </w:style>
  <w:style w:type="character" w:customStyle="1" w:styleId="WW8Num6z1">
    <w:name w:val="WW8Num6z1"/>
    <w:rsid w:val="00D75969"/>
    <w:rPr>
      <w:rFonts w:cs="Times New Roman"/>
    </w:rPr>
  </w:style>
  <w:style w:type="character" w:customStyle="1" w:styleId="WW8Num6z3">
    <w:name w:val="WW8Num6z3"/>
    <w:rsid w:val="00D75969"/>
    <w:rPr>
      <w:rFonts w:ascii="Symbol" w:hAnsi="Symbol"/>
      <w:color w:val="auto"/>
      <w:sz w:val="20"/>
    </w:rPr>
  </w:style>
  <w:style w:type="character" w:customStyle="1" w:styleId="WW8Num7z1">
    <w:name w:val="WW8Num7z1"/>
    <w:rsid w:val="00D75969"/>
    <w:rPr>
      <w:rFonts w:ascii="Courier New" w:hAnsi="Courier New" w:cs="Courier New"/>
    </w:rPr>
  </w:style>
  <w:style w:type="character" w:customStyle="1" w:styleId="WW8Num7z2">
    <w:name w:val="WW8Num7z2"/>
    <w:rsid w:val="00D75969"/>
    <w:rPr>
      <w:rFonts w:ascii="Wingdings" w:hAnsi="Wingdings"/>
    </w:rPr>
  </w:style>
  <w:style w:type="character" w:customStyle="1" w:styleId="WW8Num7z3">
    <w:name w:val="WW8Num7z3"/>
    <w:rsid w:val="00D75969"/>
    <w:rPr>
      <w:rFonts w:ascii="Symbol" w:hAnsi="Symbol"/>
    </w:rPr>
  </w:style>
  <w:style w:type="character" w:customStyle="1" w:styleId="WW8Num8z0">
    <w:name w:val="WW8Num8z0"/>
    <w:rsid w:val="00D75969"/>
    <w:rPr>
      <w:rFonts w:ascii="Wingdings" w:hAnsi="Wingdings"/>
    </w:rPr>
  </w:style>
  <w:style w:type="character" w:customStyle="1" w:styleId="WW8Num8z1">
    <w:name w:val="WW8Num8z1"/>
    <w:rsid w:val="00D75969"/>
    <w:rPr>
      <w:rFonts w:ascii="Courier New" w:hAnsi="Courier New" w:cs="Courier New"/>
    </w:rPr>
  </w:style>
  <w:style w:type="character" w:customStyle="1" w:styleId="WW8Num8z3">
    <w:name w:val="WW8Num8z3"/>
    <w:rsid w:val="00D75969"/>
    <w:rPr>
      <w:rFonts w:ascii="Symbol" w:hAnsi="Symbol"/>
    </w:rPr>
  </w:style>
  <w:style w:type="character" w:customStyle="1" w:styleId="WW8Num10z1">
    <w:name w:val="WW8Num10z1"/>
    <w:rsid w:val="00D75969"/>
    <w:rPr>
      <w:rFonts w:ascii="Courier New" w:hAnsi="Courier New" w:cs="Courier New"/>
    </w:rPr>
  </w:style>
  <w:style w:type="character" w:customStyle="1" w:styleId="WW8Num10z2">
    <w:name w:val="WW8Num10z2"/>
    <w:rsid w:val="00D75969"/>
    <w:rPr>
      <w:rFonts w:ascii="Wingdings" w:hAnsi="Wingdings"/>
    </w:rPr>
  </w:style>
  <w:style w:type="character" w:customStyle="1" w:styleId="WW8Num10z3">
    <w:name w:val="WW8Num10z3"/>
    <w:rsid w:val="00D75969"/>
    <w:rPr>
      <w:rFonts w:ascii="Symbol" w:hAnsi="Symbol"/>
    </w:rPr>
  </w:style>
  <w:style w:type="character" w:customStyle="1" w:styleId="WW8Num11z1">
    <w:name w:val="WW8Num11z1"/>
    <w:rsid w:val="00D75969"/>
    <w:rPr>
      <w:rFonts w:ascii="Courier New" w:hAnsi="Courier New" w:cs="Courier New"/>
    </w:rPr>
  </w:style>
  <w:style w:type="character" w:customStyle="1" w:styleId="WW8Num11z2">
    <w:name w:val="WW8Num11z2"/>
    <w:rsid w:val="00D75969"/>
    <w:rPr>
      <w:rFonts w:ascii="Wingdings" w:hAnsi="Wingdings"/>
    </w:rPr>
  </w:style>
  <w:style w:type="character" w:customStyle="1" w:styleId="WW8Num11z3">
    <w:name w:val="WW8Num11z3"/>
    <w:rsid w:val="00D75969"/>
    <w:rPr>
      <w:rFonts w:ascii="Symbol" w:hAnsi="Symbol"/>
    </w:rPr>
  </w:style>
  <w:style w:type="character" w:customStyle="1" w:styleId="WW8Num12z0">
    <w:name w:val="WW8Num12z0"/>
    <w:rsid w:val="00D75969"/>
    <w:rPr>
      <w:rFonts w:cs="Arial"/>
      <w:sz w:val="20"/>
    </w:rPr>
  </w:style>
  <w:style w:type="character" w:customStyle="1" w:styleId="WW8Num12z1">
    <w:name w:val="WW8Num12z1"/>
    <w:rsid w:val="00D75969"/>
    <w:rPr>
      <w:rFonts w:cs="Times New Roman"/>
    </w:rPr>
  </w:style>
  <w:style w:type="character" w:customStyle="1" w:styleId="WW8Num12z3">
    <w:name w:val="WW8Num12z3"/>
    <w:rsid w:val="00D75969"/>
    <w:rPr>
      <w:rFonts w:cs="Times New Roman"/>
      <w:color w:val="403152"/>
      <w:position w:val="0"/>
      <w:sz w:val="28"/>
      <w:vertAlign w:val="baseline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0">
    <w:name w:val="WW8Num13z0"/>
    <w:rsid w:val="00D75969"/>
    <w:rPr>
      <w:b/>
    </w:rPr>
  </w:style>
  <w:style w:type="character" w:customStyle="1" w:styleId="WW8Num13z1">
    <w:name w:val="WW8Num13z1"/>
    <w:rsid w:val="00D75969"/>
    <w:rPr>
      <w:rFonts w:ascii="Wingdings" w:hAnsi="Wingdings"/>
      <w:b w:val="0"/>
    </w:rPr>
  </w:style>
  <w:style w:type="character" w:customStyle="1" w:styleId="WW8Num13z2">
    <w:name w:val="WW8Num13z2"/>
    <w:rsid w:val="00D75969"/>
    <w:rPr>
      <w:rFonts w:ascii="Wingdings" w:hAnsi="Wingdings"/>
    </w:rPr>
  </w:style>
  <w:style w:type="character" w:customStyle="1" w:styleId="WW8Num13z3">
    <w:name w:val="WW8Num13z3"/>
    <w:rsid w:val="00D75969"/>
    <w:rPr>
      <w:rFonts w:ascii="Symbol" w:hAnsi="Symbol"/>
    </w:rPr>
  </w:style>
  <w:style w:type="character" w:customStyle="1" w:styleId="WW8Num13z4">
    <w:name w:val="WW8Num13z4"/>
    <w:rsid w:val="00D75969"/>
    <w:rPr>
      <w:rFonts w:ascii="Courier New" w:hAnsi="Courier New" w:cs="Courier New"/>
    </w:rPr>
  </w:style>
  <w:style w:type="character" w:customStyle="1" w:styleId="WW8Num14z1">
    <w:name w:val="WW8Num14z1"/>
    <w:rsid w:val="00D75969"/>
    <w:rPr>
      <w:rFonts w:ascii="Courier New" w:hAnsi="Courier New" w:cs="Courier New"/>
    </w:rPr>
  </w:style>
  <w:style w:type="character" w:customStyle="1" w:styleId="WW8Num14z2">
    <w:name w:val="WW8Num14z2"/>
    <w:rsid w:val="00D75969"/>
    <w:rPr>
      <w:rFonts w:ascii="Wingdings" w:hAnsi="Wingdings"/>
    </w:rPr>
  </w:style>
  <w:style w:type="character" w:customStyle="1" w:styleId="WW8Num14z3">
    <w:name w:val="WW8Num14z3"/>
    <w:rsid w:val="00D75969"/>
    <w:rPr>
      <w:rFonts w:ascii="Symbol" w:hAnsi="Symbol"/>
    </w:rPr>
  </w:style>
  <w:style w:type="character" w:customStyle="1" w:styleId="WW8Num15z0">
    <w:name w:val="WW8Num15z0"/>
    <w:rsid w:val="00D75969"/>
    <w:rPr>
      <w:rFonts w:ascii="Symbol" w:hAnsi="Symbol"/>
    </w:rPr>
  </w:style>
  <w:style w:type="character" w:customStyle="1" w:styleId="WW8Num15z1">
    <w:name w:val="WW8Num15z1"/>
    <w:rsid w:val="00D75969"/>
    <w:rPr>
      <w:rFonts w:ascii="Wingdings" w:hAnsi="Wingdings"/>
    </w:rPr>
  </w:style>
  <w:style w:type="character" w:customStyle="1" w:styleId="WW8Num15z4">
    <w:name w:val="WW8Num15z4"/>
    <w:rsid w:val="00D75969"/>
    <w:rPr>
      <w:rFonts w:ascii="Courier New" w:hAnsi="Courier New" w:cs="Courier New"/>
    </w:rPr>
  </w:style>
  <w:style w:type="character" w:customStyle="1" w:styleId="WW8Num16z1">
    <w:name w:val="WW8Num16z1"/>
    <w:rsid w:val="00D75969"/>
    <w:rPr>
      <w:rFonts w:ascii="Courier New" w:hAnsi="Courier New" w:cs="Courier New"/>
    </w:rPr>
  </w:style>
  <w:style w:type="character" w:customStyle="1" w:styleId="WW8Num16z2">
    <w:name w:val="WW8Num16z2"/>
    <w:rsid w:val="00D75969"/>
    <w:rPr>
      <w:rFonts w:ascii="Wingdings" w:hAnsi="Wingdings"/>
    </w:rPr>
  </w:style>
  <w:style w:type="character" w:customStyle="1" w:styleId="WW8Num16z3">
    <w:name w:val="WW8Num16z3"/>
    <w:rsid w:val="00D75969"/>
    <w:rPr>
      <w:rFonts w:ascii="Symbol" w:hAnsi="Symbol"/>
    </w:rPr>
  </w:style>
  <w:style w:type="character" w:customStyle="1" w:styleId="WW8Num17z0">
    <w:name w:val="WW8Num17z0"/>
    <w:rsid w:val="00D75969"/>
    <w:rPr>
      <w:rFonts w:ascii="Wingdings" w:hAnsi="Wingdings"/>
      <w:b w:val="0"/>
    </w:rPr>
  </w:style>
  <w:style w:type="character" w:customStyle="1" w:styleId="WW8Num17z1">
    <w:name w:val="WW8Num17z1"/>
    <w:rsid w:val="00D75969"/>
    <w:rPr>
      <w:rFonts w:ascii="Courier New" w:hAnsi="Courier New" w:cs="Courier New"/>
    </w:rPr>
  </w:style>
  <w:style w:type="character" w:customStyle="1" w:styleId="WW8Num17z2">
    <w:name w:val="WW8Num17z2"/>
    <w:rsid w:val="00D75969"/>
    <w:rPr>
      <w:rFonts w:ascii="Wingdings" w:hAnsi="Wingdings"/>
    </w:rPr>
  </w:style>
  <w:style w:type="character" w:customStyle="1" w:styleId="WW8Num17z3">
    <w:name w:val="WW8Num17z3"/>
    <w:rsid w:val="00D75969"/>
    <w:rPr>
      <w:rFonts w:ascii="Symbol" w:hAnsi="Symbol"/>
    </w:rPr>
  </w:style>
  <w:style w:type="character" w:customStyle="1" w:styleId="WW8Num19z0">
    <w:name w:val="WW8Num19z0"/>
    <w:rsid w:val="00D75969"/>
    <w:rPr>
      <w:rFonts w:ascii="Symbol" w:hAnsi="Symbol"/>
      <w:color w:val="auto"/>
      <w:sz w:val="20"/>
    </w:rPr>
  </w:style>
  <w:style w:type="character" w:customStyle="1" w:styleId="WW8Num19z1">
    <w:name w:val="WW8Num19z1"/>
    <w:rsid w:val="00D75969"/>
    <w:rPr>
      <w:rFonts w:ascii="Courier New" w:hAnsi="Courier New"/>
    </w:rPr>
  </w:style>
  <w:style w:type="character" w:customStyle="1" w:styleId="WW8Num19z2">
    <w:name w:val="WW8Num19z2"/>
    <w:rsid w:val="00D75969"/>
    <w:rPr>
      <w:rFonts w:ascii="Wingdings" w:hAnsi="Wingdings"/>
    </w:rPr>
  </w:style>
  <w:style w:type="character" w:customStyle="1" w:styleId="WW8Num19z3">
    <w:name w:val="WW8Num19z3"/>
    <w:rsid w:val="00D75969"/>
    <w:rPr>
      <w:rFonts w:ascii="Symbol" w:hAnsi="Symbol"/>
    </w:rPr>
  </w:style>
  <w:style w:type="character" w:customStyle="1" w:styleId="WW8Num20z0">
    <w:name w:val="WW8Num20z0"/>
    <w:rsid w:val="00D75969"/>
    <w:rPr>
      <w:rFonts w:ascii="Wingdings" w:hAnsi="Wingdings"/>
    </w:rPr>
  </w:style>
  <w:style w:type="character" w:customStyle="1" w:styleId="WW8Num20z1">
    <w:name w:val="WW8Num20z1"/>
    <w:rsid w:val="00D75969"/>
    <w:rPr>
      <w:rFonts w:ascii="Courier New" w:hAnsi="Courier New" w:cs="Courier New"/>
    </w:rPr>
  </w:style>
  <w:style w:type="character" w:customStyle="1" w:styleId="WW8Num20z3">
    <w:name w:val="WW8Num20z3"/>
    <w:rsid w:val="00D75969"/>
    <w:rPr>
      <w:rFonts w:ascii="Symbol" w:hAnsi="Symbol"/>
    </w:rPr>
  </w:style>
  <w:style w:type="character" w:customStyle="1" w:styleId="WW8Num21z0">
    <w:name w:val="WW8Num21z0"/>
    <w:rsid w:val="00D75969"/>
    <w:rPr>
      <w:rFonts w:ascii="Symbol" w:hAnsi="Symbol"/>
    </w:rPr>
  </w:style>
  <w:style w:type="character" w:customStyle="1" w:styleId="WW8Num21z2">
    <w:name w:val="WW8Num21z2"/>
    <w:rsid w:val="00D75969"/>
    <w:rPr>
      <w:rFonts w:ascii="Wingdings" w:hAnsi="Wingdings"/>
    </w:rPr>
  </w:style>
  <w:style w:type="character" w:customStyle="1" w:styleId="WW8Num21z4">
    <w:name w:val="WW8Num21z4"/>
    <w:rsid w:val="00D75969"/>
    <w:rPr>
      <w:rFonts w:ascii="Courier New" w:hAnsi="Courier New" w:cs="Courier New"/>
    </w:rPr>
  </w:style>
  <w:style w:type="character" w:customStyle="1" w:styleId="WW8Num22z0">
    <w:name w:val="WW8Num22z0"/>
    <w:rsid w:val="00D75969"/>
    <w:rPr>
      <w:rFonts w:cs="Times New Roman"/>
    </w:rPr>
  </w:style>
  <w:style w:type="character" w:customStyle="1" w:styleId="WW8Num25z0">
    <w:name w:val="WW8Num25z0"/>
    <w:rsid w:val="00D75969"/>
    <w:rPr>
      <w:rFonts w:ascii="Symbol" w:hAnsi="Symbol"/>
    </w:rPr>
  </w:style>
  <w:style w:type="character" w:customStyle="1" w:styleId="WW8Num25z1">
    <w:name w:val="WW8Num25z1"/>
    <w:rsid w:val="00D75969"/>
    <w:rPr>
      <w:rFonts w:ascii="Wingdings" w:hAnsi="Wingdings"/>
    </w:rPr>
  </w:style>
  <w:style w:type="character" w:customStyle="1" w:styleId="WW8Num25z4">
    <w:name w:val="WW8Num25z4"/>
    <w:rsid w:val="00D75969"/>
    <w:rPr>
      <w:rFonts w:ascii="Courier New" w:hAnsi="Courier New" w:cs="Courier New"/>
    </w:rPr>
  </w:style>
  <w:style w:type="character" w:customStyle="1" w:styleId="WW8Num26z0">
    <w:name w:val="WW8Num26z0"/>
    <w:rsid w:val="00D75969"/>
    <w:rPr>
      <w:rFonts w:ascii="Symbol" w:hAnsi="Symbol"/>
    </w:rPr>
  </w:style>
  <w:style w:type="character" w:customStyle="1" w:styleId="WW8Num26z1">
    <w:name w:val="WW8Num26z1"/>
    <w:rsid w:val="00D75969"/>
    <w:rPr>
      <w:rFonts w:ascii="Courier New" w:hAnsi="Courier New" w:cs="Courier New"/>
    </w:rPr>
  </w:style>
  <w:style w:type="character" w:customStyle="1" w:styleId="WW8Num26z2">
    <w:name w:val="WW8Num26z2"/>
    <w:rsid w:val="00D75969"/>
    <w:rPr>
      <w:rFonts w:ascii="Wingdings" w:hAnsi="Wingdings"/>
    </w:rPr>
  </w:style>
  <w:style w:type="character" w:customStyle="1" w:styleId="WW8Num27z0">
    <w:name w:val="WW8Num27z0"/>
    <w:rsid w:val="00D75969"/>
    <w:rPr>
      <w:rFonts w:ascii="Wingdings" w:hAnsi="Wingdings"/>
      <w:b w:val="0"/>
    </w:rPr>
  </w:style>
  <w:style w:type="character" w:customStyle="1" w:styleId="WW8Num27z1">
    <w:name w:val="WW8Num27z1"/>
    <w:rsid w:val="00D75969"/>
    <w:rPr>
      <w:rFonts w:ascii="Courier New" w:hAnsi="Courier New" w:cs="Courier New"/>
    </w:rPr>
  </w:style>
  <w:style w:type="character" w:customStyle="1" w:styleId="WW8Num27z2">
    <w:name w:val="WW8Num27z2"/>
    <w:rsid w:val="00D75969"/>
    <w:rPr>
      <w:rFonts w:ascii="Wingdings" w:hAnsi="Wingdings"/>
    </w:rPr>
  </w:style>
  <w:style w:type="character" w:customStyle="1" w:styleId="WW8Num27z3">
    <w:name w:val="WW8Num27z3"/>
    <w:rsid w:val="00D75969"/>
    <w:rPr>
      <w:rFonts w:ascii="Symbol" w:hAnsi="Symbol"/>
    </w:rPr>
  </w:style>
  <w:style w:type="character" w:customStyle="1" w:styleId="WW8Num28z0">
    <w:name w:val="WW8Num28z0"/>
    <w:rsid w:val="00D75969"/>
    <w:rPr>
      <w:b/>
    </w:rPr>
  </w:style>
  <w:style w:type="character" w:customStyle="1" w:styleId="WW8Num28z1">
    <w:name w:val="WW8Num28z1"/>
    <w:rsid w:val="00D75969"/>
    <w:rPr>
      <w:rFonts w:ascii="Courier New" w:hAnsi="Courier New" w:cs="Courier New"/>
    </w:rPr>
  </w:style>
  <w:style w:type="character" w:customStyle="1" w:styleId="WW8Num28z2">
    <w:name w:val="WW8Num28z2"/>
    <w:rsid w:val="00D75969"/>
    <w:rPr>
      <w:rFonts w:ascii="Wingdings" w:hAnsi="Wingdings"/>
    </w:rPr>
  </w:style>
  <w:style w:type="character" w:customStyle="1" w:styleId="WW8Num28z3">
    <w:name w:val="WW8Num28z3"/>
    <w:rsid w:val="00D75969"/>
    <w:rPr>
      <w:rFonts w:ascii="Symbol" w:hAnsi="Symbol"/>
    </w:rPr>
  </w:style>
  <w:style w:type="character" w:customStyle="1" w:styleId="WW8Num31z0">
    <w:name w:val="WW8Num31z0"/>
    <w:rsid w:val="00D75969"/>
    <w:rPr>
      <w:rFonts w:ascii="Symbol" w:hAnsi="Symbol"/>
    </w:rPr>
  </w:style>
  <w:style w:type="character" w:customStyle="1" w:styleId="WW8Num31z1">
    <w:name w:val="WW8Num31z1"/>
    <w:rsid w:val="00D75969"/>
    <w:rPr>
      <w:rFonts w:ascii="Courier New" w:hAnsi="Courier New" w:cs="Courier New"/>
    </w:rPr>
  </w:style>
  <w:style w:type="character" w:customStyle="1" w:styleId="WW8Num31z2">
    <w:name w:val="WW8Num31z2"/>
    <w:rsid w:val="00D75969"/>
    <w:rPr>
      <w:rFonts w:ascii="Wingdings" w:hAnsi="Wingdings"/>
    </w:rPr>
  </w:style>
  <w:style w:type="character" w:customStyle="1" w:styleId="WW8Num32z0">
    <w:name w:val="WW8Num32z0"/>
    <w:rsid w:val="00D75969"/>
    <w:rPr>
      <w:rFonts w:ascii="Symbol" w:hAnsi="Symbol"/>
    </w:rPr>
  </w:style>
  <w:style w:type="character" w:customStyle="1" w:styleId="WW8Num32z1">
    <w:name w:val="WW8Num32z1"/>
    <w:rsid w:val="00D75969"/>
    <w:rPr>
      <w:rFonts w:ascii="Courier New" w:hAnsi="Courier New" w:cs="Courier New"/>
    </w:rPr>
  </w:style>
  <w:style w:type="character" w:customStyle="1" w:styleId="WW8Num32z2">
    <w:name w:val="WW8Num32z2"/>
    <w:rsid w:val="00D75969"/>
    <w:rPr>
      <w:rFonts w:ascii="Wingdings" w:hAnsi="Wingdings"/>
    </w:rPr>
  </w:style>
  <w:style w:type="character" w:customStyle="1" w:styleId="Fontepargpadro1">
    <w:name w:val="Fonte parág. padrão1"/>
    <w:rsid w:val="00D75969"/>
  </w:style>
  <w:style w:type="character" w:customStyle="1" w:styleId="Heading1Char">
    <w:name w:val="Heading 1 Char"/>
    <w:basedOn w:val="Fontepargpadro1"/>
    <w:rsid w:val="00D75969"/>
    <w:rPr>
      <w:rFonts w:ascii="Trebuchet MS" w:hAnsi="Trebuchet MS"/>
      <w:b/>
      <w:bCs/>
      <w:caps/>
      <w:color w:val="FFFFFF"/>
      <w:spacing w:val="15"/>
      <w:shd w:val="clear" w:color="auto" w:fill="403152"/>
    </w:rPr>
  </w:style>
  <w:style w:type="character" w:customStyle="1" w:styleId="Heading2Char">
    <w:name w:val="Heading 2 Char"/>
    <w:basedOn w:val="Fontepargpadro1"/>
    <w:rsid w:val="00D75969"/>
    <w:rPr>
      <w:rFonts w:ascii="Trebuchet MS" w:hAnsi="Trebuchet MS"/>
      <w:caps/>
      <w:spacing w:val="15"/>
      <w:shd w:val="clear" w:color="auto" w:fill="CCC0D9"/>
    </w:rPr>
  </w:style>
  <w:style w:type="character" w:customStyle="1" w:styleId="Heading3Char">
    <w:name w:val="Heading 3 Char"/>
    <w:basedOn w:val="Fontepargpadro1"/>
    <w:rsid w:val="00D75969"/>
    <w:rPr>
      <w:caps/>
      <w:color w:val="243F60"/>
      <w:spacing w:val="15"/>
    </w:rPr>
  </w:style>
  <w:style w:type="character" w:customStyle="1" w:styleId="Heading4Char">
    <w:name w:val="Heading 4 Char"/>
    <w:basedOn w:val="Fontepargpadro1"/>
    <w:rsid w:val="00D75969"/>
    <w:rPr>
      <w:caps/>
      <w:color w:val="365F91"/>
      <w:spacing w:val="10"/>
    </w:rPr>
  </w:style>
  <w:style w:type="character" w:customStyle="1" w:styleId="Heading5Char">
    <w:name w:val="Heading 5 Char"/>
    <w:basedOn w:val="Fontepargpadro1"/>
    <w:rsid w:val="00D75969"/>
    <w:rPr>
      <w:caps/>
      <w:color w:val="365F91"/>
      <w:spacing w:val="10"/>
    </w:rPr>
  </w:style>
  <w:style w:type="character" w:customStyle="1" w:styleId="Heading6Char">
    <w:name w:val="Heading 6 Char"/>
    <w:basedOn w:val="Fontepargpadro1"/>
    <w:rsid w:val="00D75969"/>
    <w:rPr>
      <w:caps/>
      <w:color w:val="365F91"/>
      <w:spacing w:val="10"/>
    </w:rPr>
  </w:style>
  <w:style w:type="character" w:customStyle="1" w:styleId="Heading7Char">
    <w:name w:val="Heading 7 Char"/>
    <w:basedOn w:val="Fontepargpadro1"/>
    <w:rsid w:val="00D75969"/>
    <w:rPr>
      <w:caps/>
      <w:color w:val="365F91"/>
      <w:spacing w:val="10"/>
    </w:rPr>
  </w:style>
  <w:style w:type="character" w:customStyle="1" w:styleId="Heading8Char">
    <w:name w:val="Heading 8 Char"/>
    <w:basedOn w:val="Fontepargpadro1"/>
    <w:rsid w:val="00D75969"/>
    <w:rPr>
      <w:caps/>
      <w:spacing w:val="10"/>
      <w:sz w:val="18"/>
      <w:szCs w:val="18"/>
    </w:rPr>
  </w:style>
  <w:style w:type="character" w:customStyle="1" w:styleId="Heading9Char">
    <w:name w:val="Heading 9 Char"/>
    <w:basedOn w:val="Fontepargpadro1"/>
    <w:rsid w:val="00D75969"/>
    <w:rPr>
      <w:i/>
      <w:caps/>
      <w:spacing w:val="10"/>
      <w:sz w:val="18"/>
      <w:szCs w:val="18"/>
    </w:rPr>
  </w:style>
  <w:style w:type="character" w:customStyle="1" w:styleId="TitleChar">
    <w:name w:val="Title Char"/>
    <w:basedOn w:val="Fontepargpadro1"/>
    <w:rsid w:val="00D75969"/>
    <w:rPr>
      <w:rFonts w:ascii="Trebuchet MS" w:hAnsi="Trebuchet MS"/>
      <w:caps/>
      <w:color w:val="5F497A"/>
      <w:spacing w:val="10"/>
      <w:kern w:val="1"/>
      <w:sz w:val="52"/>
      <w:szCs w:val="52"/>
    </w:rPr>
  </w:style>
  <w:style w:type="character" w:customStyle="1" w:styleId="SubtitleChar">
    <w:name w:val="Subtitle Char"/>
    <w:basedOn w:val="Fontepargpadro1"/>
    <w:rsid w:val="00D75969"/>
    <w:rPr>
      <w:caps/>
      <w:color w:val="595959"/>
      <w:spacing w:val="10"/>
      <w:sz w:val="24"/>
      <w:szCs w:val="24"/>
    </w:rPr>
  </w:style>
  <w:style w:type="character" w:styleId="a3">
    <w:name w:val="Strong"/>
    <w:qFormat/>
    <w:rsid w:val="00D75969"/>
    <w:rPr>
      <w:b/>
      <w:bCs/>
    </w:rPr>
  </w:style>
  <w:style w:type="character" w:styleId="a4">
    <w:name w:val="Emphasis"/>
    <w:uiPriority w:val="20"/>
    <w:qFormat/>
    <w:rsid w:val="00D75969"/>
    <w:rPr>
      <w:caps/>
      <w:color w:val="243F60"/>
      <w:spacing w:val="5"/>
    </w:rPr>
  </w:style>
  <w:style w:type="character" w:customStyle="1" w:styleId="NoSpacingChar">
    <w:name w:val="No Spacing Char"/>
    <w:basedOn w:val="Fontepargpadro1"/>
    <w:rsid w:val="00D75969"/>
    <w:rPr>
      <w:sz w:val="20"/>
      <w:szCs w:val="20"/>
    </w:rPr>
  </w:style>
  <w:style w:type="character" w:customStyle="1" w:styleId="QuoteChar">
    <w:name w:val="Quote Char"/>
    <w:basedOn w:val="Fontepargpadro1"/>
    <w:rsid w:val="00D75969"/>
    <w:rPr>
      <w:i/>
      <w:iCs/>
      <w:sz w:val="20"/>
      <w:szCs w:val="20"/>
    </w:rPr>
  </w:style>
  <w:style w:type="character" w:customStyle="1" w:styleId="IntenseQuoteChar">
    <w:name w:val="Intense Quote Char"/>
    <w:basedOn w:val="Fontepargpadro1"/>
    <w:rsid w:val="00D75969"/>
    <w:rPr>
      <w:rFonts w:ascii="Trebuchet MS" w:hAnsi="Trebuchet MS"/>
      <w:i/>
      <w:iCs/>
      <w:color w:val="403152"/>
      <w:sz w:val="20"/>
      <w:szCs w:val="20"/>
    </w:rPr>
  </w:style>
  <w:style w:type="character" w:customStyle="1" w:styleId="10">
    <w:name w:val="Слабое выделение1"/>
    <w:qFormat/>
    <w:rsid w:val="00D75969"/>
    <w:rPr>
      <w:i/>
      <w:iCs/>
      <w:color w:val="243F60"/>
    </w:rPr>
  </w:style>
  <w:style w:type="character" w:customStyle="1" w:styleId="11">
    <w:name w:val="Сильное выделение1"/>
    <w:qFormat/>
    <w:rsid w:val="00D75969"/>
    <w:rPr>
      <w:b/>
      <w:bCs/>
      <w:caps/>
      <w:color w:val="243F60"/>
      <w:spacing w:val="10"/>
    </w:rPr>
  </w:style>
  <w:style w:type="character" w:customStyle="1" w:styleId="12">
    <w:name w:val="Слабая ссылка1"/>
    <w:qFormat/>
    <w:rsid w:val="00D75969"/>
    <w:rPr>
      <w:rFonts w:ascii="Trebuchet MS" w:hAnsi="Trebuchet MS"/>
      <w:b/>
      <w:bCs/>
      <w:color w:val="403152"/>
    </w:rPr>
  </w:style>
  <w:style w:type="character" w:customStyle="1" w:styleId="13">
    <w:name w:val="Сильная ссылка1"/>
    <w:qFormat/>
    <w:rsid w:val="00D75969"/>
    <w:rPr>
      <w:rFonts w:ascii="Trebuchet MS" w:hAnsi="Trebuchet MS"/>
      <w:b/>
      <w:bCs/>
      <w:i/>
      <w:iCs/>
      <w:caps/>
      <w:color w:val="403152"/>
    </w:rPr>
  </w:style>
  <w:style w:type="character" w:customStyle="1" w:styleId="14">
    <w:name w:val="Название книги1"/>
    <w:qFormat/>
    <w:rsid w:val="00D75969"/>
    <w:rPr>
      <w:b/>
      <w:bCs/>
      <w:i/>
      <w:iCs/>
      <w:spacing w:val="9"/>
    </w:rPr>
  </w:style>
  <w:style w:type="character" w:styleId="a5">
    <w:name w:val="Hyperlink"/>
    <w:basedOn w:val="Fontepargpadro1"/>
    <w:rsid w:val="00D75969"/>
    <w:rPr>
      <w:color w:val="0000FF"/>
      <w:u w:val="single"/>
    </w:rPr>
  </w:style>
  <w:style w:type="character" w:styleId="a6">
    <w:name w:val="annotation reference"/>
    <w:basedOn w:val="Fontepargpadro1"/>
    <w:rsid w:val="00D75969"/>
    <w:rPr>
      <w:rFonts w:cs="Times New Roman"/>
      <w:sz w:val="16"/>
      <w:szCs w:val="16"/>
    </w:rPr>
  </w:style>
  <w:style w:type="character" w:customStyle="1" w:styleId="CommentTextChar">
    <w:name w:val="Comment Text Char"/>
    <w:basedOn w:val="Fontepargpadro1"/>
    <w:rsid w:val="00D75969"/>
    <w:rPr>
      <w:rFonts w:ascii="Times New Roman" w:eastAsia="Calibri" w:hAnsi="Times New Roman" w:cs="Times New Roman"/>
      <w:sz w:val="20"/>
      <w:szCs w:val="20"/>
      <w:lang w:val="en-IN" w:eastAsia="ar-SA" w:bidi="ar-SA"/>
    </w:rPr>
  </w:style>
  <w:style w:type="paragraph" w:customStyle="1" w:styleId="Heading">
    <w:name w:val="Heading"/>
    <w:basedOn w:val="a"/>
    <w:next w:val="a7"/>
    <w:rsid w:val="00D7596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D75969"/>
    <w:pPr>
      <w:spacing w:before="0" w:after="120"/>
    </w:pPr>
  </w:style>
  <w:style w:type="paragraph" w:styleId="a8">
    <w:name w:val="List"/>
    <w:basedOn w:val="a7"/>
    <w:rsid w:val="00D75969"/>
    <w:rPr>
      <w:rFonts w:cs="Tahoma"/>
    </w:rPr>
  </w:style>
  <w:style w:type="paragraph" w:styleId="a9">
    <w:name w:val="caption"/>
    <w:basedOn w:val="a"/>
    <w:next w:val="a"/>
    <w:qFormat/>
    <w:rsid w:val="00D75969"/>
    <w:rPr>
      <w:b/>
      <w:bCs/>
      <w:color w:val="365F91"/>
      <w:sz w:val="16"/>
      <w:szCs w:val="16"/>
    </w:rPr>
  </w:style>
  <w:style w:type="paragraph" w:customStyle="1" w:styleId="Index">
    <w:name w:val="Index"/>
    <w:basedOn w:val="a"/>
    <w:rsid w:val="00D75969"/>
    <w:pPr>
      <w:suppressLineNumbers/>
    </w:pPr>
    <w:rPr>
      <w:rFonts w:cs="Tahoma"/>
    </w:rPr>
  </w:style>
  <w:style w:type="paragraph" w:customStyle="1" w:styleId="PargrafodaLista1">
    <w:name w:val="Parágrafo da Lista1"/>
    <w:basedOn w:val="a"/>
    <w:rsid w:val="00D75969"/>
    <w:pPr>
      <w:ind w:left="720"/>
    </w:pPr>
  </w:style>
  <w:style w:type="paragraph" w:styleId="aa">
    <w:name w:val="header"/>
    <w:basedOn w:val="a"/>
    <w:link w:val="ab"/>
    <w:rsid w:val="00D75969"/>
  </w:style>
  <w:style w:type="paragraph" w:styleId="ac">
    <w:name w:val="footer"/>
    <w:basedOn w:val="a"/>
    <w:rsid w:val="00D75969"/>
  </w:style>
  <w:style w:type="paragraph" w:styleId="ad">
    <w:name w:val="Balloon Text"/>
    <w:basedOn w:val="a"/>
    <w:rsid w:val="00D75969"/>
    <w:rPr>
      <w:rFonts w:ascii="Tahoma" w:hAnsi="Tahoma" w:cs="Tahoma"/>
      <w:sz w:val="16"/>
      <w:szCs w:val="16"/>
    </w:rPr>
  </w:style>
  <w:style w:type="paragraph" w:styleId="ae">
    <w:name w:val="Title"/>
    <w:basedOn w:val="a"/>
    <w:next w:val="a"/>
    <w:qFormat/>
    <w:rsid w:val="00D75969"/>
    <w:pPr>
      <w:spacing w:before="720"/>
    </w:pPr>
    <w:rPr>
      <w:caps/>
      <w:color w:val="5F497A"/>
      <w:spacing w:val="10"/>
      <w:kern w:val="1"/>
      <w:sz w:val="52"/>
      <w:szCs w:val="52"/>
    </w:rPr>
  </w:style>
  <w:style w:type="paragraph" w:styleId="af">
    <w:name w:val="Subtitle"/>
    <w:basedOn w:val="a"/>
    <w:next w:val="a"/>
    <w:qFormat/>
    <w:rsid w:val="00D75969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paragraph" w:customStyle="1" w:styleId="15">
    <w:name w:val="Без интервала1"/>
    <w:basedOn w:val="a"/>
    <w:qFormat/>
    <w:rsid w:val="00D75969"/>
    <w:pPr>
      <w:spacing w:before="0" w:after="0" w:line="240" w:lineRule="auto"/>
    </w:pPr>
  </w:style>
  <w:style w:type="paragraph" w:customStyle="1" w:styleId="-11">
    <w:name w:val="Цветной список - Акцент 11"/>
    <w:basedOn w:val="a"/>
    <w:qFormat/>
    <w:rsid w:val="00D75969"/>
    <w:pPr>
      <w:ind w:left="720"/>
    </w:pPr>
  </w:style>
  <w:style w:type="paragraph" w:customStyle="1" w:styleId="-110">
    <w:name w:val="Цветная сетка - Акцент 11"/>
    <w:basedOn w:val="a"/>
    <w:next w:val="a"/>
    <w:qFormat/>
    <w:rsid w:val="00D75969"/>
    <w:rPr>
      <w:i/>
      <w:iCs/>
    </w:rPr>
  </w:style>
  <w:style w:type="paragraph" w:customStyle="1" w:styleId="-21">
    <w:name w:val="Светлая заливка - Акцент 21"/>
    <w:basedOn w:val="a"/>
    <w:next w:val="a"/>
    <w:qFormat/>
    <w:rsid w:val="00D75969"/>
    <w:pPr>
      <w:spacing w:after="0"/>
      <w:ind w:left="1296" w:right="1152"/>
      <w:jc w:val="both"/>
    </w:pPr>
    <w:rPr>
      <w:i/>
      <w:iCs/>
      <w:color w:val="403152"/>
    </w:rPr>
  </w:style>
  <w:style w:type="paragraph" w:customStyle="1" w:styleId="16">
    <w:name w:val="Заголовок оглавления1"/>
    <w:basedOn w:val="1"/>
    <w:next w:val="a"/>
    <w:qFormat/>
    <w:rsid w:val="00D75969"/>
    <w:pPr>
      <w:tabs>
        <w:tab w:val="clear" w:pos="432"/>
      </w:tabs>
      <w:ind w:left="0" w:firstLine="0"/>
      <w:outlineLvl w:val="9"/>
    </w:pPr>
  </w:style>
  <w:style w:type="paragraph" w:styleId="af0">
    <w:name w:val="annotation text"/>
    <w:basedOn w:val="a"/>
    <w:rsid w:val="00D75969"/>
    <w:pPr>
      <w:spacing w:before="0" w:after="0" w:line="240" w:lineRule="auto"/>
    </w:pPr>
    <w:rPr>
      <w:rFonts w:ascii="Times New Roman" w:eastAsia="Calibri" w:hAnsi="Times New Roman" w:cs="Times New Roman"/>
      <w:lang w:val="en-IN" w:eastAsia="ar-SA" w:bidi="ar-SA"/>
    </w:rPr>
  </w:style>
  <w:style w:type="paragraph" w:customStyle="1" w:styleId="Framecontents">
    <w:name w:val="Frame contents"/>
    <w:basedOn w:val="a7"/>
    <w:rsid w:val="00D75969"/>
  </w:style>
  <w:style w:type="paragraph" w:customStyle="1" w:styleId="TableContents">
    <w:name w:val="Table Contents"/>
    <w:basedOn w:val="a"/>
    <w:rsid w:val="00D75969"/>
    <w:pPr>
      <w:suppressLineNumbers/>
    </w:pPr>
  </w:style>
  <w:style w:type="paragraph" w:customStyle="1" w:styleId="TableHeading">
    <w:name w:val="Table Heading"/>
    <w:basedOn w:val="TableContents"/>
    <w:rsid w:val="00D75969"/>
    <w:pPr>
      <w:jc w:val="center"/>
    </w:pPr>
    <w:rPr>
      <w:b/>
      <w:bCs/>
    </w:rPr>
  </w:style>
  <w:style w:type="paragraph" w:customStyle="1" w:styleId="Default">
    <w:name w:val="Default"/>
    <w:rsid w:val="00693FF7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A21CA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ar-SA"/>
    </w:rPr>
  </w:style>
  <w:style w:type="character" w:customStyle="1" w:styleId="q1">
    <w:name w:val="q1"/>
    <w:basedOn w:val="a0"/>
    <w:rsid w:val="00516E99"/>
    <w:rPr>
      <w:color w:val="550055"/>
    </w:rPr>
  </w:style>
  <w:style w:type="character" w:styleId="af2">
    <w:name w:val="page number"/>
    <w:basedOn w:val="a0"/>
    <w:rsid w:val="00C02DF5"/>
  </w:style>
  <w:style w:type="character" w:customStyle="1" w:styleId="ab">
    <w:name w:val="Верхний колонтитул Знак"/>
    <w:basedOn w:val="a0"/>
    <w:link w:val="aa"/>
    <w:rsid w:val="00322BAB"/>
    <w:rPr>
      <w:rFonts w:ascii="Trebuchet MS" w:hAnsi="Trebuchet MS" w:cs="Calibri"/>
      <w:lang w:bidi="en-US"/>
    </w:rPr>
  </w:style>
  <w:style w:type="table" w:styleId="af3">
    <w:name w:val="Table Grid"/>
    <w:basedOn w:val="a1"/>
    <w:uiPriority w:val="59"/>
    <w:rsid w:val="00E11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E3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D75969"/>
    <w:pPr>
      <w:suppressAutoHyphens/>
      <w:spacing w:before="200" w:after="200" w:line="276" w:lineRule="auto"/>
    </w:pPr>
    <w:rPr>
      <w:rFonts w:ascii="Trebuchet MS" w:hAnsi="Trebuchet MS" w:cs="Calibri"/>
      <w:lang w:bidi="en-US"/>
    </w:rPr>
  </w:style>
  <w:style w:type="paragraph" w:styleId="1">
    <w:name w:val="heading 1"/>
    <w:basedOn w:val="a"/>
    <w:next w:val="a"/>
    <w:qFormat/>
    <w:rsid w:val="00D75969"/>
    <w:pPr>
      <w:shd w:val="clear" w:color="auto" w:fill="403152"/>
      <w:tabs>
        <w:tab w:val="num" w:pos="432"/>
      </w:tabs>
      <w:spacing w:after="0"/>
      <w:ind w:left="432" w:hanging="432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"/>
    <w:next w:val="a"/>
    <w:qFormat/>
    <w:rsid w:val="00D75969"/>
    <w:pPr>
      <w:shd w:val="clear" w:color="auto" w:fill="CCC0D9"/>
      <w:tabs>
        <w:tab w:val="num" w:pos="576"/>
      </w:tabs>
      <w:spacing w:after="0"/>
      <w:ind w:left="576" w:hanging="576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qFormat/>
    <w:rsid w:val="00D75969"/>
    <w:pPr>
      <w:tabs>
        <w:tab w:val="num" w:pos="720"/>
      </w:tabs>
      <w:spacing w:before="300" w:after="0"/>
      <w:ind w:left="720" w:hanging="72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"/>
    <w:next w:val="a"/>
    <w:qFormat/>
    <w:rsid w:val="00D75969"/>
    <w:pPr>
      <w:tabs>
        <w:tab w:val="num" w:pos="864"/>
      </w:tabs>
      <w:spacing w:before="300" w:after="0"/>
      <w:ind w:left="864" w:hanging="864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"/>
    <w:next w:val="a"/>
    <w:qFormat/>
    <w:rsid w:val="00D75969"/>
    <w:pPr>
      <w:tabs>
        <w:tab w:val="num" w:pos="1008"/>
      </w:tabs>
      <w:spacing w:before="300" w:after="0"/>
      <w:ind w:left="1008" w:hanging="1008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"/>
    <w:next w:val="a"/>
    <w:qFormat/>
    <w:rsid w:val="00D75969"/>
    <w:pPr>
      <w:tabs>
        <w:tab w:val="num" w:pos="1152"/>
      </w:tabs>
      <w:spacing w:before="300" w:after="0"/>
      <w:ind w:left="1152" w:hanging="1152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"/>
    <w:next w:val="a"/>
    <w:qFormat/>
    <w:rsid w:val="00D75969"/>
    <w:pPr>
      <w:tabs>
        <w:tab w:val="num" w:pos="1296"/>
      </w:tabs>
      <w:spacing w:before="300" w:after="0"/>
      <w:ind w:left="1296" w:hanging="1296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"/>
    <w:next w:val="a"/>
    <w:qFormat/>
    <w:rsid w:val="00D75969"/>
    <w:pPr>
      <w:tabs>
        <w:tab w:val="num" w:pos="1440"/>
      </w:tabs>
      <w:spacing w:before="300" w:after="0"/>
      <w:ind w:left="1440" w:hanging="144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qFormat/>
    <w:rsid w:val="00D75969"/>
    <w:pPr>
      <w:tabs>
        <w:tab w:val="num" w:pos="1584"/>
      </w:tabs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D75969"/>
    <w:rPr>
      <w:rFonts w:ascii="Courier New" w:hAnsi="Courier New" w:cs="Courier New"/>
    </w:rPr>
  </w:style>
  <w:style w:type="character" w:customStyle="1" w:styleId="WW8Num1z2">
    <w:name w:val="WW8Num1z2"/>
    <w:rsid w:val="00D75969"/>
    <w:rPr>
      <w:rFonts w:ascii="Wingdings" w:hAnsi="Wingdings"/>
    </w:rPr>
  </w:style>
  <w:style w:type="character" w:customStyle="1" w:styleId="WW8Num1z3">
    <w:name w:val="WW8Num1z3"/>
    <w:rsid w:val="00D75969"/>
    <w:rPr>
      <w:rFonts w:ascii="Symbol" w:hAnsi="Symbol"/>
    </w:rPr>
  </w:style>
  <w:style w:type="character" w:customStyle="1" w:styleId="WW8Num3z1">
    <w:name w:val="WW8Num3z1"/>
    <w:rsid w:val="00D75969"/>
    <w:rPr>
      <w:rFonts w:ascii="Courier New" w:hAnsi="Courier New" w:cs="Courier New"/>
    </w:rPr>
  </w:style>
  <w:style w:type="character" w:customStyle="1" w:styleId="WW8Num3z2">
    <w:name w:val="WW8Num3z2"/>
    <w:rsid w:val="00D75969"/>
    <w:rPr>
      <w:rFonts w:ascii="Wingdings" w:hAnsi="Wingdings"/>
    </w:rPr>
  </w:style>
  <w:style w:type="character" w:customStyle="1" w:styleId="WW8Num3z3">
    <w:name w:val="WW8Num3z3"/>
    <w:rsid w:val="00D75969"/>
    <w:rPr>
      <w:rFonts w:ascii="Symbol" w:hAnsi="Symbol"/>
    </w:rPr>
  </w:style>
  <w:style w:type="character" w:customStyle="1" w:styleId="WW8Num4z0">
    <w:name w:val="WW8Num4z0"/>
    <w:rsid w:val="00D75969"/>
    <w:rPr>
      <w:rFonts w:ascii="Wingdings" w:hAnsi="Wingdings"/>
      <w:b w:val="0"/>
    </w:rPr>
  </w:style>
  <w:style w:type="character" w:customStyle="1" w:styleId="WW8Num4z1">
    <w:name w:val="WW8Num4z1"/>
    <w:rsid w:val="00D75969"/>
    <w:rPr>
      <w:rFonts w:ascii="Courier New" w:hAnsi="Courier New" w:cs="Courier New"/>
    </w:rPr>
  </w:style>
  <w:style w:type="character" w:customStyle="1" w:styleId="WW8Num4z2">
    <w:name w:val="WW8Num4z2"/>
    <w:rsid w:val="00D75969"/>
    <w:rPr>
      <w:rFonts w:ascii="Wingdings" w:hAnsi="Wingdings"/>
    </w:rPr>
  </w:style>
  <w:style w:type="character" w:customStyle="1" w:styleId="WW8Num4z3">
    <w:name w:val="WW8Num4z3"/>
    <w:rsid w:val="00D75969"/>
    <w:rPr>
      <w:rFonts w:ascii="Symbol" w:hAnsi="Symbol"/>
    </w:rPr>
  </w:style>
  <w:style w:type="character" w:customStyle="1" w:styleId="WW8Num5z0">
    <w:name w:val="WW8Num5z0"/>
    <w:rsid w:val="00D75969"/>
    <w:rPr>
      <w:b/>
    </w:rPr>
  </w:style>
  <w:style w:type="character" w:customStyle="1" w:styleId="WW8Num5z1">
    <w:name w:val="WW8Num5z1"/>
    <w:rsid w:val="00D75969"/>
    <w:rPr>
      <w:rFonts w:ascii="Courier New" w:hAnsi="Courier New" w:cs="Courier New"/>
    </w:rPr>
  </w:style>
  <w:style w:type="character" w:customStyle="1" w:styleId="WW8Num5z2">
    <w:name w:val="WW8Num5z2"/>
    <w:rsid w:val="00D75969"/>
    <w:rPr>
      <w:rFonts w:ascii="Wingdings" w:hAnsi="Wingdings"/>
    </w:rPr>
  </w:style>
  <w:style w:type="character" w:customStyle="1" w:styleId="WW8Num5z3">
    <w:name w:val="WW8Num5z3"/>
    <w:rsid w:val="00D75969"/>
    <w:rPr>
      <w:rFonts w:ascii="Symbol" w:hAnsi="Symbol"/>
    </w:rPr>
  </w:style>
  <w:style w:type="character" w:customStyle="1" w:styleId="WW8Num6z0">
    <w:name w:val="WW8Num6z0"/>
    <w:rsid w:val="00D75969"/>
    <w:rPr>
      <w:rFonts w:cs="Arial"/>
      <w:sz w:val="20"/>
    </w:rPr>
  </w:style>
  <w:style w:type="character" w:customStyle="1" w:styleId="WW8Num6z1">
    <w:name w:val="WW8Num6z1"/>
    <w:rsid w:val="00D75969"/>
    <w:rPr>
      <w:rFonts w:cs="Times New Roman"/>
    </w:rPr>
  </w:style>
  <w:style w:type="character" w:customStyle="1" w:styleId="WW8Num6z3">
    <w:name w:val="WW8Num6z3"/>
    <w:rsid w:val="00D75969"/>
    <w:rPr>
      <w:rFonts w:ascii="Symbol" w:hAnsi="Symbol"/>
      <w:color w:val="auto"/>
      <w:sz w:val="20"/>
    </w:rPr>
  </w:style>
  <w:style w:type="character" w:customStyle="1" w:styleId="WW8Num7z1">
    <w:name w:val="WW8Num7z1"/>
    <w:rsid w:val="00D75969"/>
    <w:rPr>
      <w:rFonts w:ascii="Courier New" w:hAnsi="Courier New" w:cs="Courier New"/>
    </w:rPr>
  </w:style>
  <w:style w:type="character" w:customStyle="1" w:styleId="WW8Num7z2">
    <w:name w:val="WW8Num7z2"/>
    <w:rsid w:val="00D75969"/>
    <w:rPr>
      <w:rFonts w:ascii="Wingdings" w:hAnsi="Wingdings"/>
    </w:rPr>
  </w:style>
  <w:style w:type="character" w:customStyle="1" w:styleId="WW8Num7z3">
    <w:name w:val="WW8Num7z3"/>
    <w:rsid w:val="00D75969"/>
    <w:rPr>
      <w:rFonts w:ascii="Symbol" w:hAnsi="Symbol"/>
    </w:rPr>
  </w:style>
  <w:style w:type="character" w:customStyle="1" w:styleId="WW8Num8z0">
    <w:name w:val="WW8Num8z0"/>
    <w:rsid w:val="00D75969"/>
    <w:rPr>
      <w:rFonts w:ascii="Wingdings" w:hAnsi="Wingdings"/>
    </w:rPr>
  </w:style>
  <w:style w:type="character" w:customStyle="1" w:styleId="WW8Num8z1">
    <w:name w:val="WW8Num8z1"/>
    <w:rsid w:val="00D75969"/>
    <w:rPr>
      <w:rFonts w:ascii="Courier New" w:hAnsi="Courier New" w:cs="Courier New"/>
    </w:rPr>
  </w:style>
  <w:style w:type="character" w:customStyle="1" w:styleId="WW8Num8z3">
    <w:name w:val="WW8Num8z3"/>
    <w:rsid w:val="00D75969"/>
    <w:rPr>
      <w:rFonts w:ascii="Symbol" w:hAnsi="Symbol"/>
    </w:rPr>
  </w:style>
  <w:style w:type="character" w:customStyle="1" w:styleId="WW8Num10z1">
    <w:name w:val="WW8Num10z1"/>
    <w:rsid w:val="00D75969"/>
    <w:rPr>
      <w:rFonts w:ascii="Courier New" w:hAnsi="Courier New" w:cs="Courier New"/>
    </w:rPr>
  </w:style>
  <w:style w:type="character" w:customStyle="1" w:styleId="WW8Num10z2">
    <w:name w:val="WW8Num10z2"/>
    <w:rsid w:val="00D75969"/>
    <w:rPr>
      <w:rFonts w:ascii="Wingdings" w:hAnsi="Wingdings"/>
    </w:rPr>
  </w:style>
  <w:style w:type="character" w:customStyle="1" w:styleId="WW8Num10z3">
    <w:name w:val="WW8Num10z3"/>
    <w:rsid w:val="00D75969"/>
    <w:rPr>
      <w:rFonts w:ascii="Symbol" w:hAnsi="Symbol"/>
    </w:rPr>
  </w:style>
  <w:style w:type="character" w:customStyle="1" w:styleId="WW8Num11z1">
    <w:name w:val="WW8Num11z1"/>
    <w:rsid w:val="00D75969"/>
    <w:rPr>
      <w:rFonts w:ascii="Courier New" w:hAnsi="Courier New" w:cs="Courier New"/>
    </w:rPr>
  </w:style>
  <w:style w:type="character" w:customStyle="1" w:styleId="WW8Num11z2">
    <w:name w:val="WW8Num11z2"/>
    <w:rsid w:val="00D75969"/>
    <w:rPr>
      <w:rFonts w:ascii="Wingdings" w:hAnsi="Wingdings"/>
    </w:rPr>
  </w:style>
  <w:style w:type="character" w:customStyle="1" w:styleId="WW8Num11z3">
    <w:name w:val="WW8Num11z3"/>
    <w:rsid w:val="00D75969"/>
    <w:rPr>
      <w:rFonts w:ascii="Symbol" w:hAnsi="Symbol"/>
    </w:rPr>
  </w:style>
  <w:style w:type="character" w:customStyle="1" w:styleId="WW8Num12z0">
    <w:name w:val="WW8Num12z0"/>
    <w:rsid w:val="00D75969"/>
    <w:rPr>
      <w:rFonts w:cs="Arial"/>
      <w:sz w:val="20"/>
    </w:rPr>
  </w:style>
  <w:style w:type="character" w:customStyle="1" w:styleId="WW8Num12z1">
    <w:name w:val="WW8Num12z1"/>
    <w:rsid w:val="00D75969"/>
    <w:rPr>
      <w:rFonts w:cs="Times New Roman"/>
    </w:rPr>
  </w:style>
  <w:style w:type="character" w:customStyle="1" w:styleId="WW8Num12z3">
    <w:name w:val="WW8Num12z3"/>
    <w:rsid w:val="00D75969"/>
    <w:rPr>
      <w:rFonts w:cs="Times New Roman"/>
      <w:color w:val="403152"/>
      <w:position w:val="0"/>
      <w:sz w:val="28"/>
      <w:vertAlign w:val="baseline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0">
    <w:name w:val="WW8Num13z0"/>
    <w:rsid w:val="00D75969"/>
    <w:rPr>
      <w:b/>
    </w:rPr>
  </w:style>
  <w:style w:type="character" w:customStyle="1" w:styleId="WW8Num13z1">
    <w:name w:val="WW8Num13z1"/>
    <w:rsid w:val="00D75969"/>
    <w:rPr>
      <w:rFonts w:ascii="Wingdings" w:hAnsi="Wingdings"/>
      <w:b w:val="0"/>
    </w:rPr>
  </w:style>
  <w:style w:type="character" w:customStyle="1" w:styleId="WW8Num13z2">
    <w:name w:val="WW8Num13z2"/>
    <w:rsid w:val="00D75969"/>
    <w:rPr>
      <w:rFonts w:ascii="Wingdings" w:hAnsi="Wingdings"/>
    </w:rPr>
  </w:style>
  <w:style w:type="character" w:customStyle="1" w:styleId="WW8Num13z3">
    <w:name w:val="WW8Num13z3"/>
    <w:rsid w:val="00D75969"/>
    <w:rPr>
      <w:rFonts w:ascii="Symbol" w:hAnsi="Symbol"/>
    </w:rPr>
  </w:style>
  <w:style w:type="character" w:customStyle="1" w:styleId="WW8Num13z4">
    <w:name w:val="WW8Num13z4"/>
    <w:rsid w:val="00D75969"/>
    <w:rPr>
      <w:rFonts w:ascii="Courier New" w:hAnsi="Courier New" w:cs="Courier New"/>
    </w:rPr>
  </w:style>
  <w:style w:type="character" w:customStyle="1" w:styleId="WW8Num14z1">
    <w:name w:val="WW8Num14z1"/>
    <w:rsid w:val="00D75969"/>
    <w:rPr>
      <w:rFonts w:ascii="Courier New" w:hAnsi="Courier New" w:cs="Courier New"/>
    </w:rPr>
  </w:style>
  <w:style w:type="character" w:customStyle="1" w:styleId="WW8Num14z2">
    <w:name w:val="WW8Num14z2"/>
    <w:rsid w:val="00D75969"/>
    <w:rPr>
      <w:rFonts w:ascii="Wingdings" w:hAnsi="Wingdings"/>
    </w:rPr>
  </w:style>
  <w:style w:type="character" w:customStyle="1" w:styleId="WW8Num14z3">
    <w:name w:val="WW8Num14z3"/>
    <w:rsid w:val="00D75969"/>
    <w:rPr>
      <w:rFonts w:ascii="Symbol" w:hAnsi="Symbol"/>
    </w:rPr>
  </w:style>
  <w:style w:type="character" w:customStyle="1" w:styleId="WW8Num15z0">
    <w:name w:val="WW8Num15z0"/>
    <w:rsid w:val="00D75969"/>
    <w:rPr>
      <w:rFonts w:ascii="Symbol" w:hAnsi="Symbol"/>
    </w:rPr>
  </w:style>
  <w:style w:type="character" w:customStyle="1" w:styleId="WW8Num15z1">
    <w:name w:val="WW8Num15z1"/>
    <w:rsid w:val="00D75969"/>
    <w:rPr>
      <w:rFonts w:ascii="Wingdings" w:hAnsi="Wingdings"/>
    </w:rPr>
  </w:style>
  <w:style w:type="character" w:customStyle="1" w:styleId="WW8Num15z4">
    <w:name w:val="WW8Num15z4"/>
    <w:rsid w:val="00D75969"/>
    <w:rPr>
      <w:rFonts w:ascii="Courier New" w:hAnsi="Courier New" w:cs="Courier New"/>
    </w:rPr>
  </w:style>
  <w:style w:type="character" w:customStyle="1" w:styleId="WW8Num16z1">
    <w:name w:val="WW8Num16z1"/>
    <w:rsid w:val="00D75969"/>
    <w:rPr>
      <w:rFonts w:ascii="Courier New" w:hAnsi="Courier New" w:cs="Courier New"/>
    </w:rPr>
  </w:style>
  <w:style w:type="character" w:customStyle="1" w:styleId="WW8Num16z2">
    <w:name w:val="WW8Num16z2"/>
    <w:rsid w:val="00D75969"/>
    <w:rPr>
      <w:rFonts w:ascii="Wingdings" w:hAnsi="Wingdings"/>
    </w:rPr>
  </w:style>
  <w:style w:type="character" w:customStyle="1" w:styleId="WW8Num16z3">
    <w:name w:val="WW8Num16z3"/>
    <w:rsid w:val="00D75969"/>
    <w:rPr>
      <w:rFonts w:ascii="Symbol" w:hAnsi="Symbol"/>
    </w:rPr>
  </w:style>
  <w:style w:type="character" w:customStyle="1" w:styleId="WW8Num17z0">
    <w:name w:val="WW8Num17z0"/>
    <w:rsid w:val="00D75969"/>
    <w:rPr>
      <w:rFonts w:ascii="Wingdings" w:hAnsi="Wingdings"/>
      <w:b w:val="0"/>
    </w:rPr>
  </w:style>
  <w:style w:type="character" w:customStyle="1" w:styleId="WW8Num17z1">
    <w:name w:val="WW8Num17z1"/>
    <w:rsid w:val="00D75969"/>
    <w:rPr>
      <w:rFonts w:ascii="Courier New" w:hAnsi="Courier New" w:cs="Courier New"/>
    </w:rPr>
  </w:style>
  <w:style w:type="character" w:customStyle="1" w:styleId="WW8Num17z2">
    <w:name w:val="WW8Num17z2"/>
    <w:rsid w:val="00D75969"/>
    <w:rPr>
      <w:rFonts w:ascii="Wingdings" w:hAnsi="Wingdings"/>
    </w:rPr>
  </w:style>
  <w:style w:type="character" w:customStyle="1" w:styleId="WW8Num17z3">
    <w:name w:val="WW8Num17z3"/>
    <w:rsid w:val="00D75969"/>
    <w:rPr>
      <w:rFonts w:ascii="Symbol" w:hAnsi="Symbol"/>
    </w:rPr>
  </w:style>
  <w:style w:type="character" w:customStyle="1" w:styleId="WW8Num19z0">
    <w:name w:val="WW8Num19z0"/>
    <w:rsid w:val="00D75969"/>
    <w:rPr>
      <w:rFonts w:ascii="Symbol" w:hAnsi="Symbol"/>
      <w:color w:val="auto"/>
      <w:sz w:val="20"/>
    </w:rPr>
  </w:style>
  <w:style w:type="character" w:customStyle="1" w:styleId="WW8Num19z1">
    <w:name w:val="WW8Num19z1"/>
    <w:rsid w:val="00D75969"/>
    <w:rPr>
      <w:rFonts w:ascii="Courier New" w:hAnsi="Courier New"/>
    </w:rPr>
  </w:style>
  <w:style w:type="character" w:customStyle="1" w:styleId="WW8Num19z2">
    <w:name w:val="WW8Num19z2"/>
    <w:rsid w:val="00D75969"/>
    <w:rPr>
      <w:rFonts w:ascii="Wingdings" w:hAnsi="Wingdings"/>
    </w:rPr>
  </w:style>
  <w:style w:type="character" w:customStyle="1" w:styleId="WW8Num19z3">
    <w:name w:val="WW8Num19z3"/>
    <w:rsid w:val="00D75969"/>
    <w:rPr>
      <w:rFonts w:ascii="Symbol" w:hAnsi="Symbol"/>
    </w:rPr>
  </w:style>
  <w:style w:type="character" w:customStyle="1" w:styleId="WW8Num20z0">
    <w:name w:val="WW8Num20z0"/>
    <w:rsid w:val="00D75969"/>
    <w:rPr>
      <w:rFonts w:ascii="Wingdings" w:hAnsi="Wingdings"/>
    </w:rPr>
  </w:style>
  <w:style w:type="character" w:customStyle="1" w:styleId="WW8Num20z1">
    <w:name w:val="WW8Num20z1"/>
    <w:rsid w:val="00D75969"/>
    <w:rPr>
      <w:rFonts w:ascii="Courier New" w:hAnsi="Courier New" w:cs="Courier New"/>
    </w:rPr>
  </w:style>
  <w:style w:type="character" w:customStyle="1" w:styleId="WW8Num20z3">
    <w:name w:val="WW8Num20z3"/>
    <w:rsid w:val="00D75969"/>
    <w:rPr>
      <w:rFonts w:ascii="Symbol" w:hAnsi="Symbol"/>
    </w:rPr>
  </w:style>
  <w:style w:type="character" w:customStyle="1" w:styleId="WW8Num21z0">
    <w:name w:val="WW8Num21z0"/>
    <w:rsid w:val="00D75969"/>
    <w:rPr>
      <w:rFonts w:ascii="Symbol" w:hAnsi="Symbol"/>
    </w:rPr>
  </w:style>
  <w:style w:type="character" w:customStyle="1" w:styleId="WW8Num21z2">
    <w:name w:val="WW8Num21z2"/>
    <w:rsid w:val="00D75969"/>
    <w:rPr>
      <w:rFonts w:ascii="Wingdings" w:hAnsi="Wingdings"/>
    </w:rPr>
  </w:style>
  <w:style w:type="character" w:customStyle="1" w:styleId="WW8Num21z4">
    <w:name w:val="WW8Num21z4"/>
    <w:rsid w:val="00D75969"/>
    <w:rPr>
      <w:rFonts w:ascii="Courier New" w:hAnsi="Courier New" w:cs="Courier New"/>
    </w:rPr>
  </w:style>
  <w:style w:type="character" w:customStyle="1" w:styleId="WW8Num22z0">
    <w:name w:val="WW8Num22z0"/>
    <w:rsid w:val="00D75969"/>
    <w:rPr>
      <w:rFonts w:cs="Times New Roman"/>
    </w:rPr>
  </w:style>
  <w:style w:type="character" w:customStyle="1" w:styleId="WW8Num25z0">
    <w:name w:val="WW8Num25z0"/>
    <w:rsid w:val="00D75969"/>
    <w:rPr>
      <w:rFonts w:ascii="Symbol" w:hAnsi="Symbol"/>
    </w:rPr>
  </w:style>
  <w:style w:type="character" w:customStyle="1" w:styleId="WW8Num25z1">
    <w:name w:val="WW8Num25z1"/>
    <w:rsid w:val="00D75969"/>
    <w:rPr>
      <w:rFonts w:ascii="Wingdings" w:hAnsi="Wingdings"/>
    </w:rPr>
  </w:style>
  <w:style w:type="character" w:customStyle="1" w:styleId="WW8Num25z4">
    <w:name w:val="WW8Num25z4"/>
    <w:rsid w:val="00D75969"/>
    <w:rPr>
      <w:rFonts w:ascii="Courier New" w:hAnsi="Courier New" w:cs="Courier New"/>
    </w:rPr>
  </w:style>
  <w:style w:type="character" w:customStyle="1" w:styleId="WW8Num26z0">
    <w:name w:val="WW8Num26z0"/>
    <w:rsid w:val="00D75969"/>
    <w:rPr>
      <w:rFonts w:ascii="Symbol" w:hAnsi="Symbol"/>
    </w:rPr>
  </w:style>
  <w:style w:type="character" w:customStyle="1" w:styleId="WW8Num26z1">
    <w:name w:val="WW8Num26z1"/>
    <w:rsid w:val="00D75969"/>
    <w:rPr>
      <w:rFonts w:ascii="Courier New" w:hAnsi="Courier New" w:cs="Courier New"/>
    </w:rPr>
  </w:style>
  <w:style w:type="character" w:customStyle="1" w:styleId="WW8Num26z2">
    <w:name w:val="WW8Num26z2"/>
    <w:rsid w:val="00D75969"/>
    <w:rPr>
      <w:rFonts w:ascii="Wingdings" w:hAnsi="Wingdings"/>
    </w:rPr>
  </w:style>
  <w:style w:type="character" w:customStyle="1" w:styleId="WW8Num27z0">
    <w:name w:val="WW8Num27z0"/>
    <w:rsid w:val="00D75969"/>
    <w:rPr>
      <w:rFonts w:ascii="Wingdings" w:hAnsi="Wingdings"/>
      <w:b w:val="0"/>
    </w:rPr>
  </w:style>
  <w:style w:type="character" w:customStyle="1" w:styleId="WW8Num27z1">
    <w:name w:val="WW8Num27z1"/>
    <w:rsid w:val="00D75969"/>
    <w:rPr>
      <w:rFonts w:ascii="Courier New" w:hAnsi="Courier New" w:cs="Courier New"/>
    </w:rPr>
  </w:style>
  <w:style w:type="character" w:customStyle="1" w:styleId="WW8Num27z2">
    <w:name w:val="WW8Num27z2"/>
    <w:rsid w:val="00D75969"/>
    <w:rPr>
      <w:rFonts w:ascii="Wingdings" w:hAnsi="Wingdings"/>
    </w:rPr>
  </w:style>
  <w:style w:type="character" w:customStyle="1" w:styleId="WW8Num27z3">
    <w:name w:val="WW8Num27z3"/>
    <w:rsid w:val="00D75969"/>
    <w:rPr>
      <w:rFonts w:ascii="Symbol" w:hAnsi="Symbol"/>
    </w:rPr>
  </w:style>
  <w:style w:type="character" w:customStyle="1" w:styleId="WW8Num28z0">
    <w:name w:val="WW8Num28z0"/>
    <w:rsid w:val="00D75969"/>
    <w:rPr>
      <w:b/>
    </w:rPr>
  </w:style>
  <w:style w:type="character" w:customStyle="1" w:styleId="WW8Num28z1">
    <w:name w:val="WW8Num28z1"/>
    <w:rsid w:val="00D75969"/>
    <w:rPr>
      <w:rFonts w:ascii="Courier New" w:hAnsi="Courier New" w:cs="Courier New"/>
    </w:rPr>
  </w:style>
  <w:style w:type="character" w:customStyle="1" w:styleId="WW8Num28z2">
    <w:name w:val="WW8Num28z2"/>
    <w:rsid w:val="00D75969"/>
    <w:rPr>
      <w:rFonts w:ascii="Wingdings" w:hAnsi="Wingdings"/>
    </w:rPr>
  </w:style>
  <w:style w:type="character" w:customStyle="1" w:styleId="WW8Num28z3">
    <w:name w:val="WW8Num28z3"/>
    <w:rsid w:val="00D75969"/>
    <w:rPr>
      <w:rFonts w:ascii="Symbol" w:hAnsi="Symbol"/>
    </w:rPr>
  </w:style>
  <w:style w:type="character" w:customStyle="1" w:styleId="WW8Num31z0">
    <w:name w:val="WW8Num31z0"/>
    <w:rsid w:val="00D75969"/>
    <w:rPr>
      <w:rFonts w:ascii="Symbol" w:hAnsi="Symbol"/>
    </w:rPr>
  </w:style>
  <w:style w:type="character" w:customStyle="1" w:styleId="WW8Num31z1">
    <w:name w:val="WW8Num31z1"/>
    <w:rsid w:val="00D75969"/>
    <w:rPr>
      <w:rFonts w:ascii="Courier New" w:hAnsi="Courier New" w:cs="Courier New"/>
    </w:rPr>
  </w:style>
  <w:style w:type="character" w:customStyle="1" w:styleId="WW8Num31z2">
    <w:name w:val="WW8Num31z2"/>
    <w:rsid w:val="00D75969"/>
    <w:rPr>
      <w:rFonts w:ascii="Wingdings" w:hAnsi="Wingdings"/>
    </w:rPr>
  </w:style>
  <w:style w:type="character" w:customStyle="1" w:styleId="WW8Num32z0">
    <w:name w:val="WW8Num32z0"/>
    <w:rsid w:val="00D75969"/>
    <w:rPr>
      <w:rFonts w:ascii="Symbol" w:hAnsi="Symbol"/>
    </w:rPr>
  </w:style>
  <w:style w:type="character" w:customStyle="1" w:styleId="WW8Num32z1">
    <w:name w:val="WW8Num32z1"/>
    <w:rsid w:val="00D75969"/>
    <w:rPr>
      <w:rFonts w:ascii="Courier New" w:hAnsi="Courier New" w:cs="Courier New"/>
    </w:rPr>
  </w:style>
  <w:style w:type="character" w:customStyle="1" w:styleId="WW8Num32z2">
    <w:name w:val="WW8Num32z2"/>
    <w:rsid w:val="00D75969"/>
    <w:rPr>
      <w:rFonts w:ascii="Wingdings" w:hAnsi="Wingdings"/>
    </w:rPr>
  </w:style>
  <w:style w:type="character" w:customStyle="1" w:styleId="Fontepargpadro1">
    <w:name w:val="Fonte parág. padrão1"/>
    <w:rsid w:val="00D75969"/>
  </w:style>
  <w:style w:type="character" w:customStyle="1" w:styleId="Heading1Char">
    <w:name w:val="Heading 1 Char"/>
    <w:basedOn w:val="Fontepargpadro1"/>
    <w:rsid w:val="00D75969"/>
    <w:rPr>
      <w:rFonts w:ascii="Trebuchet MS" w:hAnsi="Trebuchet MS"/>
      <w:b/>
      <w:bCs/>
      <w:caps/>
      <w:color w:val="FFFFFF"/>
      <w:spacing w:val="15"/>
      <w:shd w:val="clear" w:color="auto" w:fill="403152"/>
    </w:rPr>
  </w:style>
  <w:style w:type="character" w:customStyle="1" w:styleId="Heading2Char">
    <w:name w:val="Heading 2 Char"/>
    <w:basedOn w:val="Fontepargpadro1"/>
    <w:rsid w:val="00D75969"/>
    <w:rPr>
      <w:rFonts w:ascii="Trebuchet MS" w:hAnsi="Trebuchet MS"/>
      <w:caps/>
      <w:spacing w:val="15"/>
      <w:shd w:val="clear" w:color="auto" w:fill="CCC0D9"/>
    </w:rPr>
  </w:style>
  <w:style w:type="character" w:customStyle="1" w:styleId="Heading3Char">
    <w:name w:val="Heading 3 Char"/>
    <w:basedOn w:val="Fontepargpadro1"/>
    <w:rsid w:val="00D75969"/>
    <w:rPr>
      <w:caps/>
      <w:color w:val="243F60"/>
      <w:spacing w:val="15"/>
    </w:rPr>
  </w:style>
  <w:style w:type="character" w:customStyle="1" w:styleId="Heading4Char">
    <w:name w:val="Heading 4 Char"/>
    <w:basedOn w:val="Fontepargpadro1"/>
    <w:rsid w:val="00D75969"/>
    <w:rPr>
      <w:caps/>
      <w:color w:val="365F91"/>
      <w:spacing w:val="10"/>
    </w:rPr>
  </w:style>
  <w:style w:type="character" w:customStyle="1" w:styleId="Heading5Char">
    <w:name w:val="Heading 5 Char"/>
    <w:basedOn w:val="Fontepargpadro1"/>
    <w:rsid w:val="00D75969"/>
    <w:rPr>
      <w:caps/>
      <w:color w:val="365F91"/>
      <w:spacing w:val="10"/>
    </w:rPr>
  </w:style>
  <w:style w:type="character" w:customStyle="1" w:styleId="Heading6Char">
    <w:name w:val="Heading 6 Char"/>
    <w:basedOn w:val="Fontepargpadro1"/>
    <w:rsid w:val="00D75969"/>
    <w:rPr>
      <w:caps/>
      <w:color w:val="365F91"/>
      <w:spacing w:val="10"/>
    </w:rPr>
  </w:style>
  <w:style w:type="character" w:customStyle="1" w:styleId="Heading7Char">
    <w:name w:val="Heading 7 Char"/>
    <w:basedOn w:val="Fontepargpadro1"/>
    <w:rsid w:val="00D75969"/>
    <w:rPr>
      <w:caps/>
      <w:color w:val="365F91"/>
      <w:spacing w:val="10"/>
    </w:rPr>
  </w:style>
  <w:style w:type="character" w:customStyle="1" w:styleId="Heading8Char">
    <w:name w:val="Heading 8 Char"/>
    <w:basedOn w:val="Fontepargpadro1"/>
    <w:rsid w:val="00D75969"/>
    <w:rPr>
      <w:caps/>
      <w:spacing w:val="10"/>
      <w:sz w:val="18"/>
      <w:szCs w:val="18"/>
    </w:rPr>
  </w:style>
  <w:style w:type="character" w:customStyle="1" w:styleId="Heading9Char">
    <w:name w:val="Heading 9 Char"/>
    <w:basedOn w:val="Fontepargpadro1"/>
    <w:rsid w:val="00D75969"/>
    <w:rPr>
      <w:i/>
      <w:caps/>
      <w:spacing w:val="10"/>
      <w:sz w:val="18"/>
      <w:szCs w:val="18"/>
    </w:rPr>
  </w:style>
  <w:style w:type="character" w:customStyle="1" w:styleId="TitleChar">
    <w:name w:val="Title Char"/>
    <w:basedOn w:val="Fontepargpadro1"/>
    <w:rsid w:val="00D75969"/>
    <w:rPr>
      <w:rFonts w:ascii="Trebuchet MS" w:hAnsi="Trebuchet MS"/>
      <w:caps/>
      <w:color w:val="5F497A"/>
      <w:spacing w:val="10"/>
      <w:kern w:val="1"/>
      <w:sz w:val="52"/>
      <w:szCs w:val="52"/>
    </w:rPr>
  </w:style>
  <w:style w:type="character" w:customStyle="1" w:styleId="SubtitleChar">
    <w:name w:val="Subtitle Char"/>
    <w:basedOn w:val="Fontepargpadro1"/>
    <w:rsid w:val="00D75969"/>
    <w:rPr>
      <w:caps/>
      <w:color w:val="595959"/>
      <w:spacing w:val="10"/>
      <w:sz w:val="24"/>
      <w:szCs w:val="24"/>
    </w:rPr>
  </w:style>
  <w:style w:type="character" w:styleId="a3">
    <w:name w:val="Strong"/>
    <w:qFormat/>
    <w:rsid w:val="00D75969"/>
    <w:rPr>
      <w:b/>
      <w:bCs/>
    </w:rPr>
  </w:style>
  <w:style w:type="character" w:styleId="a4">
    <w:name w:val="Emphasis"/>
    <w:uiPriority w:val="20"/>
    <w:qFormat/>
    <w:rsid w:val="00D75969"/>
    <w:rPr>
      <w:caps/>
      <w:color w:val="243F60"/>
      <w:spacing w:val="5"/>
    </w:rPr>
  </w:style>
  <w:style w:type="character" w:customStyle="1" w:styleId="NoSpacingChar">
    <w:name w:val="No Spacing Char"/>
    <w:basedOn w:val="Fontepargpadro1"/>
    <w:rsid w:val="00D75969"/>
    <w:rPr>
      <w:sz w:val="20"/>
      <w:szCs w:val="20"/>
    </w:rPr>
  </w:style>
  <w:style w:type="character" w:customStyle="1" w:styleId="QuoteChar">
    <w:name w:val="Quote Char"/>
    <w:basedOn w:val="Fontepargpadro1"/>
    <w:rsid w:val="00D75969"/>
    <w:rPr>
      <w:i/>
      <w:iCs/>
      <w:sz w:val="20"/>
      <w:szCs w:val="20"/>
    </w:rPr>
  </w:style>
  <w:style w:type="character" w:customStyle="1" w:styleId="IntenseQuoteChar">
    <w:name w:val="Intense Quote Char"/>
    <w:basedOn w:val="Fontepargpadro1"/>
    <w:rsid w:val="00D75969"/>
    <w:rPr>
      <w:rFonts w:ascii="Trebuchet MS" w:hAnsi="Trebuchet MS"/>
      <w:i/>
      <w:iCs/>
      <w:color w:val="403152"/>
      <w:sz w:val="20"/>
      <w:szCs w:val="20"/>
    </w:rPr>
  </w:style>
  <w:style w:type="character" w:customStyle="1" w:styleId="10">
    <w:name w:val="Слабое выделение1"/>
    <w:qFormat/>
    <w:rsid w:val="00D75969"/>
    <w:rPr>
      <w:i/>
      <w:iCs/>
      <w:color w:val="243F60"/>
    </w:rPr>
  </w:style>
  <w:style w:type="character" w:customStyle="1" w:styleId="11">
    <w:name w:val="Сильное выделение1"/>
    <w:qFormat/>
    <w:rsid w:val="00D75969"/>
    <w:rPr>
      <w:b/>
      <w:bCs/>
      <w:caps/>
      <w:color w:val="243F60"/>
      <w:spacing w:val="10"/>
    </w:rPr>
  </w:style>
  <w:style w:type="character" w:customStyle="1" w:styleId="12">
    <w:name w:val="Слабая ссылка1"/>
    <w:qFormat/>
    <w:rsid w:val="00D75969"/>
    <w:rPr>
      <w:rFonts w:ascii="Trebuchet MS" w:hAnsi="Trebuchet MS"/>
      <w:b/>
      <w:bCs/>
      <w:color w:val="403152"/>
    </w:rPr>
  </w:style>
  <w:style w:type="character" w:customStyle="1" w:styleId="13">
    <w:name w:val="Сильная ссылка1"/>
    <w:qFormat/>
    <w:rsid w:val="00D75969"/>
    <w:rPr>
      <w:rFonts w:ascii="Trebuchet MS" w:hAnsi="Trebuchet MS"/>
      <w:b/>
      <w:bCs/>
      <w:i/>
      <w:iCs/>
      <w:caps/>
      <w:color w:val="403152"/>
    </w:rPr>
  </w:style>
  <w:style w:type="character" w:customStyle="1" w:styleId="14">
    <w:name w:val="Название книги1"/>
    <w:qFormat/>
    <w:rsid w:val="00D75969"/>
    <w:rPr>
      <w:b/>
      <w:bCs/>
      <w:i/>
      <w:iCs/>
      <w:spacing w:val="9"/>
    </w:rPr>
  </w:style>
  <w:style w:type="character" w:styleId="a5">
    <w:name w:val="Hyperlink"/>
    <w:basedOn w:val="Fontepargpadro1"/>
    <w:rsid w:val="00D75969"/>
    <w:rPr>
      <w:color w:val="0000FF"/>
      <w:u w:val="single"/>
    </w:rPr>
  </w:style>
  <w:style w:type="character" w:styleId="a6">
    <w:name w:val="annotation reference"/>
    <w:basedOn w:val="Fontepargpadro1"/>
    <w:rsid w:val="00D75969"/>
    <w:rPr>
      <w:rFonts w:cs="Times New Roman"/>
      <w:sz w:val="16"/>
      <w:szCs w:val="16"/>
    </w:rPr>
  </w:style>
  <w:style w:type="character" w:customStyle="1" w:styleId="CommentTextChar">
    <w:name w:val="Comment Text Char"/>
    <w:basedOn w:val="Fontepargpadro1"/>
    <w:rsid w:val="00D75969"/>
    <w:rPr>
      <w:rFonts w:ascii="Times New Roman" w:eastAsia="Calibri" w:hAnsi="Times New Roman" w:cs="Times New Roman"/>
      <w:sz w:val="20"/>
      <w:szCs w:val="20"/>
      <w:lang w:val="en-IN" w:eastAsia="ar-SA" w:bidi="ar-SA"/>
    </w:rPr>
  </w:style>
  <w:style w:type="paragraph" w:customStyle="1" w:styleId="Heading">
    <w:name w:val="Heading"/>
    <w:basedOn w:val="a"/>
    <w:next w:val="a7"/>
    <w:rsid w:val="00D7596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D75969"/>
    <w:pPr>
      <w:spacing w:before="0" w:after="120"/>
    </w:pPr>
  </w:style>
  <w:style w:type="paragraph" w:styleId="a8">
    <w:name w:val="List"/>
    <w:basedOn w:val="a7"/>
    <w:rsid w:val="00D75969"/>
    <w:rPr>
      <w:rFonts w:cs="Tahoma"/>
    </w:rPr>
  </w:style>
  <w:style w:type="paragraph" w:styleId="a9">
    <w:name w:val="caption"/>
    <w:basedOn w:val="a"/>
    <w:next w:val="a"/>
    <w:qFormat/>
    <w:rsid w:val="00D75969"/>
    <w:rPr>
      <w:b/>
      <w:bCs/>
      <w:color w:val="365F91"/>
      <w:sz w:val="16"/>
      <w:szCs w:val="16"/>
    </w:rPr>
  </w:style>
  <w:style w:type="paragraph" w:customStyle="1" w:styleId="Index">
    <w:name w:val="Index"/>
    <w:basedOn w:val="a"/>
    <w:rsid w:val="00D75969"/>
    <w:pPr>
      <w:suppressLineNumbers/>
    </w:pPr>
    <w:rPr>
      <w:rFonts w:cs="Tahoma"/>
    </w:rPr>
  </w:style>
  <w:style w:type="paragraph" w:customStyle="1" w:styleId="PargrafodaLista1">
    <w:name w:val="Parágrafo da Lista1"/>
    <w:basedOn w:val="a"/>
    <w:rsid w:val="00D75969"/>
    <w:pPr>
      <w:ind w:left="720"/>
    </w:pPr>
  </w:style>
  <w:style w:type="paragraph" w:styleId="aa">
    <w:name w:val="header"/>
    <w:basedOn w:val="a"/>
    <w:link w:val="ab"/>
    <w:rsid w:val="00D75969"/>
  </w:style>
  <w:style w:type="paragraph" w:styleId="ac">
    <w:name w:val="footer"/>
    <w:basedOn w:val="a"/>
    <w:rsid w:val="00D75969"/>
  </w:style>
  <w:style w:type="paragraph" w:styleId="ad">
    <w:name w:val="Balloon Text"/>
    <w:basedOn w:val="a"/>
    <w:rsid w:val="00D75969"/>
    <w:rPr>
      <w:rFonts w:ascii="Tahoma" w:hAnsi="Tahoma" w:cs="Tahoma"/>
      <w:sz w:val="16"/>
      <w:szCs w:val="16"/>
    </w:rPr>
  </w:style>
  <w:style w:type="paragraph" w:styleId="ae">
    <w:name w:val="Title"/>
    <w:basedOn w:val="a"/>
    <w:next w:val="a"/>
    <w:qFormat/>
    <w:rsid w:val="00D75969"/>
    <w:pPr>
      <w:spacing w:before="720"/>
    </w:pPr>
    <w:rPr>
      <w:caps/>
      <w:color w:val="5F497A"/>
      <w:spacing w:val="10"/>
      <w:kern w:val="1"/>
      <w:sz w:val="52"/>
      <w:szCs w:val="52"/>
    </w:rPr>
  </w:style>
  <w:style w:type="paragraph" w:styleId="af">
    <w:name w:val="Subtitle"/>
    <w:basedOn w:val="a"/>
    <w:next w:val="a"/>
    <w:qFormat/>
    <w:rsid w:val="00D75969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paragraph" w:customStyle="1" w:styleId="15">
    <w:name w:val="Без интервала1"/>
    <w:basedOn w:val="a"/>
    <w:qFormat/>
    <w:rsid w:val="00D75969"/>
    <w:pPr>
      <w:spacing w:before="0" w:after="0" w:line="240" w:lineRule="auto"/>
    </w:pPr>
  </w:style>
  <w:style w:type="paragraph" w:customStyle="1" w:styleId="-11">
    <w:name w:val="Цветной список - Акцент 11"/>
    <w:basedOn w:val="a"/>
    <w:qFormat/>
    <w:rsid w:val="00D75969"/>
    <w:pPr>
      <w:ind w:left="720"/>
    </w:pPr>
  </w:style>
  <w:style w:type="paragraph" w:customStyle="1" w:styleId="-110">
    <w:name w:val="Цветная сетка - Акцент 11"/>
    <w:basedOn w:val="a"/>
    <w:next w:val="a"/>
    <w:qFormat/>
    <w:rsid w:val="00D75969"/>
    <w:rPr>
      <w:i/>
      <w:iCs/>
    </w:rPr>
  </w:style>
  <w:style w:type="paragraph" w:customStyle="1" w:styleId="-21">
    <w:name w:val="Светлая заливка - Акцент 21"/>
    <w:basedOn w:val="a"/>
    <w:next w:val="a"/>
    <w:qFormat/>
    <w:rsid w:val="00D75969"/>
    <w:pPr>
      <w:spacing w:after="0"/>
      <w:ind w:left="1296" w:right="1152"/>
      <w:jc w:val="both"/>
    </w:pPr>
    <w:rPr>
      <w:i/>
      <w:iCs/>
      <w:color w:val="403152"/>
    </w:rPr>
  </w:style>
  <w:style w:type="paragraph" w:customStyle="1" w:styleId="16">
    <w:name w:val="Заголовок оглавления1"/>
    <w:basedOn w:val="1"/>
    <w:next w:val="a"/>
    <w:qFormat/>
    <w:rsid w:val="00D75969"/>
    <w:pPr>
      <w:tabs>
        <w:tab w:val="clear" w:pos="432"/>
      </w:tabs>
      <w:ind w:left="0" w:firstLine="0"/>
      <w:outlineLvl w:val="9"/>
    </w:pPr>
  </w:style>
  <w:style w:type="paragraph" w:styleId="af0">
    <w:name w:val="annotation text"/>
    <w:basedOn w:val="a"/>
    <w:rsid w:val="00D75969"/>
    <w:pPr>
      <w:spacing w:before="0" w:after="0" w:line="240" w:lineRule="auto"/>
    </w:pPr>
    <w:rPr>
      <w:rFonts w:ascii="Times New Roman" w:eastAsia="Calibri" w:hAnsi="Times New Roman" w:cs="Times New Roman"/>
      <w:lang w:val="en-IN" w:eastAsia="ar-SA" w:bidi="ar-SA"/>
    </w:rPr>
  </w:style>
  <w:style w:type="paragraph" w:customStyle="1" w:styleId="Framecontents">
    <w:name w:val="Frame contents"/>
    <w:basedOn w:val="a7"/>
    <w:rsid w:val="00D75969"/>
  </w:style>
  <w:style w:type="paragraph" w:customStyle="1" w:styleId="TableContents">
    <w:name w:val="Table Contents"/>
    <w:basedOn w:val="a"/>
    <w:rsid w:val="00D75969"/>
    <w:pPr>
      <w:suppressLineNumbers/>
    </w:pPr>
  </w:style>
  <w:style w:type="paragraph" w:customStyle="1" w:styleId="TableHeading">
    <w:name w:val="Table Heading"/>
    <w:basedOn w:val="TableContents"/>
    <w:rsid w:val="00D75969"/>
    <w:pPr>
      <w:jc w:val="center"/>
    </w:pPr>
    <w:rPr>
      <w:b/>
      <w:bCs/>
    </w:rPr>
  </w:style>
  <w:style w:type="paragraph" w:customStyle="1" w:styleId="Default">
    <w:name w:val="Default"/>
    <w:rsid w:val="00693FF7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A21CA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ar-SA"/>
    </w:rPr>
  </w:style>
  <w:style w:type="character" w:customStyle="1" w:styleId="q1">
    <w:name w:val="q1"/>
    <w:basedOn w:val="a0"/>
    <w:rsid w:val="00516E99"/>
    <w:rPr>
      <w:color w:val="550055"/>
    </w:rPr>
  </w:style>
  <w:style w:type="character" w:styleId="af2">
    <w:name w:val="page number"/>
    <w:basedOn w:val="a0"/>
    <w:rsid w:val="00C02DF5"/>
  </w:style>
  <w:style w:type="character" w:customStyle="1" w:styleId="ab">
    <w:name w:val="Верхний колонтитул Знак"/>
    <w:basedOn w:val="a0"/>
    <w:link w:val="aa"/>
    <w:rsid w:val="00322BAB"/>
    <w:rPr>
      <w:rFonts w:ascii="Trebuchet MS" w:hAnsi="Trebuchet MS" w:cs="Calibri"/>
      <w:lang w:bidi="en-US"/>
    </w:rPr>
  </w:style>
  <w:style w:type="table" w:styleId="af3">
    <w:name w:val="Table Grid"/>
    <w:basedOn w:val="a1"/>
    <w:uiPriority w:val="59"/>
    <w:rsid w:val="00E11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E3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32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8955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11917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1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880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784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207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440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78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848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9134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6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3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0793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66403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03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7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56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45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113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075853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5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27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59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91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74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5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06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0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5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4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6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60296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2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8176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32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40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064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12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41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549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1300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71440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269302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63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432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60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49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642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903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49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546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2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5865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6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4111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6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89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7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84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18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95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8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323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4647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7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45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5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6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53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0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9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5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9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4B3C7-3304-40A2-919C-037F7D7C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1036</Words>
  <Characters>5906</Characters>
  <Application>Microsoft Office Word</Application>
  <DocSecurity>0</DocSecurity>
  <Lines>49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Artemisia-Ashoka Global Partnership Launch – IC 2008 in Brazil</vt:lpstr>
      <vt:lpstr>Artemisia-Ashoka Global Partnership Launch – IC 2008 in Brazil</vt:lpstr>
      <vt:lpstr>Artemisia-Ashoka Global Partnership Launch – IC 2008 in Brazil</vt:lpstr>
    </vt:vector>
  </TitlesOfParts>
  <Company>LN</Company>
  <LinksUpToDate>false</LinksUpToDate>
  <CharactersWithSpaces>6929</CharactersWithSpaces>
  <SharedDoc>false</SharedDoc>
  <HLinks>
    <vt:vector size="12" baseType="variant">
      <vt:variant>
        <vt:i4>917530</vt:i4>
      </vt:variant>
      <vt:variant>
        <vt:i4>0</vt:i4>
      </vt:variant>
      <vt:variant>
        <vt:i4>0</vt:i4>
      </vt:variant>
      <vt:variant>
        <vt:i4>5</vt:i4>
      </vt:variant>
      <vt:variant>
        <vt:lpwstr>mailto:india@artemisia.org.br</vt:lpwstr>
      </vt:variant>
      <vt:variant>
        <vt:lpwstr/>
      </vt:variant>
      <vt:variant>
        <vt:i4>4259934</vt:i4>
      </vt:variant>
      <vt:variant>
        <vt:i4>7093</vt:i4>
      </vt:variant>
      <vt:variant>
        <vt:i4>1026</vt:i4>
      </vt:variant>
      <vt:variant>
        <vt:i4>1</vt:i4>
      </vt:variant>
      <vt:variant>
        <vt:lpwstr>clip_image001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Artemisia-Ashoka Global Partnership Launch – IC 2008 in Brazil</dc:title>
  <dc:creator>Rob Parkinson</dc:creator>
  <cp:lastModifiedBy>Владелец</cp:lastModifiedBy>
  <cp:revision>2</cp:revision>
  <cp:lastPrinted>2013-10-06T02:37:00Z</cp:lastPrinted>
  <dcterms:created xsi:type="dcterms:W3CDTF">2022-01-26T15:17:00Z</dcterms:created>
  <dcterms:modified xsi:type="dcterms:W3CDTF">2022-01-26T15:17:00Z</dcterms:modified>
</cp:coreProperties>
</file>