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B0BAD" w14:textId="77777777" w:rsidR="00A425EA" w:rsidRPr="0032231D" w:rsidRDefault="00A425EA" w:rsidP="00A425EA">
      <w:pPr>
        <w:pStyle w:val="1"/>
        <w:numPr>
          <w:ilvl w:val="0"/>
          <w:numId w:val="0"/>
        </w:num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32231D">
        <w:rPr>
          <w:b/>
          <w:bCs/>
          <w:sz w:val="28"/>
          <w:szCs w:val="28"/>
        </w:rPr>
        <w:t>Рекомендована література</w:t>
      </w:r>
    </w:p>
    <w:p w14:paraId="3B1BBC06" w14:textId="77777777" w:rsidR="00A425EA" w:rsidRPr="00A4267E" w:rsidRDefault="00A425EA" w:rsidP="00A425EA">
      <w:pPr>
        <w:jc w:val="both"/>
        <w:rPr>
          <w:szCs w:val="28"/>
          <w:lang w:val="uk-UA"/>
        </w:rPr>
      </w:pPr>
      <w:r w:rsidRPr="00A4267E">
        <w:rPr>
          <w:szCs w:val="28"/>
          <w:lang w:val="uk-UA"/>
        </w:rPr>
        <w:t>Змістові модулі 1–</w:t>
      </w:r>
      <w:r>
        <w:rPr>
          <w:szCs w:val="28"/>
          <w:lang w:val="uk-UA"/>
        </w:rPr>
        <w:t>4</w:t>
      </w:r>
      <w:r w:rsidRPr="00A4267E">
        <w:rPr>
          <w:szCs w:val="28"/>
          <w:lang w:val="uk-UA"/>
        </w:rPr>
        <w:t>:</w:t>
      </w:r>
    </w:p>
    <w:p w14:paraId="3208F34B" w14:textId="77777777" w:rsidR="00A425EA" w:rsidRPr="0032231D" w:rsidRDefault="00A425EA" w:rsidP="00A425EA">
      <w:pPr>
        <w:shd w:val="clear" w:color="auto" w:fill="FFFFFF"/>
        <w:spacing w:before="120" w:line="360" w:lineRule="auto"/>
        <w:jc w:val="center"/>
        <w:rPr>
          <w:szCs w:val="28"/>
          <w:lang w:val="uk-UA"/>
        </w:rPr>
      </w:pPr>
      <w:r w:rsidRPr="0032231D">
        <w:rPr>
          <w:b/>
          <w:color w:val="000000"/>
          <w:szCs w:val="28"/>
          <w:lang w:val="uk-UA"/>
        </w:rPr>
        <w:t>ОСНОВНА</w:t>
      </w:r>
    </w:p>
    <w:p w14:paraId="1C6A582B" w14:textId="77777777" w:rsidR="00A425EA" w:rsidRDefault="00A425EA" w:rsidP="00A425EA">
      <w:pPr>
        <w:numPr>
          <w:ilvl w:val="0"/>
          <w:numId w:val="4"/>
        </w:numPr>
        <w:suppressAutoHyphens w:val="0"/>
        <w:jc w:val="both"/>
        <w:rPr>
          <w:szCs w:val="28"/>
          <w:lang w:val="uk-UA" w:eastAsia="en-US"/>
        </w:rPr>
      </w:pPr>
      <w:bookmarkStart w:id="1" w:name="_Ref336414706"/>
      <w:bookmarkStart w:id="2" w:name="_Ref336859841"/>
      <w:bookmarkStart w:id="3" w:name="_Ref336860946"/>
      <w:proofErr w:type="spellStart"/>
      <w:r>
        <w:rPr>
          <w:szCs w:val="28"/>
          <w:lang w:val="uk-UA" w:eastAsia="en-US"/>
        </w:rPr>
        <w:t>Войтющенко</w:t>
      </w:r>
      <w:proofErr w:type="spellEnd"/>
      <w:r>
        <w:rPr>
          <w:szCs w:val="28"/>
          <w:lang w:val="uk-UA" w:eastAsia="en-US"/>
        </w:rPr>
        <w:t xml:space="preserve"> Н.М., Остапець А.І. Інформатика і комп’ютерна техніка: навчальний посібник (для студентів вищих навчальних закладів). Київ: Центр учбової літератури, 2009. 564 с.</w:t>
      </w:r>
    </w:p>
    <w:p w14:paraId="36C52DE2" w14:textId="77777777" w:rsidR="00A425EA" w:rsidRPr="00040A37" w:rsidRDefault="00A425EA" w:rsidP="00A425EA">
      <w:pPr>
        <w:numPr>
          <w:ilvl w:val="0"/>
          <w:numId w:val="4"/>
        </w:numPr>
        <w:suppressAutoHyphens w:val="0"/>
        <w:jc w:val="both"/>
        <w:rPr>
          <w:lang w:val="uk-UA"/>
        </w:rPr>
      </w:pPr>
      <w:r>
        <w:t xml:space="preserve">Кириченко В. В. </w:t>
      </w:r>
      <w:proofErr w:type="spellStart"/>
      <w:r>
        <w:t>Основи</w:t>
      </w:r>
      <w:proofErr w:type="spellEnd"/>
      <w:r>
        <w:t xml:space="preserve"> </w:t>
      </w:r>
      <w:proofErr w:type="spellStart"/>
      <w:r>
        <w:t>інформатики</w:t>
      </w:r>
      <w:proofErr w:type="spellEnd"/>
      <w:r>
        <w:t xml:space="preserve"> та </w:t>
      </w:r>
      <w:proofErr w:type="spellStart"/>
      <w:r>
        <w:t>використання</w:t>
      </w:r>
      <w:proofErr w:type="spellEnd"/>
      <w:r>
        <w:t xml:space="preserve"> ЕОМ у </w:t>
      </w:r>
      <w:proofErr w:type="spellStart"/>
      <w:r>
        <w:t>психології</w:t>
      </w:r>
      <w:proofErr w:type="spellEnd"/>
      <w:r>
        <w:t xml:space="preserve"> : курс </w:t>
      </w:r>
      <w:proofErr w:type="spellStart"/>
      <w:r>
        <w:t>лекцій</w:t>
      </w:r>
      <w:proofErr w:type="spellEnd"/>
      <w:r>
        <w:t xml:space="preserve"> / В.В. Кириченко</w:t>
      </w:r>
      <w:r>
        <w:rPr>
          <w:lang w:val="uk-UA"/>
        </w:rPr>
        <w:t xml:space="preserve">. </w:t>
      </w:r>
      <w:proofErr w:type="gramStart"/>
      <w:r>
        <w:t>Житомир :</w:t>
      </w:r>
      <w:proofErr w:type="gramEnd"/>
      <w:r>
        <w:t xml:space="preserve"> Вид-во ЖДУ </w:t>
      </w:r>
      <w:proofErr w:type="spellStart"/>
      <w:r>
        <w:t>ім</w:t>
      </w:r>
      <w:proofErr w:type="spellEnd"/>
      <w:r>
        <w:t>. І. Франка, 2016. 59 с.</w:t>
      </w:r>
    </w:p>
    <w:p w14:paraId="457DFCC9" w14:textId="77777777" w:rsidR="00A425EA" w:rsidRPr="00040A37" w:rsidRDefault="00A425EA" w:rsidP="00A425EA">
      <w:pPr>
        <w:pStyle w:val="Program"/>
        <w:numPr>
          <w:ilvl w:val="0"/>
          <w:numId w:val="4"/>
        </w:numPr>
        <w:spacing w:line="240" w:lineRule="auto"/>
      </w:pPr>
      <w:proofErr w:type="spellStart"/>
      <w:r>
        <w:rPr>
          <w:szCs w:val="28"/>
        </w:rPr>
        <w:t>Масленніков</w:t>
      </w:r>
      <w:proofErr w:type="spellEnd"/>
      <w:r>
        <w:rPr>
          <w:szCs w:val="28"/>
        </w:rPr>
        <w:t xml:space="preserve"> В.О., </w:t>
      </w:r>
      <w:proofErr w:type="spellStart"/>
      <w:r>
        <w:rPr>
          <w:szCs w:val="28"/>
        </w:rPr>
        <w:t>Решевська</w:t>
      </w:r>
      <w:proofErr w:type="spellEnd"/>
      <w:r>
        <w:rPr>
          <w:szCs w:val="28"/>
        </w:rPr>
        <w:t xml:space="preserve"> К.С., </w:t>
      </w:r>
      <w:proofErr w:type="spellStart"/>
      <w:r>
        <w:rPr>
          <w:szCs w:val="28"/>
        </w:rPr>
        <w:t>Тодоріко</w:t>
      </w:r>
      <w:proofErr w:type="spellEnd"/>
      <w:r>
        <w:rPr>
          <w:szCs w:val="28"/>
        </w:rPr>
        <w:t xml:space="preserve"> О.О., Лісняк А.О. Інформаційні мережі: навчальний посібник. Запоріжжя : ЗНУ, 2019. 78 с. http://ebooks.znu.edu.ua/index.php?action=url/view&amp;url_id=34943 </w:t>
      </w:r>
    </w:p>
    <w:p w14:paraId="0D578204" w14:textId="77777777" w:rsidR="00A425EA" w:rsidRDefault="00A425EA" w:rsidP="00A425EA">
      <w:pPr>
        <w:pStyle w:val="Program"/>
        <w:numPr>
          <w:ilvl w:val="0"/>
          <w:numId w:val="4"/>
        </w:numPr>
        <w:spacing w:line="240" w:lineRule="auto"/>
      </w:pPr>
      <w:proofErr w:type="spellStart"/>
      <w:r>
        <w:rPr>
          <w:color w:val="000000"/>
        </w:rPr>
        <w:t>Маслєнніков</w:t>
      </w:r>
      <w:proofErr w:type="spellEnd"/>
      <w:r>
        <w:rPr>
          <w:color w:val="000000"/>
        </w:rPr>
        <w:t> В.</w:t>
      </w:r>
      <w:r>
        <w:rPr>
          <w:color w:val="000000"/>
          <w:lang w:val="en-US"/>
        </w:rPr>
        <w:t> </w:t>
      </w:r>
      <w:r>
        <w:rPr>
          <w:color w:val="000000"/>
        </w:rPr>
        <w:t xml:space="preserve">О. Створення презентаційних та мультимедійних матеріалів до навчальних дисциплін / </w:t>
      </w:r>
      <w:r>
        <w:rPr>
          <w:szCs w:val="28"/>
        </w:rPr>
        <w:t>Н.</w:t>
      </w:r>
      <w:r>
        <w:rPr>
          <w:szCs w:val="28"/>
          <w:lang w:val="ru-RU"/>
        </w:rPr>
        <w:t> </w:t>
      </w:r>
      <w:r>
        <w:rPr>
          <w:szCs w:val="28"/>
        </w:rPr>
        <w:t>В.</w:t>
      </w:r>
      <w:r>
        <w:rPr>
          <w:szCs w:val="28"/>
          <w:lang w:val="ru-RU"/>
        </w:rPr>
        <w:t> </w:t>
      </w:r>
      <w:proofErr w:type="spellStart"/>
      <w:r>
        <w:rPr>
          <w:szCs w:val="28"/>
        </w:rPr>
        <w:t>Матвіїшина</w:t>
      </w:r>
      <w:proofErr w:type="spellEnd"/>
      <w:r>
        <w:rPr>
          <w:szCs w:val="28"/>
        </w:rPr>
        <w:t>, В.</w:t>
      </w:r>
      <w:r>
        <w:rPr>
          <w:szCs w:val="28"/>
          <w:lang w:val="en-US"/>
        </w:rPr>
        <w:t> </w:t>
      </w:r>
      <w:r>
        <w:rPr>
          <w:szCs w:val="28"/>
        </w:rPr>
        <w:t>О. </w:t>
      </w:r>
      <w:proofErr w:type="spellStart"/>
      <w:r>
        <w:rPr>
          <w:szCs w:val="28"/>
        </w:rPr>
        <w:t>Маслєнніков</w:t>
      </w:r>
      <w:proofErr w:type="spellEnd"/>
      <w:r>
        <w:rPr>
          <w:szCs w:val="28"/>
        </w:rPr>
        <w:t>, О.</w:t>
      </w:r>
      <w:r>
        <w:rPr>
          <w:szCs w:val="28"/>
          <w:lang w:val="en-US"/>
        </w:rPr>
        <w:t> </w:t>
      </w:r>
      <w:r>
        <w:rPr>
          <w:szCs w:val="28"/>
        </w:rPr>
        <w:t>С.</w:t>
      </w:r>
      <w:r>
        <w:rPr>
          <w:szCs w:val="28"/>
          <w:lang w:val="en-US"/>
        </w:rPr>
        <w:t> </w:t>
      </w:r>
      <w:r>
        <w:rPr>
          <w:szCs w:val="28"/>
        </w:rPr>
        <w:t>Пшенична</w:t>
      </w:r>
      <w:r>
        <w:rPr>
          <w:color w:val="000000"/>
        </w:rPr>
        <w:t>. Запоріжжя : ЗНУ, 2009. 118 с.</w:t>
      </w:r>
    </w:p>
    <w:p w14:paraId="71238281" w14:textId="77777777" w:rsidR="00A425EA" w:rsidRDefault="00A425EA" w:rsidP="00A425EA">
      <w:pPr>
        <w:pStyle w:val="Program"/>
        <w:numPr>
          <w:ilvl w:val="0"/>
          <w:numId w:val="4"/>
        </w:numPr>
        <w:spacing w:line="240" w:lineRule="auto"/>
      </w:pPr>
      <w:proofErr w:type="spellStart"/>
      <w:r>
        <w:rPr>
          <w:szCs w:val="28"/>
        </w:rPr>
        <w:t>Матвіїшина</w:t>
      </w:r>
      <w:proofErr w:type="spellEnd"/>
      <w:r>
        <w:rPr>
          <w:szCs w:val="28"/>
          <w:lang w:val="ru-RU"/>
        </w:rPr>
        <w:t> </w:t>
      </w:r>
      <w:r>
        <w:rPr>
          <w:szCs w:val="28"/>
        </w:rPr>
        <w:t>Н. В., Пшенична</w:t>
      </w:r>
      <w:r>
        <w:rPr>
          <w:szCs w:val="28"/>
          <w:lang w:val="en-US"/>
        </w:rPr>
        <w:t> </w:t>
      </w:r>
      <w:r>
        <w:rPr>
          <w:szCs w:val="28"/>
        </w:rPr>
        <w:t>О.</w:t>
      </w:r>
      <w:r>
        <w:rPr>
          <w:szCs w:val="28"/>
          <w:lang w:val="ru-RU"/>
        </w:rPr>
        <w:t> </w:t>
      </w:r>
      <w:r>
        <w:rPr>
          <w:szCs w:val="28"/>
        </w:rPr>
        <w:t xml:space="preserve">С. Інформатика та комп’ютерна техніка: табличний </w:t>
      </w:r>
      <w:r>
        <w:rPr>
          <w:kern w:val="0"/>
        </w:rPr>
        <w:t>процесор</w:t>
      </w:r>
      <w:r>
        <w:rPr>
          <w:szCs w:val="28"/>
        </w:rPr>
        <w:t xml:space="preserve"> </w:t>
      </w:r>
      <w:r>
        <w:rPr>
          <w:szCs w:val="28"/>
          <w:lang w:val="en-US"/>
        </w:rPr>
        <w:t>Excel</w:t>
      </w:r>
      <w:r>
        <w:rPr>
          <w:szCs w:val="28"/>
        </w:rPr>
        <w:t>: Навчальний посібник для студентів І курсу за напрямом підготовки 6.030601 «Менеджмент». Частина ІІ / Н.</w:t>
      </w:r>
      <w:r>
        <w:rPr>
          <w:szCs w:val="28"/>
          <w:lang w:val="ru-RU"/>
        </w:rPr>
        <w:t> </w:t>
      </w:r>
      <w:r>
        <w:rPr>
          <w:szCs w:val="28"/>
        </w:rPr>
        <w:t>В.</w:t>
      </w:r>
      <w:r>
        <w:rPr>
          <w:szCs w:val="28"/>
          <w:lang w:val="ru-RU"/>
        </w:rPr>
        <w:t> </w:t>
      </w:r>
      <w:proofErr w:type="spellStart"/>
      <w:r>
        <w:rPr>
          <w:szCs w:val="28"/>
          <w:lang w:val="ru-RU"/>
        </w:rPr>
        <w:t>Матвіїшина</w:t>
      </w:r>
      <w:proofErr w:type="spellEnd"/>
      <w:r>
        <w:rPr>
          <w:szCs w:val="28"/>
          <w:lang w:val="ru-RU"/>
        </w:rPr>
        <w:t>, О.</w:t>
      </w:r>
      <w:r>
        <w:rPr>
          <w:szCs w:val="28"/>
          <w:lang w:val="en-US"/>
        </w:rPr>
        <w:t> </w:t>
      </w:r>
      <w:r>
        <w:rPr>
          <w:szCs w:val="28"/>
          <w:lang w:val="ru-RU"/>
        </w:rPr>
        <w:t>С.</w:t>
      </w:r>
      <w:r>
        <w:rPr>
          <w:szCs w:val="28"/>
          <w:lang w:val="en-US"/>
        </w:rPr>
        <w:t> </w:t>
      </w:r>
      <w:r>
        <w:rPr>
          <w:szCs w:val="28"/>
        </w:rPr>
        <w:t>Пшенична</w:t>
      </w:r>
      <w:r>
        <w:rPr>
          <w:szCs w:val="28"/>
          <w:lang w:val="ru-RU"/>
        </w:rPr>
        <w:t xml:space="preserve">. </w:t>
      </w:r>
      <w:r>
        <w:rPr>
          <w:szCs w:val="28"/>
        </w:rPr>
        <w:t>Запоріжжя : ЗНУ, 2009. 82 с.</w:t>
      </w:r>
    </w:p>
    <w:p w14:paraId="7A5291C3" w14:textId="77777777" w:rsidR="00A425EA" w:rsidRDefault="00A425EA" w:rsidP="00A425EA">
      <w:pPr>
        <w:numPr>
          <w:ilvl w:val="0"/>
          <w:numId w:val="4"/>
        </w:numPr>
        <w:suppressAutoHyphens w:val="0"/>
        <w:jc w:val="both"/>
        <w:rPr>
          <w:szCs w:val="28"/>
          <w:lang w:val="uk-UA" w:eastAsia="en-US"/>
        </w:rPr>
      </w:pPr>
      <w:r>
        <w:rPr>
          <w:szCs w:val="28"/>
          <w:lang w:val="uk-UA" w:eastAsia="en-US"/>
        </w:rPr>
        <w:t xml:space="preserve">Трофименко О.Г., Прокоп Ю.В., Логінова Н.І., </w:t>
      </w:r>
      <w:proofErr w:type="spellStart"/>
      <w:r>
        <w:rPr>
          <w:szCs w:val="28"/>
          <w:lang w:val="uk-UA" w:eastAsia="en-US"/>
        </w:rPr>
        <w:t>Чанишев</w:t>
      </w:r>
      <w:proofErr w:type="spellEnd"/>
      <w:r>
        <w:rPr>
          <w:szCs w:val="28"/>
          <w:lang w:val="uk-UA" w:eastAsia="en-US"/>
        </w:rPr>
        <w:t xml:space="preserve"> Р.І. Офісні технології : </w:t>
      </w:r>
      <w:proofErr w:type="spellStart"/>
      <w:r>
        <w:rPr>
          <w:szCs w:val="28"/>
          <w:lang w:val="uk-UA" w:eastAsia="en-US"/>
        </w:rPr>
        <w:t>навч</w:t>
      </w:r>
      <w:proofErr w:type="spellEnd"/>
      <w:r>
        <w:rPr>
          <w:szCs w:val="28"/>
          <w:lang w:val="uk-UA" w:eastAsia="en-US"/>
        </w:rPr>
        <w:t>. посібник. Одеса : Фенікс, 2019. 207 с.</w:t>
      </w:r>
    </w:p>
    <w:p w14:paraId="4CAECC44" w14:textId="77777777" w:rsidR="00A425EA" w:rsidRPr="00D7201D" w:rsidRDefault="00A425EA" w:rsidP="00A425EA">
      <w:pPr>
        <w:numPr>
          <w:ilvl w:val="0"/>
          <w:numId w:val="4"/>
        </w:numPr>
        <w:suppressAutoHyphens w:val="0"/>
        <w:jc w:val="both"/>
        <w:rPr>
          <w:lang w:val="uk-UA"/>
        </w:rPr>
      </w:pPr>
      <w:r w:rsidRPr="00D7201D">
        <w:rPr>
          <w:szCs w:val="28"/>
          <w:lang w:val="uk-UA" w:eastAsia="en-US"/>
        </w:rPr>
        <w:t xml:space="preserve">Ярка У. Б., </w:t>
      </w:r>
      <w:proofErr w:type="spellStart"/>
      <w:r w:rsidRPr="00D7201D">
        <w:rPr>
          <w:szCs w:val="28"/>
          <w:lang w:val="uk-UA" w:eastAsia="en-US"/>
        </w:rPr>
        <w:t>Білущак</w:t>
      </w:r>
      <w:proofErr w:type="spellEnd"/>
      <w:r w:rsidRPr="00D7201D">
        <w:rPr>
          <w:szCs w:val="28"/>
          <w:lang w:val="uk-UA" w:eastAsia="en-US"/>
        </w:rPr>
        <w:t xml:space="preserve"> Т. М. Інформатика та комп’ютерна техніка. Навчальний посібник : у 2-х частинах. Частина 1. Львів : Видавництво Львівської політехніки, 2015. 200 с.</w:t>
      </w:r>
    </w:p>
    <w:bookmarkEnd w:id="1"/>
    <w:bookmarkEnd w:id="2"/>
    <w:bookmarkEnd w:id="3"/>
    <w:p w14:paraId="68DF323B" w14:textId="77777777" w:rsidR="00A425EA" w:rsidRDefault="00A425EA" w:rsidP="00A425EA">
      <w:pPr>
        <w:shd w:val="clear" w:color="auto" w:fill="FFFFFF"/>
        <w:spacing w:line="360" w:lineRule="auto"/>
        <w:jc w:val="center"/>
        <w:rPr>
          <w:b/>
          <w:color w:val="000000"/>
          <w:szCs w:val="28"/>
          <w:lang w:val="uk-UA"/>
        </w:rPr>
      </w:pPr>
    </w:p>
    <w:p w14:paraId="5596DFFE" w14:textId="77777777" w:rsidR="00A425EA" w:rsidRPr="0032231D" w:rsidRDefault="00A425EA" w:rsidP="00A425EA">
      <w:pPr>
        <w:shd w:val="clear" w:color="auto" w:fill="FFFFFF"/>
        <w:spacing w:line="360" w:lineRule="auto"/>
        <w:jc w:val="center"/>
        <w:rPr>
          <w:b/>
          <w:color w:val="000000"/>
          <w:szCs w:val="28"/>
          <w:lang w:val="uk-UA"/>
        </w:rPr>
      </w:pPr>
      <w:r w:rsidRPr="0032231D">
        <w:rPr>
          <w:b/>
          <w:color w:val="000000"/>
          <w:szCs w:val="28"/>
          <w:lang w:val="uk-UA"/>
        </w:rPr>
        <w:t>ДОДАТКОВА</w:t>
      </w:r>
    </w:p>
    <w:p w14:paraId="181BF5F5" w14:textId="77777777" w:rsidR="00A425EA" w:rsidRPr="00765EEA" w:rsidRDefault="00A425EA" w:rsidP="00A425EA">
      <w:pPr>
        <w:pStyle w:val="Program"/>
        <w:numPr>
          <w:ilvl w:val="0"/>
          <w:numId w:val="5"/>
        </w:numPr>
        <w:spacing w:line="240" w:lineRule="auto"/>
        <w:rPr>
          <w:szCs w:val="28"/>
          <w:lang w:val="ru-RU"/>
        </w:rPr>
      </w:pPr>
      <w:r w:rsidRPr="00765EEA">
        <w:rPr>
          <w:szCs w:val="28"/>
          <w:lang w:val="ru-RU"/>
        </w:rPr>
        <w:t>Бурлаков</w:t>
      </w:r>
      <w:r>
        <w:rPr>
          <w:szCs w:val="28"/>
          <w:lang w:val="ru-RU"/>
        </w:rPr>
        <w:t xml:space="preserve"> М. Самоучитель по компьютерной графике / М. Бурлаков. </w:t>
      </w:r>
      <w:proofErr w:type="spellStart"/>
      <w:proofErr w:type="gramStart"/>
      <w:r>
        <w:rPr>
          <w:szCs w:val="28"/>
          <w:lang w:val="ru-RU"/>
        </w:rPr>
        <w:t>Київ</w:t>
      </w:r>
      <w:proofErr w:type="spellEnd"/>
      <w:r>
        <w:rPr>
          <w:szCs w:val="28"/>
          <w:lang w:val="ru-RU"/>
        </w:rPr>
        <w:t xml:space="preserve"> :</w:t>
      </w:r>
      <w:proofErr w:type="gramEnd"/>
      <w:r>
        <w:rPr>
          <w:szCs w:val="28"/>
          <w:lang w:val="ru-RU"/>
        </w:rPr>
        <w:t xml:space="preserve"> BHV, 2009. 640 с.</w:t>
      </w:r>
    </w:p>
    <w:p w14:paraId="03B773F3" w14:textId="77777777" w:rsidR="00A425EA" w:rsidRPr="00765EEA" w:rsidRDefault="00A425EA" w:rsidP="00A425EA">
      <w:pPr>
        <w:pStyle w:val="Program"/>
        <w:numPr>
          <w:ilvl w:val="0"/>
          <w:numId w:val="5"/>
        </w:numPr>
        <w:spacing w:line="240" w:lineRule="auto"/>
        <w:rPr>
          <w:szCs w:val="28"/>
          <w:lang w:val="ru-RU"/>
        </w:rPr>
      </w:pPr>
      <w:r w:rsidRPr="00765EEA">
        <w:rPr>
          <w:szCs w:val="28"/>
          <w:lang w:val="ru-RU"/>
        </w:rPr>
        <w:t xml:space="preserve">Зубок М.І. </w:t>
      </w:r>
      <w:proofErr w:type="spellStart"/>
      <w:r w:rsidRPr="00765EEA">
        <w:rPr>
          <w:szCs w:val="28"/>
          <w:lang w:val="ru-RU"/>
        </w:rPr>
        <w:t>Інформаційна</w:t>
      </w:r>
      <w:proofErr w:type="spellEnd"/>
      <w:r w:rsidRPr="00765EEA">
        <w:rPr>
          <w:szCs w:val="28"/>
          <w:lang w:val="ru-RU"/>
        </w:rPr>
        <w:t xml:space="preserve"> </w:t>
      </w:r>
      <w:proofErr w:type="spellStart"/>
      <w:r w:rsidRPr="00765EEA">
        <w:rPr>
          <w:szCs w:val="28"/>
          <w:lang w:val="ru-RU"/>
        </w:rPr>
        <w:t>безпека</w:t>
      </w:r>
      <w:proofErr w:type="spellEnd"/>
      <w:r w:rsidRPr="00765EEA">
        <w:rPr>
          <w:szCs w:val="28"/>
          <w:lang w:val="ru-RU"/>
        </w:rPr>
        <w:t xml:space="preserve"> в </w:t>
      </w:r>
      <w:proofErr w:type="spellStart"/>
      <w:r w:rsidRPr="00765EEA">
        <w:rPr>
          <w:szCs w:val="28"/>
          <w:lang w:val="ru-RU"/>
        </w:rPr>
        <w:t>підприємницькій</w:t>
      </w:r>
      <w:proofErr w:type="spellEnd"/>
      <w:r w:rsidRPr="00765EEA">
        <w:rPr>
          <w:szCs w:val="28"/>
          <w:lang w:val="ru-RU"/>
        </w:rPr>
        <w:t xml:space="preserve"> </w:t>
      </w:r>
      <w:proofErr w:type="spellStart"/>
      <w:r w:rsidRPr="00765EEA">
        <w:rPr>
          <w:szCs w:val="28"/>
          <w:lang w:val="ru-RU"/>
        </w:rPr>
        <w:t>діяльності</w:t>
      </w:r>
      <w:proofErr w:type="spellEnd"/>
      <w:r w:rsidRPr="00765EEA">
        <w:rPr>
          <w:szCs w:val="28"/>
          <w:lang w:val="ru-RU"/>
        </w:rPr>
        <w:t xml:space="preserve"> / М.І. Зубок. – </w:t>
      </w:r>
      <w:proofErr w:type="spellStart"/>
      <w:proofErr w:type="gramStart"/>
      <w:r w:rsidRPr="00765EEA">
        <w:rPr>
          <w:szCs w:val="28"/>
          <w:lang w:val="ru-RU"/>
        </w:rPr>
        <w:t>Київ</w:t>
      </w:r>
      <w:proofErr w:type="spellEnd"/>
      <w:r w:rsidRPr="00765EEA">
        <w:rPr>
          <w:szCs w:val="28"/>
          <w:lang w:val="ru-RU"/>
        </w:rPr>
        <w:t xml:space="preserve"> :</w:t>
      </w:r>
      <w:proofErr w:type="gramEnd"/>
      <w:r w:rsidRPr="00765EEA">
        <w:rPr>
          <w:szCs w:val="28"/>
          <w:lang w:val="ru-RU"/>
        </w:rPr>
        <w:t xml:space="preserve"> ГНОЗІС, 2015 - 216 с. </w:t>
      </w:r>
      <w:hyperlink r:id="rId5" w:history="1">
        <w:r w:rsidRPr="00765EEA">
          <w:rPr>
            <w:lang w:val="ru-RU"/>
          </w:rPr>
          <w:t>http://ebooks.znu.edu.ua/index.php?action=url/view&amp;url_id=31929</w:t>
        </w:r>
      </w:hyperlink>
    </w:p>
    <w:p w14:paraId="2FE7F0BE" w14:textId="77777777" w:rsidR="00A425EA" w:rsidRPr="00765EEA" w:rsidRDefault="00A425EA" w:rsidP="00A425EA">
      <w:pPr>
        <w:pStyle w:val="Program"/>
        <w:numPr>
          <w:ilvl w:val="0"/>
          <w:numId w:val="5"/>
        </w:numPr>
        <w:spacing w:line="240" w:lineRule="auto"/>
        <w:rPr>
          <w:szCs w:val="28"/>
          <w:lang w:val="ru-RU"/>
        </w:rPr>
      </w:pPr>
      <w:proofErr w:type="spellStart"/>
      <w:r w:rsidRPr="00765EEA">
        <w:rPr>
          <w:szCs w:val="28"/>
          <w:lang w:val="ru-RU"/>
        </w:rPr>
        <w:t>Нужний</w:t>
      </w:r>
      <w:proofErr w:type="spellEnd"/>
      <w:r w:rsidRPr="00765EEA">
        <w:rPr>
          <w:szCs w:val="28"/>
          <w:lang w:val="ru-RU"/>
        </w:rPr>
        <w:t xml:space="preserve"> Є.М., Клименко І.В., </w:t>
      </w:r>
      <w:proofErr w:type="spellStart"/>
      <w:r w:rsidRPr="00765EEA">
        <w:rPr>
          <w:szCs w:val="28"/>
          <w:lang w:val="ru-RU"/>
        </w:rPr>
        <w:t>Акімов</w:t>
      </w:r>
      <w:proofErr w:type="spellEnd"/>
      <w:r w:rsidRPr="00765EEA">
        <w:rPr>
          <w:szCs w:val="28"/>
          <w:lang w:val="ru-RU"/>
        </w:rPr>
        <w:t xml:space="preserve"> О.О. </w:t>
      </w:r>
      <w:proofErr w:type="spellStart"/>
      <w:r w:rsidRPr="00765EEA">
        <w:rPr>
          <w:szCs w:val="28"/>
          <w:lang w:val="ru-RU"/>
        </w:rPr>
        <w:t>Інструментальні</w:t>
      </w:r>
      <w:proofErr w:type="spellEnd"/>
      <w:r w:rsidRPr="00765EEA">
        <w:rPr>
          <w:szCs w:val="28"/>
          <w:lang w:val="ru-RU"/>
        </w:rPr>
        <w:t xml:space="preserve"> </w:t>
      </w:r>
      <w:proofErr w:type="spellStart"/>
      <w:r w:rsidRPr="00765EEA">
        <w:rPr>
          <w:szCs w:val="28"/>
          <w:lang w:val="ru-RU"/>
        </w:rPr>
        <w:t>засоби</w:t>
      </w:r>
      <w:proofErr w:type="spellEnd"/>
      <w:r w:rsidRPr="00765EEA">
        <w:rPr>
          <w:szCs w:val="28"/>
          <w:lang w:val="ru-RU"/>
        </w:rPr>
        <w:t xml:space="preserve"> </w:t>
      </w:r>
      <w:proofErr w:type="spellStart"/>
      <w:r w:rsidRPr="00765EEA">
        <w:rPr>
          <w:szCs w:val="28"/>
          <w:lang w:val="ru-RU"/>
        </w:rPr>
        <w:t>електронного</w:t>
      </w:r>
      <w:proofErr w:type="spellEnd"/>
      <w:r w:rsidRPr="00765EEA">
        <w:rPr>
          <w:szCs w:val="28"/>
          <w:lang w:val="ru-RU"/>
        </w:rPr>
        <w:t xml:space="preserve"> </w:t>
      </w:r>
      <w:proofErr w:type="spellStart"/>
      <w:r w:rsidRPr="00765EEA">
        <w:rPr>
          <w:szCs w:val="28"/>
          <w:lang w:val="ru-RU"/>
        </w:rPr>
        <w:t>офісу</w:t>
      </w:r>
      <w:proofErr w:type="spellEnd"/>
      <w:r w:rsidRPr="00765EEA">
        <w:rPr>
          <w:szCs w:val="28"/>
          <w:lang w:val="ru-RU"/>
        </w:rPr>
        <w:t xml:space="preserve">. </w:t>
      </w:r>
      <w:proofErr w:type="spellStart"/>
      <w:proofErr w:type="gramStart"/>
      <w:r w:rsidRPr="00765EEA">
        <w:rPr>
          <w:szCs w:val="28"/>
          <w:lang w:val="ru-RU"/>
        </w:rPr>
        <w:t>Київ</w:t>
      </w:r>
      <w:proofErr w:type="spellEnd"/>
      <w:r w:rsidRPr="00765EEA">
        <w:rPr>
          <w:szCs w:val="28"/>
          <w:lang w:val="ru-RU"/>
        </w:rPr>
        <w:t> :</w:t>
      </w:r>
      <w:proofErr w:type="gramEnd"/>
      <w:r w:rsidRPr="00765EEA">
        <w:rPr>
          <w:szCs w:val="28"/>
          <w:lang w:val="ru-RU"/>
        </w:rPr>
        <w:t xml:space="preserve"> Центр </w:t>
      </w:r>
      <w:proofErr w:type="spellStart"/>
      <w:r w:rsidRPr="00765EEA">
        <w:rPr>
          <w:szCs w:val="28"/>
          <w:lang w:val="ru-RU"/>
        </w:rPr>
        <w:t>учбової</w:t>
      </w:r>
      <w:proofErr w:type="spellEnd"/>
      <w:r w:rsidRPr="00765EEA">
        <w:rPr>
          <w:szCs w:val="28"/>
          <w:lang w:val="ru-RU"/>
        </w:rPr>
        <w:t xml:space="preserve"> </w:t>
      </w:r>
      <w:proofErr w:type="spellStart"/>
      <w:r w:rsidRPr="00765EEA">
        <w:rPr>
          <w:szCs w:val="28"/>
          <w:lang w:val="ru-RU"/>
        </w:rPr>
        <w:t>літератури</w:t>
      </w:r>
      <w:proofErr w:type="spellEnd"/>
      <w:r w:rsidRPr="00765EEA">
        <w:rPr>
          <w:szCs w:val="28"/>
          <w:lang w:val="ru-RU"/>
        </w:rPr>
        <w:t>, 2016. 296 с.</w:t>
      </w:r>
    </w:p>
    <w:p w14:paraId="700B7D17" w14:textId="77777777" w:rsidR="00A425EA" w:rsidRPr="00765EEA" w:rsidRDefault="00A425EA" w:rsidP="00A425EA">
      <w:pPr>
        <w:pStyle w:val="Program"/>
        <w:numPr>
          <w:ilvl w:val="0"/>
          <w:numId w:val="5"/>
        </w:numPr>
        <w:spacing w:line="240" w:lineRule="auto"/>
        <w:rPr>
          <w:szCs w:val="28"/>
          <w:lang w:val="ru-RU"/>
        </w:rPr>
      </w:pPr>
      <w:r w:rsidRPr="00765EEA">
        <w:rPr>
          <w:szCs w:val="28"/>
          <w:lang w:val="ru-RU"/>
        </w:rPr>
        <w:t xml:space="preserve">Тихомиров А.Н., </w:t>
      </w:r>
      <w:proofErr w:type="spellStart"/>
      <w:r w:rsidRPr="00765EEA">
        <w:rPr>
          <w:szCs w:val="28"/>
          <w:lang w:val="ru-RU"/>
        </w:rPr>
        <w:t>Прокди</w:t>
      </w:r>
      <w:proofErr w:type="spellEnd"/>
      <w:r w:rsidRPr="00765EEA">
        <w:rPr>
          <w:szCs w:val="28"/>
          <w:lang w:val="ru-RU"/>
        </w:rPr>
        <w:t xml:space="preserve"> А.К. </w:t>
      </w:r>
      <w:proofErr w:type="spellStart"/>
      <w:r w:rsidRPr="00765EEA">
        <w:rPr>
          <w:szCs w:val="28"/>
          <w:lang w:val="ru-RU"/>
        </w:rPr>
        <w:t>Microsoft</w:t>
      </w:r>
      <w:proofErr w:type="spellEnd"/>
      <w:r w:rsidRPr="00765EEA">
        <w:rPr>
          <w:szCs w:val="28"/>
          <w:lang w:val="ru-RU"/>
        </w:rPr>
        <w:t xml:space="preserve"> </w:t>
      </w:r>
      <w:proofErr w:type="spellStart"/>
      <w:r w:rsidRPr="00765EEA">
        <w:rPr>
          <w:szCs w:val="28"/>
          <w:lang w:val="ru-RU"/>
        </w:rPr>
        <w:t>Office</w:t>
      </w:r>
      <w:proofErr w:type="spellEnd"/>
      <w:r w:rsidRPr="00765EEA">
        <w:rPr>
          <w:szCs w:val="28"/>
          <w:lang w:val="ru-RU"/>
        </w:rPr>
        <w:t xml:space="preserve"> 2007. Все</w:t>
      </w:r>
      <w:r w:rsidRPr="00A425EA">
        <w:rPr>
          <w:szCs w:val="28"/>
          <w:lang w:val="en-US"/>
        </w:rPr>
        <w:t xml:space="preserve"> </w:t>
      </w:r>
      <w:r w:rsidRPr="00765EEA">
        <w:rPr>
          <w:szCs w:val="28"/>
          <w:lang w:val="ru-RU"/>
        </w:rPr>
        <w:t>программы</w:t>
      </w:r>
      <w:r w:rsidRPr="00A425EA">
        <w:rPr>
          <w:szCs w:val="28"/>
          <w:lang w:val="en-US"/>
        </w:rPr>
        <w:t xml:space="preserve"> </w:t>
      </w:r>
      <w:r w:rsidRPr="00765EEA">
        <w:rPr>
          <w:szCs w:val="28"/>
          <w:lang w:val="ru-RU"/>
        </w:rPr>
        <w:t>пакета</w:t>
      </w:r>
      <w:r w:rsidRPr="00A425EA">
        <w:rPr>
          <w:szCs w:val="28"/>
          <w:lang w:val="en-US"/>
        </w:rPr>
        <w:t xml:space="preserve">: Word, Excel, Access, Powerpoint, Publisher, Outlook, Onenote, Infopath, Groove. </w:t>
      </w:r>
      <w:r w:rsidRPr="00765EEA">
        <w:rPr>
          <w:szCs w:val="28"/>
          <w:lang w:val="ru-RU"/>
        </w:rPr>
        <w:t>Самоучитель. Санкт-Петербург: Наука и техника, 2008. 608 с.</w:t>
      </w:r>
    </w:p>
    <w:p w14:paraId="03CAD3EB" w14:textId="77777777" w:rsidR="00A425EA" w:rsidRPr="00A425EA" w:rsidRDefault="00A425EA" w:rsidP="00A425EA">
      <w:pPr>
        <w:pStyle w:val="Program"/>
        <w:numPr>
          <w:ilvl w:val="0"/>
          <w:numId w:val="5"/>
        </w:numPr>
        <w:spacing w:line="240" w:lineRule="auto"/>
        <w:rPr>
          <w:szCs w:val="28"/>
          <w:lang w:val="en-US"/>
        </w:rPr>
      </w:pPr>
      <w:r w:rsidRPr="00A425EA">
        <w:rPr>
          <w:szCs w:val="28"/>
          <w:lang w:val="en-US"/>
        </w:rPr>
        <w:t xml:space="preserve">After the reboot: computing education in UK schools [Electronic Resource] – Mode of </w:t>
      </w:r>
      <w:proofErr w:type="gramStart"/>
      <w:r w:rsidRPr="00A425EA">
        <w:rPr>
          <w:szCs w:val="28"/>
          <w:lang w:val="en-US"/>
        </w:rPr>
        <w:t>access :</w:t>
      </w:r>
      <w:proofErr w:type="gramEnd"/>
      <w:r w:rsidRPr="00A425EA">
        <w:rPr>
          <w:szCs w:val="28"/>
          <w:lang w:val="en-US"/>
        </w:rPr>
        <w:t xml:space="preserve"> URL : https://royalsociety.org/~/media/policy/projects/computing-education/computing-education-report.pdf</w:t>
      </w:r>
    </w:p>
    <w:p w14:paraId="17309BE4" w14:textId="77777777" w:rsidR="00A425EA" w:rsidRPr="00A425EA" w:rsidRDefault="00A425EA" w:rsidP="00A425EA">
      <w:pPr>
        <w:pStyle w:val="Program"/>
        <w:numPr>
          <w:ilvl w:val="0"/>
          <w:numId w:val="5"/>
        </w:numPr>
        <w:spacing w:line="240" w:lineRule="auto"/>
        <w:rPr>
          <w:szCs w:val="28"/>
          <w:lang w:val="en-US"/>
        </w:rPr>
      </w:pPr>
      <w:r w:rsidRPr="00A425EA">
        <w:rPr>
          <w:szCs w:val="28"/>
          <w:lang w:val="en-US"/>
        </w:rPr>
        <w:t xml:space="preserve">Trends in the State of Computer Science in U.S. K-12 Schools [Electronic Resource] – Mode of access : URL : </w:t>
      </w:r>
      <w:hyperlink r:id="rId6" w:history="1">
        <w:r w:rsidRPr="00A425EA">
          <w:rPr>
            <w:szCs w:val="28"/>
            <w:lang w:val="en-US"/>
          </w:rPr>
          <w:t>https://services.google.com/fh/files/misc/trends-in-the-state-of-computer-</w:t>
        </w:r>
        <w:r w:rsidRPr="00A425EA">
          <w:rPr>
            <w:szCs w:val="28"/>
            <w:lang w:val="en-US"/>
          </w:rPr>
          <w:lastRenderedPageBreak/>
          <w:t>science-report.pdf</w:t>
        </w:r>
      </w:hyperlink>
    </w:p>
    <w:p w14:paraId="3ED9322D" w14:textId="77777777" w:rsidR="00A425EA" w:rsidRPr="00765EEA" w:rsidRDefault="00A425EA" w:rsidP="00A425EA">
      <w:pPr>
        <w:pStyle w:val="Program"/>
        <w:numPr>
          <w:ilvl w:val="0"/>
          <w:numId w:val="5"/>
        </w:numPr>
        <w:spacing w:line="240" w:lineRule="auto"/>
        <w:rPr>
          <w:szCs w:val="28"/>
          <w:lang w:val="ru-RU"/>
        </w:rPr>
      </w:pPr>
      <w:hyperlink r:id="rId7" w:history="1">
        <w:proofErr w:type="spellStart"/>
        <w:r w:rsidRPr="00A425EA">
          <w:rPr>
            <w:lang w:val="en-US"/>
          </w:rPr>
          <w:t>Weverka</w:t>
        </w:r>
        <w:proofErr w:type="spellEnd"/>
      </w:hyperlink>
      <w:r w:rsidRPr="00A425EA">
        <w:rPr>
          <w:szCs w:val="28"/>
          <w:lang w:val="en-US"/>
        </w:rPr>
        <w:t xml:space="preserve"> P. Office 365 All-in-One </w:t>
      </w:r>
      <w:proofErr w:type="gramStart"/>
      <w:r w:rsidRPr="00A425EA">
        <w:rPr>
          <w:szCs w:val="28"/>
          <w:lang w:val="en-US"/>
        </w:rPr>
        <w:t>For</w:t>
      </w:r>
      <w:proofErr w:type="gramEnd"/>
      <w:r w:rsidRPr="00A425EA">
        <w:rPr>
          <w:szCs w:val="28"/>
          <w:lang w:val="en-US"/>
        </w:rPr>
        <w:t xml:space="preserve"> Dummies (For Dummies (Computer/Tech)) 1st Edition. </w:t>
      </w:r>
      <w:proofErr w:type="spellStart"/>
      <w:r w:rsidRPr="00765EEA">
        <w:rPr>
          <w:szCs w:val="28"/>
          <w:lang w:val="ru-RU"/>
        </w:rPr>
        <w:t>John</w:t>
      </w:r>
      <w:proofErr w:type="spellEnd"/>
      <w:r w:rsidRPr="00765EEA">
        <w:rPr>
          <w:szCs w:val="28"/>
          <w:lang w:val="ru-RU"/>
        </w:rPr>
        <w:t xml:space="preserve"> </w:t>
      </w:r>
      <w:proofErr w:type="spellStart"/>
      <w:r w:rsidRPr="00765EEA">
        <w:rPr>
          <w:szCs w:val="28"/>
          <w:lang w:val="ru-RU"/>
        </w:rPr>
        <w:t>Wiley</w:t>
      </w:r>
      <w:proofErr w:type="spellEnd"/>
      <w:r w:rsidRPr="00765EEA">
        <w:rPr>
          <w:szCs w:val="28"/>
          <w:lang w:val="ru-RU"/>
        </w:rPr>
        <w:t xml:space="preserve"> &amp; </w:t>
      </w:r>
      <w:proofErr w:type="spellStart"/>
      <w:r w:rsidRPr="00765EEA">
        <w:rPr>
          <w:szCs w:val="28"/>
          <w:lang w:val="ru-RU"/>
        </w:rPr>
        <w:t>Sons</w:t>
      </w:r>
      <w:proofErr w:type="spellEnd"/>
      <w:r w:rsidRPr="00765EEA">
        <w:rPr>
          <w:szCs w:val="28"/>
          <w:lang w:val="ru-RU"/>
        </w:rPr>
        <w:t xml:space="preserve">, </w:t>
      </w:r>
      <w:proofErr w:type="spellStart"/>
      <w:r w:rsidRPr="00765EEA">
        <w:rPr>
          <w:szCs w:val="28"/>
          <w:lang w:val="ru-RU"/>
        </w:rPr>
        <w:t>Inc</w:t>
      </w:r>
      <w:proofErr w:type="spellEnd"/>
      <w:r w:rsidRPr="00765EEA">
        <w:rPr>
          <w:szCs w:val="28"/>
          <w:lang w:val="ru-RU"/>
        </w:rPr>
        <w:t>. 2019, 848 p.</w:t>
      </w:r>
    </w:p>
    <w:p w14:paraId="2D66B29A" w14:textId="77777777" w:rsidR="00A425EA" w:rsidRPr="00040A37" w:rsidRDefault="00A425EA" w:rsidP="00A425EA">
      <w:pPr>
        <w:shd w:val="clear" w:color="auto" w:fill="FFFFFF"/>
        <w:tabs>
          <w:tab w:val="left" w:pos="946"/>
        </w:tabs>
        <w:spacing w:line="360" w:lineRule="auto"/>
        <w:jc w:val="both"/>
        <w:rPr>
          <w:szCs w:val="28"/>
          <w:lang w:val="uk-UA"/>
        </w:rPr>
      </w:pPr>
    </w:p>
    <w:p w14:paraId="57DE9802" w14:textId="77777777" w:rsidR="00A425EA" w:rsidRPr="0032231D" w:rsidRDefault="00A425EA" w:rsidP="00A425EA">
      <w:pPr>
        <w:ind w:left="567"/>
        <w:jc w:val="center"/>
        <w:rPr>
          <w:b/>
          <w:szCs w:val="28"/>
          <w:lang w:val="uk-UA"/>
        </w:rPr>
      </w:pPr>
      <w:r w:rsidRPr="0032231D">
        <w:rPr>
          <w:b/>
          <w:szCs w:val="28"/>
          <w:lang w:val="uk-UA"/>
        </w:rPr>
        <w:t>Інформаційні ресурси</w:t>
      </w:r>
    </w:p>
    <w:p w14:paraId="117A6B4E" w14:textId="77777777" w:rsidR="00A425EA" w:rsidRPr="0032231D" w:rsidRDefault="00A425EA" w:rsidP="00A425EA">
      <w:pPr>
        <w:ind w:left="567"/>
        <w:rPr>
          <w:b/>
          <w:szCs w:val="28"/>
          <w:lang w:val="uk-UA"/>
        </w:rPr>
      </w:pPr>
    </w:p>
    <w:p w14:paraId="20735C5D" w14:textId="77777777" w:rsidR="00A425EA" w:rsidRPr="00040A37" w:rsidRDefault="00A425EA" w:rsidP="00A425EA">
      <w:pPr>
        <w:widowControl w:val="0"/>
        <w:numPr>
          <w:ilvl w:val="0"/>
          <w:numId w:val="2"/>
        </w:numPr>
        <w:autoSpaceDE w:val="0"/>
        <w:jc w:val="both"/>
        <w:rPr>
          <w:szCs w:val="28"/>
          <w:lang w:val="uk-UA"/>
        </w:rPr>
      </w:pPr>
      <w:r w:rsidRPr="00040A37">
        <w:rPr>
          <w:szCs w:val="28"/>
          <w:lang w:val="uk-UA"/>
        </w:rPr>
        <w:t>Р</w:t>
      </w:r>
      <w:r>
        <w:rPr>
          <w:szCs w:val="28"/>
          <w:lang w:val="uk-UA"/>
        </w:rPr>
        <w:t>о</w:t>
      </w:r>
      <w:r w:rsidRPr="00040A37">
        <w:rPr>
          <w:szCs w:val="28"/>
          <w:lang w:val="uk-UA"/>
        </w:rPr>
        <w:t xml:space="preserve">бота в </w:t>
      </w:r>
      <w:proofErr w:type="spellStart"/>
      <w:r w:rsidRPr="00040A37">
        <w:rPr>
          <w:szCs w:val="28"/>
          <w:lang w:val="uk-UA"/>
        </w:rPr>
        <w:t>OpenOﬃce</w:t>
      </w:r>
      <w:proofErr w:type="spellEnd"/>
      <w:r w:rsidRPr="00040A37">
        <w:rPr>
          <w:szCs w:val="28"/>
          <w:lang w:val="uk-UA"/>
        </w:rPr>
        <w:t xml:space="preserve">. [Електронний ресурс] URL: </w:t>
      </w:r>
      <w:hyperlink r:id="rId8" w:history="1">
        <w:r w:rsidRPr="00040A37">
          <w:rPr>
            <w:szCs w:val="28"/>
            <w:lang w:val="uk-UA"/>
          </w:rPr>
          <w:t>http://pro-spo.ru/workopenoffice</w:t>
        </w:r>
      </w:hyperlink>
      <w:r w:rsidRPr="00040A37">
        <w:rPr>
          <w:szCs w:val="28"/>
          <w:lang w:val="uk-UA"/>
        </w:rPr>
        <w:t>.</w:t>
      </w:r>
    </w:p>
    <w:p w14:paraId="04AB2B23" w14:textId="77777777" w:rsidR="00A425EA" w:rsidRDefault="00A425EA" w:rsidP="00A425EA">
      <w:pPr>
        <w:widowControl w:val="0"/>
        <w:numPr>
          <w:ilvl w:val="0"/>
          <w:numId w:val="2"/>
        </w:numPr>
        <w:autoSpaceDE w:val="0"/>
        <w:jc w:val="both"/>
        <w:rPr>
          <w:szCs w:val="28"/>
          <w:lang w:val="uk-UA"/>
        </w:rPr>
      </w:pPr>
      <w:proofErr w:type="spellStart"/>
      <w:r w:rsidRPr="00040A37">
        <w:rPr>
          <w:szCs w:val="28"/>
          <w:lang w:val="uk-UA"/>
        </w:rPr>
        <w:t>L</w:t>
      </w:r>
      <w:r>
        <w:rPr>
          <w:szCs w:val="28"/>
          <w:lang w:val="uk-UA"/>
        </w:rPr>
        <w:t>ibre</w:t>
      </w:r>
      <w:r w:rsidRPr="00040A37">
        <w:rPr>
          <w:szCs w:val="28"/>
          <w:lang w:val="uk-UA"/>
        </w:rPr>
        <w:t>O</w:t>
      </w:r>
      <w:r>
        <w:rPr>
          <w:szCs w:val="28"/>
          <w:lang w:val="uk-UA"/>
        </w:rPr>
        <w:t>ffice</w:t>
      </w:r>
      <w:proofErr w:type="spellEnd"/>
      <w:r w:rsidRPr="00040A37">
        <w:rPr>
          <w:szCs w:val="28"/>
          <w:lang w:val="uk-UA"/>
        </w:rPr>
        <w:t xml:space="preserve">. [Електронний ресурс] URL: </w:t>
      </w:r>
      <w:hyperlink r:id="rId9" w:history="1">
        <w:r w:rsidRPr="00040A37">
          <w:rPr>
            <w:szCs w:val="28"/>
            <w:lang w:val="uk-UA"/>
          </w:rPr>
          <w:t>https://libreoffice.readthedocs.io/ru/latest/</w:t>
        </w:r>
      </w:hyperlink>
    </w:p>
    <w:p w14:paraId="35A29EE7" w14:textId="77777777" w:rsidR="00A425EA" w:rsidRPr="00040A37" w:rsidRDefault="00A425EA" w:rsidP="00A425EA">
      <w:pPr>
        <w:widowControl w:val="0"/>
        <w:numPr>
          <w:ilvl w:val="0"/>
          <w:numId w:val="2"/>
        </w:numPr>
        <w:autoSpaceDE w:val="0"/>
        <w:jc w:val="both"/>
        <w:rPr>
          <w:szCs w:val="28"/>
          <w:lang w:val="uk-UA"/>
        </w:rPr>
      </w:pPr>
      <w:proofErr w:type="spellStart"/>
      <w:r w:rsidRPr="00040A37">
        <w:rPr>
          <w:szCs w:val="28"/>
          <w:lang w:val="uk-UA"/>
        </w:rPr>
        <w:t>Open</w:t>
      </w:r>
      <w:proofErr w:type="spellEnd"/>
      <w:r w:rsidRPr="00040A37">
        <w:rPr>
          <w:szCs w:val="28"/>
          <w:lang w:val="uk-UA"/>
        </w:rPr>
        <w:t xml:space="preserve"> </w:t>
      </w:r>
      <w:proofErr w:type="spellStart"/>
      <w:r w:rsidRPr="00040A37">
        <w:rPr>
          <w:szCs w:val="28"/>
          <w:lang w:val="uk-UA"/>
        </w:rPr>
        <w:t>of</w:t>
      </w:r>
      <w:proofErr w:type="spellEnd"/>
      <w:r w:rsidRPr="00040A37">
        <w:rPr>
          <w:szCs w:val="28"/>
          <w:lang w:val="uk-UA"/>
        </w:rPr>
        <w:t xml:space="preserve"> </w:t>
      </w:r>
      <w:proofErr w:type="spellStart"/>
      <w:r w:rsidRPr="00040A37">
        <w:rPr>
          <w:szCs w:val="28"/>
          <w:lang w:val="uk-UA"/>
        </w:rPr>
        <w:t>Course</w:t>
      </w:r>
      <w:proofErr w:type="spellEnd"/>
      <w:r w:rsidRPr="00040A37">
        <w:rPr>
          <w:szCs w:val="28"/>
          <w:lang w:val="uk-UA"/>
        </w:rPr>
        <w:t>. [Електронний ресурс] URL: https://www.open-of-course.org/courses/mod/url/view.php?id=826</w:t>
      </w:r>
    </w:p>
    <w:p w14:paraId="3AB6DECE" w14:textId="77777777" w:rsidR="003C61FC" w:rsidRPr="00A425EA" w:rsidRDefault="003C61FC">
      <w:pPr>
        <w:rPr>
          <w:lang w:val="uk-UA"/>
        </w:rPr>
      </w:pPr>
    </w:p>
    <w:sectPr w:rsidR="003C61FC" w:rsidRPr="00A42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umanst521 BT">
    <w:altName w:val="Lucida Sans Unicode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00000005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/>
        <w:sz w:val="28"/>
        <w:szCs w:val="28"/>
      </w:rPr>
    </w:lvl>
  </w:abstractNum>
  <w:abstractNum w:abstractNumId="3" w15:restartNumberingAfterBreak="0">
    <w:nsid w:val="1B096EF2"/>
    <w:multiLevelType w:val="hybridMultilevel"/>
    <w:tmpl w:val="1DEA06CE"/>
    <w:lvl w:ilvl="0" w:tplc="CD1AE7A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3860C5"/>
    <w:multiLevelType w:val="hybridMultilevel"/>
    <w:tmpl w:val="4F7495FE"/>
    <w:lvl w:ilvl="0" w:tplc="CD1AE7A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5EA"/>
    <w:rsid w:val="003C61FC"/>
    <w:rsid w:val="00A4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37E7"/>
  <w15:chartTrackingRefBased/>
  <w15:docId w15:val="{3FE11006-1948-4898-829B-B18EEBC8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5E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A425EA"/>
    <w:pPr>
      <w:keepNext/>
      <w:numPr>
        <w:numId w:val="1"/>
      </w:numPr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5EA"/>
    <w:rPr>
      <w:rFonts w:ascii="Times New Roman" w:eastAsia="Times New Roman" w:hAnsi="Times New Roman" w:cs="Times New Roman"/>
      <w:sz w:val="32"/>
      <w:szCs w:val="24"/>
      <w:lang w:val="uk-UA" w:eastAsia="zh-CN"/>
    </w:rPr>
  </w:style>
  <w:style w:type="paragraph" w:customStyle="1" w:styleId="Program">
    <w:name w:val="Program"/>
    <w:basedOn w:val="a"/>
    <w:rsid w:val="00A425EA"/>
    <w:pPr>
      <w:widowControl w:val="0"/>
      <w:spacing w:line="360" w:lineRule="auto"/>
      <w:ind w:firstLine="567"/>
      <w:jc w:val="both"/>
    </w:pPr>
    <w:rPr>
      <w:rFonts w:eastAsia="Humanst521 BT"/>
      <w:kern w:val="2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-spo.ru/workopenoffic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mazon.com/Peter-Weverka/e/B001HCZ9YM/ref=dp_byline_cont_book_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rvices.google.com/fh/files/misc/trends-in-the-state-of-computer-science-report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books.znu.edu.ua/index.php?action=url/view&amp;url_id=3192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ibreoffice.readthedocs.io/ru/late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Gennadij Zimmerman</dc:creator>
  <cp:keywords/>
  <dc:description/>
  <cp:lastModifiedBy>Gennadij Zimmerman</cp:lastModifiedBy>
  <cp:revision>1</cp:revision>
  <dcterms:created xsi:type="dcterms:W3CDTF">2022-01-27T08:49:00Z</dcterms:created>
  <dcterms:modified xsi:type="dcterms:W3CDTF">2022-01-27T08:49:00Z</dcterms:modified>
</cp:coreProperties>
</file>